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D6FF3C" w14:textId="22E6BFC2" w:rsidR="00B27C14" w:rsidRDefault="00B27C14" w:rsidP="00B27C14">
      <w:pPr>
        <w:tabs>
          <w:tab w:val="left" w:pos="6946"/>
        </w:tabs>
        <w:spacing w:after="0" w:line="288" w:lineRule="auto"/>
        <w:rPr>
          <w:rFonts w:ascii="Arial"/>
          <w:b/>
          <w:spacing w:val="-45"/>
          <w:kern w:val="2"/>
          <w:sz w:val="16"/>
          <w:szCs w:val="16"/>
          <w14:ligatures w14:val="standardContextual"/>
        </w:rPr>
      </w:pPr>
      <w:r>
        <w:rPr>
          <w:noProof/>
          <w:lang w:eastAsia="it-IT"/>
        </w:rPr>
        <mc:AlternateContent>
          <mc:Choice Requires="wpg">
            <w:drawing>
              <wp:anchor distT="0" distB="0" distL="114300" distR="114300" simplePos="0" relativeHeight="251658240" behindDoc="1" locked="0" layoutInCell="1" allowOverlap="1" wp14:anchorId="3E87A89E" wp14:editId="3576A00C">
                <wp:simplePos x="0" y="0"/>
                <wp:positionH relativeFrom="page">
                  <wp:posOffset>845820</wp:posOffset>
                </wp:positionH>
                <wp:positionV relativeFrom="page">
                  <wp:posOffset>755650</wp:posOffset>
                </wp:positionV>
                <wp:extent cx="1908175" cy="647700"/>
                <wp:effectExtent l="0" t="0" r="0" b="0"/>
                <wp:wrapNone/>
                <wp:docPr id="4" name="Gruppo 4"/>
                <wp:cNvGraphicFramePr/>
                <a:graphic xmlns:a="http://schemas.openxmlformats.org/drawingml/2006/main">
                  <a:graphicData uri="http://schemas.microsoft.com/office/word/2010/wordprocessingGroup">
                    <wpg:wgp>
                      <wpg:cNvGrpSpPr/>
                      <wpg:grpSpPr bwMode="auto">
                        <a:xfrm>
                          <a:off x="0" y="0"/>
                          <a:ext cx="1907540" cy="647700"/>
                          <a:chOff x="0" y="0"/>
                          <a:chExt cx="3420" cy="1129"/>
                        </a:xfrm>
                      </wpg:grpSpPr>
                      <pic:pic xmlns:pic="http://schemas.openxmlformats.org/drawingml/2006/picture">
                        <pic:nvPicPr>
                          <pic:cNvPr id="8" name="Picture 4"/>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 name="Picture 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1198" y="94"/>
                            <a:ext cx="165"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uppo 4" o:spid="_x0000_s1026" style="position:absolute;margin-left:66.6pt;margin-top:59.5pt;width:150.25pt;height:51pt;z-index:-251658240;mso-position-horizontal-relative:page;mso-position-vertical-relative:page" coordsize="3420,112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width:342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afAya9AAAA2gAAAA8AAABkcnMvZG93bnJldi54bWxET8uqwjAQ3Qv+QxjBnaa68FGNUgXR5fUF&#10;uhuasS02k9JEW//+ZiG4PJz3ct2aUrypdoVlBaNhBII4tbrgTMHlvBvMQDiPrLG0TAo+5GC96naW&#10;GGvb8JHeJ5+JEMIuRgW591UspUtzMuiGtiIO3MPWBn2AdSZ1jU0IN6UcR9FEGiw4NORY0Tan9Hl6&#10;GQWvv+19L+f73XTazG/y2iRmEyVK9XttsgDhqfU/8dd90ArC1nAl3AC5+gc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Vp8DJr0AAADaAAAADwAAAAAAAAAAAAAAAACfAgAAZHJz&#10;L2Rvd25yZXYueG1sUEsFBgAAAAAEAAQA9wAAAIkDAAAAAA==&#10;">
                  <v:imagedata r:id="rId11" o:title=""/>
                  <v:path arrowok="t"/>
                  <o:lock v:ext="edit" aspectratio="f"/>
                </v:shape>
                <v:shape id="Picture 3" o:spid="_x0000_s1028" type="#_x0000_t75" style="position:absolute;left:1198;top:94;width:165;height:1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SkCIPEAAAA2gAAAA8AAABkcnMvZG93bnJldi54bWxEj81qwzAQhO+FvIPYQG+NnB5K60Qxxmkg&#10;PZU6f9fF2tjG1sqxZMd9+6pQ6HGYmW+YdTKZVozUu9qyguUiAkFcWF1zqeB42D29gnAeWWNrmRR8&#10;k4NkM3tYY6ztnb9ozH0pAoRdjAoq77tYSldUZNAtbEccvKvtDfog+1LqHu8Bblr5HEUv0mDNYaHC&#10;jrKKiiYfjIJzc0pld70Ut49306TnbXb5HHKlHudTugLhafL/4b/2Xit4g98r4QbIz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SkCIPEAAAA2gAAAA8AAAAAAAAAAAAAAAAA&#10;nwIAAGRycy9kb3ducmV2LnhtbFBLBQYAAAAABAAEAPcAAACQAwAAAAA=&#10;">
                  <v:imagedata r:id="rId12" o:title=""/>
                  <v:path arrowok="t"/>
                  <o:lock v:ext="edit" aspectratio="f"/>
                </v:shape>
                <w10:wrap anchorx="page" anchory="page"/>
              </v:group>
            </w:pict>
          </mc:Fallback>
        </mc:AlternateContent>
      </w:r>
      <w:r>
        <w:rPr>
          <w:noProof/>
          <w:lang w:eastAsia="it-IT"/>
        </w:rPr>
        <w:drawing>
          <wp:anchor distT="0" distB="0" distL="0" distR="0" simplePos="0" relativeHeight="251658240" behindDoc="0" locked="0" layoutInCell="1" allowOverlap="1" wp14:anchorId="755C91DC" wp14:editId="355C1E87">
            <wp:simplePos x="0" y="0"/>
            <wp:positionH relativeFrom="page">
              <wp:posOffset>3516630</wp:posOffset>
            </wp:positionH>
            <wp:positionV relativeFrom="paragraph">
              <wp:posOffset>-33655</wp:posOffset>
            </wp:positionV>
            <wp:extent cx="595630" cy="625475"/>
            <wp:effectExtent l="0" t="0" r="0" b="317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5630" cy="62547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0" distR="0" simplePos="0" relativeHeight="251658240" behindDoc="0" locked="0" layoutInCell="1" allowOverlap="1" wp14:anchorId="7B549B4E" wp14:editId="17C0468F">
            <wp:simplePos x="0" y="0"/>
            <wp:positionH relativeFrom="page">
              <wp:posOffset>4996815</wp:posOffset>
            </wp:positionH>
            <wp:positionV relativeFrom="paragraph">
              <wp:posOffset>-17145</wp:posOffset>
            </wp:positionV>
            <wp:extent cx="90170" cy="593725"/>
            <wp:effectExtent l="0" t="0" r="5080" b="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170" cy="5937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b/>
          <w:kern w:val="2"/>
          <w:sz w:val="16"/>
          <w:szCs w:val="16"/>
          <w14:ligatures w14:val="standardContextual"/>
        </w:rPr>
        <w:tab/>
        <w:t>CONFERENZA</w:t>
      </w:r>
      <w:r>
        <w:rPr>
          <w:rFonts w:ascii="Arial"/>
          <w:b/>
          <w:spacing w:val="-7"/>
          <w:kern w:val="2"/>
          <w:sz w:val="16"/>
          <w:szCs w:val="16"/>
          <w14:ligatures w14:val="standardContextual"/>
        </w:rPr>
        <w:t xml:space="preserve"> </w:t>
      </w:r>
      <w:r>
        <w:rPr>
          <w:rFonts w:ascii="Arial"/>
          <w:b/>
          <w:kern w:val="2"/>
          <w:sz w:val="16"/>
          <w:szCs w:val="16"/>
          <w14:ligatures w14:val="standardContextual"/>
        </w:rPr>
        <w:t>NAZIONALE</w:t>
      </w:r>
      <w:r>
        <w:rPr>
          <w:rFonts w:ascii="Arial"/>
          <w:b/>
          <w:spacing w:val="-4"/>
          <w:kern w:val="2"/>
          <w:sz w:val="16"/>
          <w:szCs w:val="16"/>
          <w14:ligatures w14:val="standardContextual"/>
        </w:rPr>
        <w:t xml:space="preserve"> D</w:t>
      </w:r>
      <w:r>
        <w:rPr>
          <w:rFonts w:ascii="Arial"/>
          <w:b/>
          <w:kern w:val="2"/>
          <w:sz w:val="16"/>
          <w:szCs w:val="16"/>
          <w14:ligatures w14:val="standardContextual"/>
        </w:rPr>
        <w:t>EGLI</w:t>
      </w:r>
      <w:r>
        <w:rPr>
          <w:rFonts w:ascii="Arial"/>
          <w:b/>
          <w:spacing w:val="-45"/>
          <w:kern w:val="2"/>
          <w:sz w:val="16"/>
          <w:szCs w:val="16"/>
          <w14:ligatures w14:val="standardContextual"/>
        </w:rPr>
        <w:t xml:space="preserve"> </w:t>
      </w:r>
    </w:p>
    <w:p w14:paraId="0E0AA366" w14:textId="77777777" w:rsidR="00B27C14" w:rsidRDefault="00B27C14" w:rsidP="00B27C14">
      <w:pPr>
        <w:tabs>
          <w:tab w:val="left" w:pos="6946"/>
        </w:tabs>
        <w:snapToGrid w:val="0"/>
        <w:spacing w:after="0" w:line="288" w:lineRule="auto"/>
        <w:rPr>
          <w:rFonts w:ascii="Arial"/>
          <w:b/>
          <w:kern w:val="2"/>
          <w:sz w:val="16"/>
          <w:szCs w:val="16"/>
          <w14:ligatures w14:val="standardContextual"/>
        </w:rPr>
      </w:pPr>
      <w:r>
        <w:rPr>
          <w:rFonts w:ascii="Arial"/>
          <w:b/>
          <w:kern w:val="2"/>
          <w:sz w:val="16"/>
          <w:szCs w:val="16"/>
          <w14:ligatures w14:val="standardContextual"/>
        </w:rPr>
        <w:tab/>
        <w:t>ORDINI DEGLI ARCHITETTI,</w:t>
      </w:r>
    </w:p>
    <w:p w14:paraId="492B4A9C" w14:textId="77777777" w:rsidR="00B27C14" w:rsidRDefault="00B27C14" w:rsidP="00B27C14">
      <w:pPr>
        <w:tabs>
          <w:tab w:val="left" w:pos="6946"/>
        </w:tabs>
        <w:spacing w:after="0" w:line="288" w:lineRule="auto"/>
        <w:rPr>
          <w:rFonts w:ascii="Arial"/>
          <w:b/>
          <w:kern w:val="2"/>
          <w:sz w:val="17"/>
          <w:szCs w:val="24"/>
          <w14:ligatures w14:val="standardContextual"/>
        </w:rPr>
      </w:pPr>
      <w:r>
        <w:rPr>
          <w:rFonts w:ascii="Arial"/>
          <w:b/>
          <w:kern w:val="2"/>
          <w:sz w:val="16"/>
          <w:szCs w:val="16"/>
          <w14:ligatures w14:val="standardContextual"/>
        </w:rPr>
        <w:tab/>
        <w:t>PIANIFICATORI, PAESAGGISTI</w:t>
      </w:r>
    </w:p>
    <w:p w14:paraId="1CDA1240" w14:textId="77777777" w:rsidR="00B27C14" w:rsidRDefault="00B27C14" w:rsidP="00B27C14">
      <w:pPr>
        <w:tabs>
          <w:tab w:val="left" w:pos="6946"/>
        </w:tabs>
        <w:spacing w:after="0" w:line="288" w:lineRule="auto"/>
        <w:rPr>
          <w:rFonts w:ascii="Arial"/>
          <w:b/>
          <w:kern w:val="2"/>
          <w:sz w:val="16"/>
          <w:szCs w:val="16"/>
          <w14:ligatures w14:val="standardContextual"/>
        </w:rPr>
      </w:pPr>
      <w:r>
        <w:rPr>
          <w:rFonts w:ascii="Arial"/>
          <w:b/>
          <w:kern w:val="2"/>
          <w:sz w:val="16"/>
          <w:szCs w:val="16"/>
          <w14:ligatures w14:val="standardContextual"/>
        </w:rPr>
        <w:tab/>
        <w:t>E CONSERVATORI</w:t>
      </w:r>
    </w:p>
    <w:p w14:paraId="74FAD0FA" w14:textId="77777777" w:rsidR="00B27C14" w:rsidRDefault="00B27C14" w:rsidP="00B27C14">
      <w:pPr>
        <w:pBdr>
          <w:bottom w:val="single" w:sz="6" w:space="1" w:color="auto"/>
        </w:pBdr>
        <w:spacing w:after="0" w:line="240" w:lineRule="auto"/>
        <w:rPr>
          <w:rFonts w:ascii="Arial"/>
          <w:b/>
          <w:kern w:val="2"/>
          <w:sz w:val="17"/>
          <w:szCs w:val="24"/>
          <w14:ligatures w14:val="standardContextual"/>
        </w:rPr>
      </w:pPr>
    </w:p>
    <w:p w14:paraId="552FFBB5" w14:textId="77777777" w:rsidR="00B27C14" w:rsidRDefault="00B27C14" w:rsidP="00B27C14">
      <w:pPr>
        <w:snapToGrid w:val="0"/>
        <w:spacing w:after="0" w:line="240" w:lineRule="auto"/>
        <w:rPr>
          <w:kern w:val="2"/>
          <w:sz w:val="6"/>
          <w:szCs w:val="6"/>
          <w:lang w:eastAsia="x-none"/>
          <w14:ligatures w14:val="standardContextual"/>
        </w:rPr>
      </w:pPr>
    </w:p>
    <w:p w14:paraId="2CD83662" w14:textId="77777777" w:rsidR="00B27C14" w:rsidRDefault="00B27C14" w:rsidP="00B27C14">
      <w:pPr>
        <w:spacing w:after="0" w:line="240" w:lineRule="auto"/>
        <w:jc w:val="center"/>
        <w:rPr>
          <w:b/>
          <w:bCs/>
          <w:kern w:val="2"/>
          <w:sz w:val="20"/>
          <w:szCs w:val="20"/>
          <w:lang w:eastAsia="x-none"/>
          <w14:ligatures w14:val="standardContextual"/>
        </w:rPr>
      </w:pPr>
      <w:r>
        <w:rPr>
          <w:b/>
          <w:bCs/>
          <w:kern w:val="2"/>
          <w:sz w:val="20"/>
          <w:szCs w:val="20"/>
          <w:lang w:eastAsia="x-none"/>
          <w14:ligatures w14:val="standardContextual"/>
        </w:rPr>
        <w:t>GRUPPI OPERATIVI LAVORI PUBBLICI - CONCORSI - ONSAI</w:t>
      </w:r>
    </w:p>
    <w:p w14:paraId="1AB2700B" w14:textId="7D191A19" w:rsidR="00804784" w:rsidRPr="00D162CB" w:rsidRDefault="00804784" w:rsidP="00804784">
      <w:pPr>
        <w:jc w:val="right"/>
        <w:rPr>
          <w:bCs/>
          <w:sz w:val="16"/>
          <w:szCs w:val="16"/>
          <w:u w:val="single"/>
          <w:lang w:eastAsia="x-none"/>
        </w:rPr>
      </w:pPr>
      <w:bookmarkStart w:id="0" w:name="_GoBack"/>
      <w:bookmarkEnd w:id="0"/>
      <w:r w:rsidRPr="00D162CB">
        <w:rPr>
          <w:bCs/>
          <w:sz w:val="16"/>
          <w:szCs w:val="16"/>
          <w:highlight w:val="yellow"/>
          <w:u w:val="single"/>
          <w:lang w:eastAsia="x-none"/>
        </w:rPr>
        <w:t>Modello aggiornato a</w:t>
      </w:r>
      <w:r w:rsidR="002841AA">
        <w:rPr>
          <w:bCs/>
          <w:sz w:val="16"/>
          <w:szCs w:val="16"/>
          <w:highlight w:val="yellow"/>
          <w:u w:val="single"/>
          <w:lang w:eastAsia="x-none"/>
        </w:rPr>
        <w:t xml:space="preserve"> Gennaio 2024</w:t>
      </w:r>
    </w:p>
    <w:p w14:paraId="7D614550" w14:textId="78B73DDF" w:rsidR="008D5AEA" w:rsidRPr="00316AB9" w:rsidRDefault="00804784" w:rsidP="008D5AEA">
      <w:pPr>
        <w:widowControl w:val="0"/>
        <w:spacing w:after="0" w:line="240" w:lineRule="auto"/>
        <w:jc w:val="center"/>
        <w:rPr>
          <w:rFonts w:asciiTheme="minorHAnsi" w:hAnsiTheme="minorHAnsi" w:cstheme="minorHAnsi"/>
          <w:b/>
          <w:bCs/>
          <w:color w:val="C00000"/>
          <w:sz w:val="32"/>
          <w:szCs w:val="32"/>
        </w:rPr>
      </w:pPr>
      <w:r>
        <w:rPr>
          <w:rFonts w:asciiTheme="minorHAnsi" w:eastAsia="Times New Roman" w:hAnsiTheme="minorHAnsi" w:cstheme="minorHAnsi"/>
          <w:b/>
          <w:bCs/>
          <w:color w:val="C00000"/>
          <w:sz w:val="32"/>
          <w:szCs w:val="32"/>
        </w:rPr>
        <w:t>G</w:t>
      </w:r>
      <w:r w:rsidR="008D5AEA" w:rsidRPr="00316AB9">
        <w:rPr>
          <w:rFonts w:asciiTheme="minorHAnsi" w:eastAsia="Times New Roman" w:hAnsiTheme="minorHAnsi" w:cstheme="minorHAnsi"/>
          <w:b/>
          <w:bCs/>
          <w:color w:val="C00000"/>
          <w:sz w:val="32"/>
          <w:szCs w:val="32"/>
        </w:rPr>
        <w:t>uida alla compilazione dei Bandi</w:t>
      </w:r>
    </w:p>
    <w:p w14:paraId="17AD0CC5" w14:textId="75522F99" w:rsidR="008D5AEA" w:rsidRPr="00316AB9" w:rsidRDefault="008D5AEA" w:rsidP="008D5AEA">
      <w:pPr>
        <w:widowControl w:val="0"/>
        <w:tabs>
          <w:tab w:val="center" w:pos="4819"/>
          <w:tab w:val="left" w:pos="8310"/>
        </w:tabs>
        <w:spacing w:after="0" w:line="240" w:lineRule="auto"/>
        <w:jc w:val="center"/>
        <w:rPr>
          <w:rFonts w:asciiTheme="minorHAnsi" w:eastAsia="Times New Roman" w:hAnsiTheme="minorHAnsi" w:cstheme="minorHAnsi"/>
          <w:b/>
          <w:bCs/>
          <w:i/>
          <w:color w:val="C00000"/>
          <w:sz w:val="28"/>
          <w:szCs w:val="28"/>
        </w:rPr>
      </w:pPr>
      <w:r w:rsidRPr="00316AB9">
        <w:rPr>
          <w:rFonts w:asciiTheme="minorHAnsi" w:hAnsiTheme="minorHAnsi" w:cstheme="minorHAnsi"/>
          <w:b/>
          <w:bCs/>
          <w:color w:val="C00000"/>
          <w:sz w:val="28"/>
          <w:szCs w:val="28"/>
        </w:rPr>
        <w:t>Modello C</w:t>
      </w:r>
      <w:r w:rsidR="0088644F">
        <w:rPr>
          <w:rFonts w:asciiTheme="minorHAnsi" w:hAnsiTheme="minorHAnsi" w:cstheme="minorHAnsi"/>
          <w:b/>
          <w:bCs/>
          <w:color w:val="C00000"/>
          <w:sz w:val="28"/>
          <w:szCs w:val="28"/>
        </w:rPr>
        <w:t>1</w:t>
      </w:r>
    </w:p>
    <w:p w14:paraId="0B7B8E53" w14:textId="71988FD9" w:rsidR="008D5AEA" w:rsidRPr="00316AB9" w:rsidRDefault="00316AB9" w:rsidP="008D5AEA">
      <w:pPr>
        <w:widowControl w:val="0"/>
        <w:spacing w:after="0" w:line="240" w:lineRule="auto"/>
        <w:jc w:val="center"/>
        <w:rPr>
          <w:rFonts w:asciiTheme="minorHAnsi" w:eastAsia="Times New Roman" w:hAnsiTheme="minorHAnsi" w:cstheme="minorHAnsi"/>
          <w:bCs/>
          <w:sz w:val="21"/>
          <w:szCs w:val="21"/>
        </w:rPr>
      </w:pPr>
      <w:r w:rsidRPr="00316AB9">
        <w:rPr>
          <w:rFonts w:asciiTheme="minorHAnsi" w:eastAsia="Times New Roman" w:hAnsiTheme="minorHAnsi" w:cstheme="minorHAnsi"/>
          <w:b/>
          <w:bCs/>
          <w:i/>
          <w:color w:val="C00000"/>
          <w:sz w:val="21"/>
          <w:szCs w:val="21"/>
        </w:rPr>
        <w:t>a</w:t>
      </w:r>
      <w:r w:rsidR="00DF42A7">
        <w:rPr>
          <w:rFonts w:asciiTheme="minorHAnsi" w:eastAsia="Times New Roman" w:hAnsiTheme="minorHAnsi" w:cstheme="minorHAnsi"/>
          <w:b/>
          <w:bCs/>
          <w:i/>
          <w:color w:val="C00000"/>
          <w:sz w:val="21"/>
          <w:szCs w:val="21"/>
        </w:rPr>
        <w:t>ggiornato al D</w:t>
      </w:r>
      <w:r w:rsidR="008D5AEA" w:rsidRPr="00316AB9">
        <w:rPr>
          <w:rFonts w:asciiTheme="minorHAnsi" w:eastAsia="Times New Roman" w:hAnsiTheme="minorHAnsi" w:cstheme="minorHAnsi"/>
          <w:b/>
          <w:bCs/>
          <w:i/>
          <w:color w:val="C00000"/>
          <w:sz w:val="21"/>
          <w:szCs w:val="21"/>
        </w:rPr>
        <w:t>ecreto</w:t>
      </w:r>
      <w:r w:rsidR="00DF42A7">
        <w:rPr>
          <w:rFonts w:asciiTheme="minorHAnsi" w:eastAsia="Times New Roman" w:hAnsiTheme="minorHAnsi" w:cstheme="minorHAnsi"/>
          <w:b/>
          <w:bCs/>
          <w:i/>
          <w:color w:val="C00000"/>
          <w:sz w:val="21"/>
          <w:szCs w:val="21"/>
        </w:rPr>
        <w:t xml:space="preserve"> L</w:t>
      </w:r>
      <w:r w:rsidR="008D5AEA" w:rsidRPr="00316AB9">
        <w:rPr>
          <w:rFonts w:asciiTheme="minorHAnsi" w:eastAsia="Times New Roman" w:hAnsiTheme="minorHAnsi" w:cstheme="minorHAnsi"/>
          <w:b/>
          <w:bCs/>
          <w:i/>
          <w:color w:val="C00000"/>
          <w:sz w:val="21"/>
          <w:szCs w:val="21"/>
        </w:rPr>
        <w:t>egislativo 31 marzo 2023,</w:t>
      </w:r>
      <w:r w:rsidR="00DF42A7">
        <w:rPr>
          <w:rFonts w:asciiTheme="minorHAnsi" w:eastAsia="Times New Roman" w:hAnsiTheme="minorHAnsi" w:cstheme="minorHAnsi"/>
          <w:b/>
          <w:bCs/>
          <w:i/>
          <w:color w:val="C00000"/>
          <w:sz w:val="21"/>
          <w:szCs w:val="21"/>
        </w:rPr>
        <w:t xml:space="preserve"> </w:t>
      </w:r>
      <w:r w:rsidR="008D5AEA" w:rsidRPr="00316AB9">
        <w:rPr>
          <w:rFonts w:asciiTheme="minorHAnsi" w:eastAsia="Times New Roman" w:hAnsiTheme="minorHAnsi" w:cstheme="minorHAnsi"/>
          <w:b/>
          <w:bCs/>
          <w:i/>
          <w:color w:val="C00000"/>
          <w:sz w:val="21"/>
          <w:szCs w:val="21"/>
        </w:rPr>
        <w:t>n°36</w:t>
      </w:r>
    </w:p>
    <w:p w14:paraId="1E0FC8C4" w14:textId="77777777" w:rsidR="008D5AEA" w:rsidRPr="00316AB9" w:rsidRDefault="008D5AEA" w:rsidP="008D5AEA">
      <w:pPr>
        <w:widowControl w:val="0"/>
        <w:spacing w:after="0" w:line="240" w:lineRule="auto"/>
        <w:jc w:val="center"/>
        <w:rPr>
          <w:rFonts w:asciiTheme="minorHAnsi" w:eastAsia="Times New Roman" w:hAnsiTheme="minorHAnsi" w:cstheme="minorHAnsi"/>
          <w:bCs/>
          <w:sz w:val="21"/>
          <w:szCs w:val="21"/>
        </w:rPr>
      </w:pPr>
    </w:p>
    <w:p w14:paraId="5E95CD09" w14:textId="77777777" w:rsidR="008D5AEA" w:rsidRDefault="008D5AEA" w:rsidP="008D5AEA">
      <w:pPr>
        <w:widowControl w:val="0"/>
        <w:spacing w:after="0" w:line="240" w:lineRule="auto"/>
        <w:jc w:val="center"/>
        <w:rPr>
          <w:rFonts w:ascii="Candara" w:eastAsia="Times New Roman" w:hAnsi="Candara" w:cs="Candara"/>
          <w:bCs/>
        </w:rPr>
      </w:pPr>
    </w:p>
    <w:p w14:paraId="33E7B733" w14:textId="77777777" w:rsidR="008D5AEA" w:rsidRPr="00633E7D" w:rsidRDefault="008D5AEA" w:rsidP="008D5AEA">
      <w:pPr>
        <w:widowControl w:val="0"/>
        <w:spacing w:after="0" w:line="360" w:lineRule="auto"/>
        <w:jc w:val="center"/>
        <w:rPr>
          <w:rFonts w:ascii="Candara" w:eastAsia="Times New Roman" w:hAnsi="Candara" w:cs="Candara"/>
          <w:b/>
          <w:bCs/>
          <w:sz w:val="28"/>
          <w:szCs w:val="28"/>
        </w:rPr>
      </w:pPr>
      <w:r w:rsidRPr="00633E7D">
        <w:rPr>
          <w:rFonts w:ascii="Candara" w:eastAsia="Times New Roman" w:hAnsi="Candara" w:cs="Candara"/>
          <w:b/>
          <w:bCs/>
          <w:sz w:val="28"/>
          <w:szCs w:val="28"/>
        </w:rPr>
        <w:t>Stazione Appaltante</w:t>
      </w:r>
    </w:p>
    <w:p w14:paraId="5B6BECB4" w14:textId="77777777" w:rsidR="008D5AEA" w:rsidRDefault="008D5AEA" w:rsidP="008D5AEA">
      <w:pPr>
        <w:widowControl w:val="0"/>
        <w:spacing w:after="0" w:line="240" w:lineRule="auto"/>
        <w:jc w:val="center"/>
        <w:rPr>
          <w:rFonts w:ascii="Candara" w:eastAsia="Times New Roman" w:hAnsi="Candara" w:cs="Candara"/>
          <w:bCs/>
        </w:rPr>
      </w:pPr>
      <w:r>
        <w:rPr>
          <w:rFonts w:ascii="Candara" w:eastAsia="Times New Roman" w:hAnsi="Candara" w:cs="Candara"/>
          <w:bCs/>
        </w:rPr>
        <w:t>___________________________________________</w:t>
      </w:r>
    </w:p>
    <w:p w14:paraId="6B5BD627" w14:textId="77777777" w:rsidR="008D5AEA" w:rsidRDefault="008D5AEA" w:rsidP="008D5AEA">
      <w:pPr>
        <w:widowControl w:val="0"/>
        <w:spacing w:after="0" w:line="240" w:lineRule="auto"/>
        <w:jc w:val="center"/>
        <w:rPr>
          <w:rFonts w:ascii="Candara" w:eastAsia="Times New Roman" w:hAnsi="Candara" w:cs="Candara"/>
          <w:bCs/>
        </w:rPr>
      </w:pPr>
    </w:p>
    <w:p w14:paraId="5D7315B3" w14:textId="77777777" w:rsidR="00AA6133" w:rsidRPr="00712516" w:rsidRDefault="00AA6133" w:rsidP="00AA6133">
      <w:pPr>
        <w:widowControl w:val="0"/>
        <w:spacing w:after="0" w:line="240" w:lineRule="auto"/>
        <w:jc w:val="center"/>
        <w:rPr>
          <w:rFonts w:cs="Calibri"/>
          <w:b/>
          <w:color w:val="245794"/>
          <w:sz w:val="44"/>
          <w:szCs w:val="44"/>
        </w:rPr>
      </w:pPr>
      <w:r w:rsidRPr="00712516">
        <w:rPr>
          <w:rFonts w:cs="Calibri"/>
          <w:b/>
          <w:color w:val="245794"/>
          <w:sz w:val="44"/>
          <w:szCs w:val="44"/>
        </w:rPr>
        <w:t xml:space="preserve">Schema  </w:t>
      </w:r>
    </w:p>
    <w:p w14:paraId="2314531D" w14:textId="77777777" w:rsidR="00AA6133" w:rsidRPr="00B05242" w:rsidRDefault="00AA6133" w:rsidP="00AA6133">
      <w:pPr>
        <w:widowControl w:val="0"/>
        <w:spacing w:after="0" w:line="240" w:lineRule="auto"/>
        <w:jc w:val="center"/>
        <w:rPr>
          <w:rFonts w:ascii="Candara" w:hAnsi="Candara" w:cs="Candara"/>
          <w:b/>
          <w:color w:val="285EA0"/>
          <w:sz w:val="44"/>
          <w:szCs w:val="44"/>
        </w:rPr>
      </w:pPr>
      <w:r w:rsidRPr="00616A51">
        <w:rPr>
          <w:rFonts w:ascii="Candara" w:hAnsi="Candara" w:cs="Candara"/>
          <w:b/>
          <w:color w:val="285EA0"/>
          <w:sz w:val="44"/>
          <w:szCs w:val="44"/>
        </w:rPr>
        <w:t xml:space="preserve">DISCIPLINARE </w:t>
      </w:r>
      <w:r w:rsidRPr="00A36298">
        <w:rPr>
          <w:rFonts w:cs="Calibri"/>
          <w:b/>
          <w:color w:val="245794"/>
          <w:sz w:val="44"/>
          <w:szCs w:val="44"/>
        </w:rPr>
        <w:t>CONCORSO DI IDEE</w:t>
      </w:r>
    </w:p>
    <w:p w14:paraId="5DC54644" w14:textId="77777777" w:rsidR="00AA6133" w:rsidRPr="00712516" w:rsidRDefault="00AA6133" w:rsidP="00AA6133">
      <w:pPr>
        <w:spacing w:after="0" w:line="240" w:lineRule="auto"/>
        <w:jc w:val="center"/>
        <w:rPr>
          <w:rFonts w:cs="Calibri"/>
          <w:b/>
          <w:color w:val="245794"/>
          <w:sz w:val="36"/>
          <w:szCs w:val="36"/>
        </w:rPr>
      </w:pPr>
      <w:r w:rsidRPr="00712516">
        <w:rPr>
          <w:rFonts w:cs="Calibri"/>
          <w:b/>
          <w:color w:val="245794"/>
          <w:sz w:val="36"/>
          <w:szCs w:val="36"/>
        </w:rPr>
        <w:t xml:space="preserve">a procedura aperta a fase unica, </w:t>
      </w:r>
    </w:p>
    <w:p w14:paraId="74258A86" w14:textId="77777777" w:rsidR="00AA6133" w:rsidRDefault="00AA6133" w:rsidP="00AA6133">
      <w:pPr>
        <w:spacing w:after="0" w:line="240" w:lineRule="auto"/>
        <w:jc w:val="center"/>
        <w:rPr>
          <w:rFonts w:cs="Calibri"/>
          <w:b/>
          <w:color w:val="245794"/>
          <w:sz w:val="36"/>
          <w:szCs w:val="36"/>
        </w:rPr>
      </w:pPr>
      <w:r w:rsidRPr="00712516">
        <w:rPr>
          <w:rFonts w:cs="Calibri"/>
          <w:b/>
          <w:color w:val="245794"/>
          <w:sz w:val="36"/>
          <w:szCs w:val="36"/>
        </w:rPr>
        <w:t>in modalità informatica</w:t>
      </w:r>
    </w:p>
    <w:p w14:paraId="5F401F21" w14:textId="77777777" w:rsidR="00AA6133" w:rsidRPr="00A36298" w:rsidRDefault="00AA6133" w:rsidP="00AA6133">
      <w:pPr>
        <w:spacing w:after="0" w:line="240" w:lineRule="auto"/>
        <w:jc w:val="center"/>
        <w:rPr>
          <w:rFonts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AA6133" w:rsidRPr="00A36298" w14:paraId="4A5991A1" w14:textId="77777777" w:rsidTr="008A3F70">
        <w:tc>
          <w:tcPr>
            <w:tcW w:w="9778" w:type="dxa"/>
            <w:shd w:val="clear" w:color="auto" w:fill="auto"/>
          </w:tcPr>
          <w:p w14:paraId="39F716EC" w14:textId="77777777" w:rsidR="00AA6133" w:rsidRPr="00A36298" w:rsidRDefault="00AA6133" w:rsidP="008A3F70">
            <w:pPr>
              <w:spacing w:after="0" w:line="240" w:lineRule="auto"/>
              <w:rPr>
                <w:rFonts w:cs="Calibri"/>
                <w:b/>
                <w:sz w:val="28"/>
                <w:szCs w:val="28"/>
              </w:rPr>
            </w:pPr>
            <w:r w:rsidRPr="00A36298">
              <w:rPr>
                <w:rFonts w:cs="Calibri"/>
                <w:b/>
                <w:sz w:val="28"/>
                <w:szCs w:val="28"/>
              </w:rPr>
              <w:t>Oggetto:</w:t>
            </w:r>
          </w:p>
          <w:p w14:paraId="57371EB8" w14:textId="77777777" w:rsidR="00AA6133" w:rsidRPr="00A36298" w:rsidRDefault="00AA6133" w:rsidP="008A3F70">
            <w:pPr>
              <w:spacing w:after="0" w:line="240" w:lineRule="auto"/>
              <w:rPr>
                <w:rFonts w:cs="Calibri"/>
              </w:rPr>
            </w:pPr>
          </w:p>
          <w:p w14:paraId="78A26184" w14:textId="77777777" w:rsidR="00AA6133" w:rsidRPr="00A36298" w:rsidRDefault="00AA6133" w:rsidP="008A3F70">
            <w:pPr>
              <w:spacing w:after="0" w:line="240" w:lineRule="auto"/>
              <w:rPr>
                <w:rFonts w:cs="Calibri"/>
              </w:rPr>
            </w:pPr>
          </w:p>
          <w:p w14:paraId="0883FBA5" w14:textId="77777777" w:rsidR="00AA6133" w:rsidRPr="00A36298" w:rsidRDefault="00AA6133" w:rsidP="008A3F70">
            <w:pPr>
              <w:spacing w:after="0" w:line="240" w:lineRule="auto"/>
              <w:rPr>
                <w:rFonts w:cs="Calibri"/>
              </w:rPr>
            </w:pPr>
          </w:p>
        </w:tc>
      </w:tr>
    </w:tbl>
    <w:p w14:paraId="6934992A" w14:textId="77777777" w:rsidR="00AA6133" w:rsidRPr="00E61E10" w:rsidRDefault="00AA6133" w:rsidP="00AA6133">
      <w:pPr>
        <w:spacing w:after="0" w:line="240" w:lineRule="auto"/>
        <w:jc w:val="center"/>
        <w:rPr>
          <w:rFonts w:ascii="Candara" w:eastAsia="Times New Roman" w:hAnsi="Candara"/>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759"/>
        <w:gridCol w:w="160"/>
        <w:gridCol w:w="160"/>
        <w:gridCol w:w="146"/>
        <w:gridCol w:w="146"/>
        <w:gridCol w:w="160"/>
        <w:gridCol w:w="160"/>
        <w:gridCol w:w="160"/>
        <w:gridCol w:w="160"/>
        <w:gridCol w:w="146"/>
        <w:gridCol w:w="146"/>
        <w:gridCol w:w="146"/>
      </w:tblGrid>
      <w:tr w:rsidR="00AA6133" w:rsidRPr="0008127A" w14:paraId="534CF85C" w14:textId="77777777" w:rsidTr="008A3F70">
        <w:trPr>
          <w:trHeight w:val="367"/>
          <w:jc w:val="center"/>
        </w:trPr>
        <w:tc>
          <w:tcPr>
            <w:tcW w:w="0" w:type="auto"/>
            <w:vAlign w:val="center"/>
          </w:tcPr>
          <w:p w14:paraId="21E4CBA2" w14:textId="77777777" w:rsidR="00AA6133" w:rsidRPr="0008127A" w:rsidRDefault="00AA6133" w:rsidP="008A3F70">
            <w:pPr>
              <w:spacing w:after="0" w:line="240" w:lineRule="auto"/>
              <w:suppressOverlap/>
              <w:jc w:val="center"/>
              <w:rPr>
                <w:rFonts w:ascii="Candara" w:hAnsi="Candara" w:cs="Arial"/>
                <w:sz w:val="28"/>
              </w:rPr>
            </w:pPr>
            <w:r w:rsidRPr="0008127A">
              <w:rPr>
                <w:rFonts w:ascii="Candara" w:hAnsi="Candara" w:cs="Arial"/>
                <w:b/>
                <w:bCs/>
                <w:iCs/>
                <w:sz w:val="28"/>
              </w:rPr>
              <w:t>C.I.G.</w:t>
            </w:r>
          </w:p>
        </w:tc>
        <w:tc>
          <w:tcPr>
            <w:tcW w:w="160" w:type="dxa"/>
            <w:vAlign w:val="center"/>
          </w:tcPr>
          <w:p w14:paraId="6164C47D" w14:textId="77777777" w:rsidR="00AA6133" w:rsidRPr="0008127A" w:rsidRDefault="00AA6133" w:rsidP="008A3F70">
            <w:pPr>
              <w:spacing w:after="0" w:line="240" w:lineRule="auto"/>
              <w:suppressOverlap/>
              <w:jc w:val="center"/>
              <w:rPr>
                <w:rFonts w:ascii="Candara" w:hAnsi="Candara" w:cs="Arial"/>
                <w:b/>
                <w:bCs/>
                <w:iCs/>
                <w:sz w:val="28"/>
              </w:rPr>
            </w:pPr>
          </w:p>
        </w:tc>
        <w:tc>
          <w:tcPr>
            <w:tcW w:w="160" w:type="dxa"/>
            <w:vAlign w:val="center"/>
          </w:tcPr>
          <w:p w14:paraId="71D2E9EA" w14:textId="77777777" w:rsidR="00AA6133" w:rsidRPr="0008127A" w:rsidRDefault="00AA6133" w:rsidP="008A3F70">
            <w:pPr>
              <w:spacing w:after="0" w:line="240" w:lineRule="auto"/>
              <w:suppressOverlap/>
              <w:jc w:val="center"/>
              <w:rPr>
                <w:rFonts w:ascii="Candara" w:hAnsi="Candara" w:cs="Arial"/>
                <w:b/>
                <w:bCs/>
                <w:iCs/>
                <w:sz w:val="28"/>
              </w:rPr>
            </w:pPr>
          </w:p>
        </w:tc>
        <w:tc>
          <w:tcPr>
            <w:tcW w:w="0" w:type="auto"/>
            <w:vAlign w:val="center"/>
          </w:tcPr>
          <w:p w14:paraId="4364B589" w14:textId="77777777" w:rsidR="00AA6133" w:rsidRPr="0008127A" w:rsidRDefault="00AA6133" w:rsidP="008A3F70">
            <w:pPr>
              <w:spacing w:after="0" w:line="240" w:lineRule="auto"/>
              <w:suppressOverlap/>
              <w:jc w:val="center"/>
              <w:rPr>
                <w:rFonts w:ascii="Candara" w:hAnsi="Candara" w:cs="Arial"/>
                <w:b/>
                <w:bCs/>
                <w:iCs/>
                <w:sz w:val="28"/>
              </w:rPr>
            </w:pPr>
          </w:p>
        </w:tc>
        <w:tc>
          <w:tcPr>
            <w:tcW w:w="0" w:type="auto"/>
            <w:vAlign w:val="center"/>
          </w:tcPr>
          <w:p w14:paraId="0995289B" w14:textId="77777777" w:rsidR="00AA6133" w:rsidRPr="0008127A" w:rsidRDefault="00AA6133" w:rsidP="008A3F70">
            <w:pPr>
              <w:spacing w:after="0" w:line="240" w:lineRule="auto"/>
              <w:suppressOverlap/>
              <w:jc w:val="center"/>
              <w:rPr>
                <w:rFonts w:ascii="Candara" w:hAnsi="Candara" w:cs="Arial"/>
                <w:b/>
                <w:bCs/>
                <w:iCs/>
                <w:sz w:val="28"/>
              </w:rPr>
            </w:pPr>
          </w:p>
        </w:tc>
        <w:tc>
          <w:tcPr>
            <w:tcW w:w="160" w:type="dxa"/>
            <w:vAlign w:val="center"/>
          </w:tcPr>
          <w:p w14:paraId="3A438200" w14:textId="77777777" w:rsidR="00AA6133" w:rsidRPr="0008127A" w:rsidRDefault="00AA6133" w:rsidP="008A3F70">
            <w:pPr>
              <w:spacing w:after="0" w:line="240" w:lineRule="auto"/>
              <w:suppressOverlap/>
              <w:jc w:val="center"/>
              <w:rPr>
                <w:rFonts w:ascii="Candara" w:hAnsi="Candara" w:cs="Arial"/>
                <w:b/>
                <w:bCs/>
                <w:iCs/>
                <w:sz w:val="28"/>
              </w:rPr>
            </w:pPr>
          </w:p>
        </w:tc>
        <w:tc>
          <w:tcPr>
            <w:tcW w:w="160" w:type="dxa"/>
          </w:tcPr>
          <w:p w14:paraId="4ADEFC9C" w14:textId="77777777" w:rsidR="00AA6133" w:rsidRPr="0008127A" w:rsidRDefault="00AA6133" w:rsidP="008A3F70">
            <w:pPr>
              <w:spacing w:after="0" w:line="240" w:lineRule="auto"/>
              <w:suppressOverlap/>
              <w:jc w:val="center"/>
              <w:rPr>
                <w:rFonts w:ascii="Candara" w:hAnsi="Candara" w:cs="Arial"/>
                <w:b/>
                <w:bCs/>
                <w:iCs/>
                <w:sz w:val="28"/>
              </w:rPr>
            </w:pPr>
          </w:p>
        </w:tc>
        <w:tc>
          <w:tcPr>
            <w:tcW w:w="160" w:type="dxa"/>
            <w:vAlign w:val="center"/>
          </w:tcPr>
          <w:p w14:paraId="678DD8DE" w14:textId="77777777" w:rsidR="00AA6133" w:rsidRPr="0008127A" w:rsidRDefault="00AA6133" w:rsidP="008A3F70">
            <w:pPr>
              <w:spacing w:after="0" w:line="240" w:lineRule="auto"/>
              <w:suppressOverlap/>
              <w:jc w:val="center"/>
              <w:rPr>
                <w:rFonts w:ascii="Candara" w:hAnsi="Candara" w:cs="Arial"/>
                <w:b/>
                <w:bCs/>
                <w:iCs/>
                <w:sz w:val="28"/>
              </w:rPr>
            </w:pPr>
          </w:p>
        </w:tc>
        <w:tc>
          <w:tcPr>
            <w:tcW w:w="160" w:type="dxa"/>
            <w:vAlign w:val="center"/>
          </w:tcPr>
          <w:p w14:paraId="47C5A194" w14:textId="77777777" w:rsidR="00AA6133" w:rsidRPr="0008127A" w:rsidRDefault="00AA6133" w:rsidP="008A3F70">
            <w:pPr>
              <w:spacing w:after="0" w:line="240" w:lineRule="auto"/>
              <w:suppressOverlap/>
              <w:jc w:val="center"/>
              <w:rPr>
                <w:rFonts w:ascii="Candara" w:hAnsi="Candara" w:cs="Arial"/>
                <w:b/>
                <w:bCs/>
                <w:iCs/>
                <w:sz w:val="28"/>
              </w:rPr>
            </w:pPr>
          </w:p>
        </w:tc>
        <w:tc>
          <w:tcPr>
            <w:tcW w:w="0" w:type="auto"/>
            <w:vAlign w:val="center"/>
          </w:tcPr>
          <w:p w14:paraId="03D477F2" w14:textId="77777777" w:rsidR="00AA6133" w:rsidRPr="0008127A" w:rsidRDefault="00AA6133" w:rsidP="008A3F70">
            <w:pPr>
              <w:spacing w:after="0" w:line="240" w:lineRule="auto"/>
              <w:suppressOverlap/>
              <w:jc w:val="center"/>
              <w:rPr>
                <w:rFonts w:ascii="Candara" w:hAnsi="Candara" w:cs="Arial"/>
                <w:b/>
                <w:bCs/>
                <w:iCs/>
                <w:sz w:val="28"/>
              </w:rPr>
            </w:pPr>
          </w:p>
        </w:tc>
        <w:tc>
          <w:tcPr>
            <w:tcW w:w="0" w:type="auto"/>
            <w:vAlign w:val="center"/>
          </w:tcPr>
          <w:p w14:paraId="090A35D7" w14:textId="77777777" w:rsidR="00AA6133" w:rsidRPr="0008127A" w:rsidRDefault="00AA6133" w:rsidP="008A3F70">
            <w:pPr>
              <w:spacing w:after="0" w:line="240" w:lineRule="auto"/>
              <w:suppressOverlap/>
              <w:jc w:val="center"/>
              <w:rPr>
                <w:rFonts w:ascii="Candara" w:hAnsi="Candara" w:cs="Arial"/>
                <w:b/>
                <w:bCs/>
                <w:iCs/>
                <w:sz w:val="28"/>
              </w:rPr>
            </w:pPr>
          </w:p>
        </w:tc>
        <w:tc>
          <w:tcPr>
            <w:tcW w:w="0" w:type="auto"/>
            <w:vAlign w:val="center"/>
          </w:tcPr>
          <w:p w14:paraId="67C0320D" w14:textId="77777777" w:rsidR="00AA6133" w:rsidRPr="0008127A" w:rsidRDefault="00AA6133" w:rsidP="008A3F70">
            <w:pPr>
              <w:spacing w:after="0" w:line="240" w:lineRule="auto"/>
              <w:suppressOverlap/>
              <w:jc w:val="center"/>
              <w:rPr>
                <w:rFonts w:ascii="Candara" w:hAnsi="Candara" w:cs="Arial"/>
                <w:b/>
                <w:bCs/>
                <w:iCs/>
                <w:sz w:val="28"/>
              </w:rPr>
            </w:pPr>
          </w:p>
        </w:tc>
      </w:tr>
    </w:tbl>
    <w:p w14:paraId="4AE0C0E1" w14:textId="77777777" w:rsidR="00AA6133" w:rsidRPr="00E61E10" w:rsidRDefault="00AA6133" w:rsidP="00AA6133">
      <w:pPr>
        <w:spacing w:after="0" w:line="240" w:lineRule="auto"/>
        <w:jc w:val="center"/>
        <w:rPr>
          <w:rFonts w:ascii="Candara" w:eastAsia="Times New Roman" w:hAnsi="Candara"/>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847"/>
        <w:gridCol w:w="146"/>
        <w:gridCol w:w="146"/>
        <w:gridCol w:w="146"/>
        <w:gridCol w:w="160"/>
        <w:gridCol w:w="160"/>
        <w:gridCol w:w="146"/>
        <w:gridCol w:w="160"/>
        <w:gridCol w:w="160"/>
        <w:gridCol w:w="160"/>
        <w:gridCol w:w="160"/>
        <w:gridCol w:w="146"/>
        <w:gridCol w:w="146"/>
        <w:gridCol w:w="146"/>
        <w:gridCol w:w="146"/>
        <w:gridCol w:w="146"/>
      </w:tblGrid>
      <w:tr w:rsidR="00AA6133" w:rsidRPr="0008127A" w14:paraId="48CAB782" w14:textId="77777777" w:rsidTr="008A3F70">
        <w:trPr>
          <w:trHeight w:val="367"/>
          <w:jc w:val="center"/>
        </w:trPr>
        <w:tc>
          <w:tcPr>
            <w:tcW w:w="0" w:type="auto"/>
            <w:vAlign w:val="center"/>
          </w:tcPr>
          <w:p w14:paraId="2B546150" w14:textId="77777777" w:rsidR="00AA6133" w:rsidRPr="0008127A" w:rsidRDefault="00AA6133" w:rsidP="008A3F70">
            <w:pPr>
              <w:spacing w:after="0" w:line="240" w:lineRule="auto"/>
              <w:suppressOverlap/>
              <w:jc w:val="center"/>
              <w:rPr>
                <w:rFonts w:ascii="Candara" w:hAnsi="Candara" w:cs="Arial"/>
                <w:sz w:val="28"/>
              </w:rPr>
            </w:pPr>
            <w:r w:rsidRPr="0008127A">
              <w:rPr>
                <w:rFonts w:ascii="Candara" w:hAnsi="Candara" w:cs="Arial"/>
                <w:b/>
                <w:bCs/>
                <w:iCs/>
                <w:sz w:val="28"/>
              </w:rPr>
              <w:t>C.U.P.</w:t>
            </w:r>
          </w:p>
        </w:tc>
        <w:tc>
          <w:tcPr>
            <w:tcW w:w="0" w:type="auto"/>
            <w:vAlign w:val="center"/>
          </w:tcPr>
          <w:p w14:paraId="5F261147" w14:textId="77777777" w:rsidR="00AA6133" w:rsidRPr="0008127A" w:rsidRDefault="00AA6133" w:rsidP="008A3F70">
            <w:pPr>
              <w:spacing w:after="0" w:line="240" w:lineRule="auto"/>
              <w:suppressOverlap/>
              <w:jc w:val="center"/>
              <w:rPr>
                <w:rFonts w:ascii="Candara" w:hAnsi="Candara" w:cs="Arial"/>
                <w:b/>
                <w:bCs/>
                <w:iCs/>
                <w:sz w:val="28"/>
              </w:rPr>
            </w:pPr>
          </w:p>
        </w:tc>
        <w:tc>
          <w:tcPr>
            <w:tcW w:w="0" w:type="auto"/>
            <w:vAlign w:val="center"/>
          </w:tcPr>
          <w:p w14:paraId="5271BB1E" w14:textId="77777777" w:rsidR="00AA6133" w:rsidRPr="0008127A" w:rsidRDefault="00AA6133" w:rsidP="008A3F70">
            <w:pPr>
              <w:spacing w:after="0" w:line="240" w:lineRule="auto"/>
              <w:suppressOverlap/>
              <w:jc w:val="center"/>
              <w:rPr>
                <w:rFonts w:ascii="Candara" w:hAnsi="Candara" w:cs="Arial"/>
                <w:b/>
                <w:bCs/>
                <w:iCs/>
                <w:sz w:val="28"/>
              </w:rPr>
            </w:pPr>
          </w:p>
        </w:tc>
        <w:tc>
          <w:tcPr>
            <w:tcW w:w="0" w:type="auto"/>
            <w:vAlign w:val="center"/>
          </w:tcPr>
          <w:p w14:paraId="70243E12" w14:textId="77777777" w:rsidR="00AA6133" w:rsidRPr="0008127A" w:rsidRDefault="00AA6133" w:rsidP="008A3F70">
            <w:pPr>
              <w:spacing w:after="0" w:line="240" w:lineRule="auto"/>
              <w:suppressOverlap/>
              <w:jc w:val="center"/>
              <w:rPr>
                <w:rFonts w:ascii="Candara" w:hAnsi="Candara" w:cs="Arial"/>
                <w:b/>
                <w:bCs/>
                <w:iCs/>
                <w:sz w:val="28"/>
              </w:rPr>
            </w:pPr>
          </w:p>
        </w:tc>
        <w:tc>
          <w:tcPr>
            <w:tcW w:w="160" w:type="dxa"/>
            <w:vAlign w:val="center"/>
          </w:tcPr>
          <w:p w14:paraId="396E2004" w14:textId="77777777" w:rsidR="00AA6133" w:rsidRPr="0008127A" w:rsidRDefault="00AA6133" w:rsidP="008A3F70">
            <w:pPr>
              <w:spacing w:after="0" w:line="240" w:lineRule="auto"/>
              <w:suppressOverlap/>
              <w:jc w:val="center"/>
              <w:rPr>
                <w:rFonts w:ascii="Candara" w:hAnsi="Candara" w:cs="Arial"/>
                <w:b/>
                <w:bCs/>
                <w:iCs/>
                <w:sz w:val="28"/>
              </w:rPr>
            </w:pPr>
          </w:p>
        </w:tc>
        <w:tc>
          <w:tcPr>
            <w:tcW w:w="160" w:type="dxa"/>
            <w:vAlign w:val="center"/>
          </w:tcPr>
          <w:p w14:paraId="50CF0D72" w14:textId="77777777" w:rsidR="00AA6133" w:rsidRPr="0008127A" w:rsidRDefault="00AA6133" w:rsidP="008A3F70">
            <w:pPr>
              <w:spacing w:after="0" w:line="240" w:lineRule="auto"/>
              <w:suppressOverlap/>
              <w:jc w:val="center"/>
              <w:rPr>
                <w:rFonts w:ascii="Candara" w:hAnsi="Candara" w:cs="Arial"/>
                <w:b/>
                <w:bCs/>
                <w:iCs/>
                <w:sz w:val="28"/>
              </w:rPr>
            </w:pPr>
          </w:p>
        </w:tc>
        <w:tc>
          <w:tcPr>
            <w:tcW w:w="0" w:type="auto"/>
            <w:vAlign w:val="center"/>
          </w:tcPr>
          <w:p w14:paraId="3243C002" w14:textId="77777777" w:rsidR="00AA6133" w:rsidRPr="0008127A" w:rsidRDefault="00AA6133" w:rsidP="008A3F70">
            <w:pPr>
              <w:spacing w:after="0" w:line="240" w:lineRule="auto"/>
              <w:suppressOverlap/>
              <w:jc w:val="center"/>
              <w:rPr>
                <w:rFonts w:ascii="Candara" w:hAnsi="Candara" w:cs="Arial"/>
                <w:b/>
                <w:bCs/>
                <w:iCs/>
                <w:sz w:val="28"/>
              </w:rPr>
            </w:pPr>
          </w:p>
        </w:tc>
        <w:tc>
          <w:tcPr>
            <w:tcW w:w="160" w:type="dxa"/>
            <w:vAlign w:val="center"/>
          </w:tcPr>
          <w:p w14:paraId="6C29CE49" w14:textId="77777777" w:rsidR="00AA6133" w:rsidRPr="0008127A" w:rsidRDefault="00AA6133" w:rsidP="008A3F70">
            <w:pPr>
              <w:spacing w:after="0" w:line="240" w:lineRule="auto"/>
              <w:suppressOverlap/>
              <w:jc w:val="center"/>
              <w:rPr>
                <w:rFonts w:ascii="Candara" w:hAnsi="Candara" w:cs="Arial"/>
                <w:b/>
                <w:bCs/>
                <w:iCs/>
                <w:sz w:val="28"/>
              </w:rPr>
            </w:pPr>
          </w:p>
        </w:tc>
        <w:tc>
          <w:tcPr>
            <w:tcW w:w="160" w:type="dxa"/>
            <w:vAlign w:val="center"/>
          </w:tcPr>
          <w:p w14:paraId="1ADBC440" w14:textId="77777777" w:rsidR="00AA6133" w:rsidRPr="0008127A" w:rsidRDefault="00AA6133" w:rsidP="008A3F70">
            <w:pPr>
              <w:spacing w:after="0" w:line="240" w:lineRule="auto"/>
              <w:suppressOverlap/>
              <w:jc w:val="center"/>
              <w:rPr>
                <w:rFonts w:ascii="Candara" w:hAnsi="Candara" w:cs="Arial"/>
                <w:b/>
                <w:bCs/>
                <w:iCs/>
                <w:sz w:val="28"/>
              </w:rPr>
            </w:pPr>
          </w:p>
        </w:tc>
        <w:tc>
          <w:tcPr>
            <w:tcW w:w="160" w:type="dxa"/>
            <w:vAlign w:val="center"/>
          </w:tcPr>
          <w:p w14:paraId="7C049D4B" w14:textId="77777777" w:rsidR="00AA6133" w:rsidRPr="0008127A" w:rsidRDefault="00AA6133" w:rsidP="008A3F70">
            <w:pPr>
              <w:spacing w:after="0" w:line="240" w:lineRule="auto"/>
              <w:suppressOverlap/>
              <w:jc w:val="center"/>
              <w:rPr>
                <w:rFonts w:ascii="Candara" w:hAnsi="Candara" w:cs="Arial"/>
                <w:b/>
                <w:bCs/>
                <w:iCs/>
                <w:sz w:val="28"/>
              </w:rPr>
            </w:pPr>
          </w:p>
        </w:tc>
        <w:tc>
          <w:tcPr>
            <w:tcW w:w="160" w:type="dxa"/>
            <w:vAlign w:val="center"/>
          </w:tcPr>
          <w:p w14:paraId="5813427A" w14:textId="77777777" w:rsidR="00AA6133" w:rsidRPr="0008127A" w:rsidRDefault="00AA6133" w:rsidP="008A3F70">
            <w:pPr>
              <w:spacing w:after="0" w:line="240" w:lineRule="auto"/>
              <w:suppressOverlap/>
              <w:jc w:val="center"/>
              <w:rPr>
                <w:rFonts w:ascii="Candara" w:hAnsi="Candara" w:cs="Arial"/>
                <w:b/>
                <w:bCs/>
                <w:iCs/>
                <w:sz w:val="28"/>
              </w:rPr>
            </w:pPr>
          </w:p>
        </w:tc>
        <w:tc>
          <w:tcPr>
            <w:tcW w:w="0" w:type="auto"/>
            <w:vAlign w:val="center"/>
          </w:tcPr>
          <w:p w14:paraId="75EA2273" w14:textId="77777777" w:rsidR="00AA6133" w:rsidRPr="0008127A" w:rsidRDefault="00AA6133" w:rsidP="008A3F70">
            <w:pPr>
              <w:spacing w:after="0" w:line="240" w:lineRule="auto"/>
              <w:suppressOverlap/>
              <w:jc w:val="center"/>
              <w:rPr>
                <w:rFonts w:ascii="Candara" w:hAnsi="Candara" w:cs="Arial"/>
                <w:b/>
                <w:bCs/>
                <w:iCs/>
                <w:sz w:val="28"/>
              </w:rPr>
            </w:pPr>
          </w:p>
        </w:tc>
        <w:tc>
          <w:tcPr>
            <w:tcW w:w="0" w:type="auto"/>
            <w:vAlign w:val="center"/>
          </w:tcPr>
          <w:p w14:paraId="323897B4" w14:textId="77777777" w:rsidR="00AA6133" w:rsidRPr="0008127A" w:rsidRDefault="00AA6133" w:rsidP="008A3F70">
            <w:pPr>
              <w:spacing w:after="0" w:line="240" w:lineRule="auto"/>
              <w:suppressOverlap/>
              <w:jc w:val="center"/>
              <w:rPr>
                <w:rFonts w:ascii="Candara" w:hAnsi="Candara" w:cs="Arial"/>
                <w:b/>
                <w:bCs/>
                <w:iCs/>
                <w:sz w:val="28"/>
              </w:rPr>
            </w:pPr>
          </w:p>
        </w:tc>
        <w:tc>
          <w:tcPr>
            <w:tcW w:w="0" w:type="auto"/>
            <w:vAlign w:val="center"/>
          </w:tcPr>
          <w:p w14:paraId="4020AD08" w14:textId="77777777" w:rsidR="00AA6133" w:rsidRPr="0008127A" w:rsidRDefault="00AA6133" w:rsidP="008A3F70">
            <w:pPr>
              <w:spacing w:after="0" w:line="240" w:lineRule="auto"/>
              <w:suppressOverlap/>
              <w:jc w:val="center"/>
              <w:rPr>
                <w:rFonts w:ascii="Candara" w:hAnsi="Candara" w:cs="Arial"/>
                <w:b/>
                <w:bCs/>
                <w:iCs/>
                <w:sz w:val="28"/>
              </w:rPr>
            </w:pPr>
          </w:p>
        </w:tc>
        <w:tc>
          <w:tcPr>
            <w:tcW w:w="0" w:type="auto"/>
            <w:vAlign w:val="center"/>
          </w:tcPr>
          <w:p w14:paraId="409AE12D" w14:textId="77777777" w:rsidR="00AA6133" w:rsidRPr="0008127A" w:rsidRDefault="00AA6133" w:rsidP="008A3F70">
            <w:pPr>
              <w:spacing w:after="0" w:line="240" w:lineRule="auto"/>
              <w:suppressOverlap/>
              <w:jc w:val="center"/>
              <w:rPr>
                <w:rFonts w:ascii="Candara" w:hAnsi="Candara" w:cs="Arial"/>
                <w:b/>
                <w:bCs/>
                <w:iCs/>
                <w:sz w:val="28"/>
              </w:rPr>
            </w:pPr>
          </w:p>
        </w:tc>
        <w:tc>
          <w:tcPr>
            <w:tcW w:w="0" w:type="auto"/>
            <w:vAlign w:val="center"/>
          </w:tcPr>
          <w:p w14:paraId="10BD49F3" w14:textId="77777777" w:rsidR="00AA6133" w:rsidRPr="0008127A" w:rsidRDefault="00AA6133" w:rsidP="008A3F70">
            <w:pPr>
              <w:spacing w:after="0" w:line="240" w:lineRule="auto"/>
              <w:suppressOverlap/>
              <w:jc w:val="center"/>
              <w:rPr>
                <w:rFonts w:ascii="Candara" w:hAnsi="Candara" w:cs="Arial"/>
                <w:b/>
                <w:bCs/>
                <w:iCs/>
                <w:sz w:val="28"/>
              </w:rPr>
            </w:pPr>
          </w:p>
        </w:tc>
      </w:tr>
    </w:tbl>
    <w:p w14:paraId="19337DCE" w14:textId="77777777" w:rsidR="00AD0F26" w:rsidRPr="001C65FF" w:rsidRDefault="00AD0F26" w:rsidP="00AD0F26">
      <w:pPr>
        <w:spacing w:after="60" w:line="240" w:lineRule="auto"/>
        <w:jc w:val="both"/>
        <w:rPr>
          <w:rFonts w:ascii="Candara" w:eastAsia="Times New Roman" w:hAnsi="Candara"/>
          <w:b/>
          <w:bCs/>
          <w:sz w:val="20"/>
          <w:szCs w:val="20"/>
        </w:rPr>
      </w:pPr>
      <w:r w:rsidRPr="001C65FF">
        <w:rPr>
          <w:rFonts w:ascii="Candara" w:eastAsia="Times New Roman" w:hAnsi="Candara"/>
          <w:b/>
          <w:bCs/>
          <w:sz w:val="20"/>
          <w:szCs w:val="20"/>
        </w:rPr>
        <w:t xml:space="preserve">N.B. </w:t>
      </w:r>
    </w:p>
    <w:p w14:paraId="676E062D" w14:textId="2161E1A0" w:rsidR="00AD0F26" w:rsidRPr="00AD0F26" w:rsidRDefault="00AD0F26" w:rsidP="00AD0F26">
      <w:pPr>
        <w:numPr>
          <w:ilvl w:val="0"/>
          <w:numId w:val="27"/>
        </w:numPr>
        <w:suppressAutoHyphens/>
        <w:spacing w:after="40" w:line="240" w:lineRule="auto"/>
        <w:ind w:left="142" w:hanging="142"/>
        <w:jc w:val="both"/>
        <w:rPr>
          <w:rFonts w:ascii="Candara" w:eastAsia="Times New Roman" w:hAnsi="Candara"/>
          <w:sz w:val="18"/>
          <w:szCs w:val="18"/>
        </w:rPr>
      </w:pPr>
      <w:r w:rsidRPr="000B599E">
        <w:rPr>
          <w:rFonts w:eastAsia="Times New Roman" w:cs="Calibri"/>
          <w:bCs/>
          <w:color w:val="000000"/>
          <w:sz w:val="18"/>
          <w:szCs w:val="18"/>
          <w:lang w:eastAsia="it-IT"/>
        </w:rPr>
        <w:t>Nella compilazione del presente modello, le indicazioni in parentesi quadra</w:t>
      </w:r>
      <w:r>
        <w:rPr>
          <w:rFonts w:eastAsia="Times New Roman" w:cs="Calibri"/>
          <w:bCs/>
          <w:color w:val="000000"/>
          <w:sz w:val="18"/>
          <w:szCs w:val="18"/>
          <w:lang w:eastAsia="it-IT"/>
        </w:rPr>
        <w:t xml:space="preserve"> e/o in rosso</w:t>
      </w:r>
      <w:r w:rsidRPr="000B599E">
        <w:rPr>
          <w:rFonts w:eastAsia="Times New Roman" w:cs="Calibri"/>
          <w:bCs/>
          <w:color w:val="000000"/>
          <w:sz w:val="18"/>
          <w:szCs w:val="18"/>
          <w:lang w:eastAsia="it-IT"/>
        </w:rPr>
        <w:t>, le note a piè pagina e le opzioni non scelte vanno rimosse.</w:t>
      </w:r>
    </w:p>
    <w:p w14:paraId="43198BDE" w14:textId="4FDDB98E" w:rsidR="00AD0F26" w:rsidRPr="000B599E" w:rsidRDefault="00AD0F26" w:rsidP="00AD0F26">
      <w:pPr>
        <w:numPr>
          <w:ilvl w:val="0"/>
          <w:numId w:val="27"/>
        </w:numPr>
        <w:suppressAutoHyphens/>
        <w:spacing w:after="40" w:line="240" w:lineRule="auto"/>
        <w:ind w:left="142" w:hanging="142"/>
        <w:jc w:val="both"/>
        <w:rPr>
          <w:rFonts w:ascii="Candara" w:eastAsia="Times New Roman" w:hAnsi="Candara"/>
          <w:sz w:val="18"/>
          <w:szCs w:val="18"/>
        </w:rPr>
      </w:pPr>
      <w:r>
        <w:rPr>
          <w:rFonts w:eastAsia="Times New Roman" w:cs="Calibri"/>
          <w:bCs/>
          <w:color w:val="000000"/>
          <w:sz w:val="18"/>
          <w:szCs w:val="18"/>
          <w:lang w:eastAsia="it-IT"/>
        </w:rPr>
        <w:t xml:space="preserve">Sono evidenziate in giallo le parti che la Stazione Appaltante compilerà e/o adeguerà in funzione del concorso specifico; </w:t>
      </w:r>
    </w:p>
    <w:p w14:paraId="02EFCAFC" w14:textId="77777777" w:rsidR="00AD0F26" w:rsidRPr="000B599E" w:rsidRDefault="00AD0F26" w:rsidP="00AD0F26">
      <w:pPr>
        <w:numPr>
          <w:ilvl w:val="0"/>
          <w:numId w:val="27"/>
        </w:numPr>
        <w:suppressAutoHyphens/>
        <w:spacing w:after="40" w:line="240" w:lineRule="auto"/>
        <w:ind w:left="142" w:hanging="142"/>
        <w:jc w:val="both"/>
        <w:rPr>
          <w:rFonts w:ascii="Candara" w:eastAsia="Times New Roman" w:hAnsi="Candara"/>
          <w:sz w:val="18"/>
          <w:szCs w:val="18"/>
        </w:rPr>
      </w:pPr>
      <w:r w:rsidRPr="000B599E">
        <w:rPr>
          <w:rFonts w:eastAsia="Times New Roman" w:cs="Calibri"/>
          <w:bCs/>
          <w:color w:val="000000"/>
          <w:sz w:val="18"/>
          <w:szCs w:val="18"/>
          <w:lang w:eastAsia="it-IT"/>
        </w:rPr>
        <w:t>Il presente disciplinare potrà essere integrato e/o modificato dalla stazione appaltante, in relazione al caso specifico, purché vengano introdotti i dati fondamentali, riportati nello stesso modello.</w:t>
      </w:r>
    </w:p>
    <w:p w14:paraId="444AE8D5" w14:textId="20FE5584" w:rsidR="00AD0F26" w:rsidRPr="00694681" w:rsidRDefault="00AD0F26" w:rsidP="00AD0F26">
      <w:pPr>
        <w:numPr>
          <w:ilvl w:val="0"/>
          <w:numId w:val="27"/>
        </w:numPr>
        <w:suppressAutoHyphens/>
        <w:spacing w:after="40" w:line="240" w:lineRule="auto"/>
        <w:ind w:left="142" w:hanging="142"/>
        <w:jc w:val="both"/>
        <w:rPr>
          <w:rFonts w:ascii="Candara" w:eastAsia="Times New Roman" w:hAnsi="Candara"/>
          <w:sz w:val="18"/>
          <w:szCs w:val="18"/>
        </w:rPr>
      </w:pPr>
      <w:r w:rsidRPr="00E74C8E">
        <w:rPr>
          <w:rFonts w:cs="Calibri"/>
          <w:bCs/>
          <w:color w:val="000000"/>
          <w:sz w:val="18"/>
          <w:szCs w:val="18"/>
          <w:lang w:eastAsia="it-IT"/>
        </w:rPr>
        <w:t>I contenuti che riguardano lo svolgimento del</w:t>
      </w:r>
      <w:r>
        <w:rPr>
          <w:rFonts w:cs="Calibri"/>
          <w:bCs/>
          <w:color w:val="000000"/>
          <w:sz w:val="18"/>
          <w:szCs w:val="18"/>
          <w:lang w:eastAsia="it-IT"/>
        </w:rPr>
        <w:t>le procedure d</w:t>
      </w:r>
      <w:r w:rsidR="000D48EF">
        <w:rPr>
          <w:rFonts w:cs="Calibri"/>
          <w:bCs/>
          <w:color w:val="000000"/>
          <w:sz w:val="18"/>
          <w:szCs w:val="18"/>
          <w:lang w:eastAsia="it-IT"/>
        </w:rPr>
        <w:t>el concorso</w:t>
      </w:r>
      <w:r w:rsidRPr="00E74C8E">
        <w:rPr>
          <w:rFonts w:cs="Calibri"/>
          <w:bCs/>
          <w:color w:val="000000"/>
          <w:sz w:val="18"/>
          <w:szCs w:val="18"/>
          <w:lang w:eastAsia="it-IT"/>
        </w:rPr>
        <w:t xml:space="preserve"> con modalità telematiche devono essere adeguati dalle stazioni appaltanti, di volta in volta, in relazione alla piattaforma e-</w:t>
      </w:r>
      <w:proofErr w:type="spellStart"/>
      <w:r w:rsidRPr="00E74C8E">
        <w:rPr>
          <w:rFonts w:cs="Calibri"/>
          <w:bCs/>
          <w:color w:val="000000"/>
          <w:sz w:val="18"/>
          <w:szCs w:val="18"/>
          <w:lang w:eastAsia="it-IT"/>
        </w:rPr>
        <w:t>procurement</w:t>
      </w:r>
      <w:proofErr w:type="spellEnd"/>
      <w:r w:rsidRPr="00E74C8E">
        <w:rPr>
          <w:rFonts w:cs="Calibri"/>
          <w:bCs/>
          <w:color w:val="000000"/>
          <w:sz w:val="18"/>
          <w:szCs w:val="18"/>
          <w:lang w:eastAsia="it-IT"/>
        </w:rPr>
        <w:t xml:space="preserve"> utilizzata. </w:t>
      </w:r>
      <w:r w:rsidRPr="007E46C4">
        <w:rPr>
          <w:rFonts w:cs="Calibri"/>
          <w:bCs/>
          <w:color w:val="000000"/>
          <w:sz w:val="18"/>
          <w:szCs w:val="18"/>
          <w:lang w:eastAsia="it-IT"/>
        </w:rPr>
        <w:t>A tal proposito, si ricorda che, dal 1° gennaio 2024, essendo scaduti i termini transitori di cui all’art.225 del Decreto Legislativo 36/2023, le piattaforme e-</w:t>
      </w:r>
      <w:proofErr w:type="spellStart"/>
      <w:r w:rsidRPr="007E46C4">
        <w:rPr>
          <w:rFonts w:cs="Calibri"/>
          <w:bCs/>
          <w:color w:val="000000"/>
          <w:sz w:val="18"/>
          <w:szCs w:val="18"/>
          <w:lang w:eastAsia="it-IT"/>
        </w:rPr>
        <w:t>procurement</w:t>
      </w:r>
      <w:proofErr w:type="spellEnd"/>
      <w:r w:rsidRPr="007E46C4">
        <w:rPr>
          <w:rFonts w:cs="Calibri"/>
          <w:bCs/>
          <w:color w:val="000000"/>
          <w:sz w:val="18"/>
          <w:szCs w:val="18"/>
          <w:lang w:eastAsia="it-IT"/>
        </w:rPr>
        <w:t xml:space="preserve"> adottate dalle stazioni appaltanti d</w:t>
      </w:r>
      <w:r>
        <w:rPr>
          <w:rFonts w:cs="Calibri"/>
          <w:bCs/>
          <w:color w:val="000000"/>
          <w:sz w:val="18"/>
          <w:szCs w:val="18"/>
          <w:lang w:eastAsia="it-IT"/>
        </w:rPr>
        <w:t>evono</w:t>
      </w:r>
      <w:r w:rsidRPr="007E46C4">
        <w:rPr>
          <w:rFonts w:cs="Calibri"/>
          <w:bCs/>
          <w:color w:val="000000"/>
          <w:sz w:val="18"/>
          <w:szCs w:val="18"/>
          <w:lang w:eastAsia="it-IT"/>
        </w:rPr>
        <w:t xml:space="preserve"> essere certificate </w:t>
      </w:r>
      <w:proofErr w:type="spellStart"/>
      <w:r w:rsidRPr="007E46C4">
        <w:rPr>
          <w:rFonts w:cs="Calibri"/>
          <w:bCs/>
          <w:color w:val="000000"/>
          <w:sz w:val="18"/>
          <w:szCs w:val="18"/>
          <w:lang w:eastAsia="it-IT"/>
        </w:rPr>
        <w:t>AgID</w:t>
      </w:r>
      <w:proofErr w:type="spellEnd"/>
      <w:r w:rsidRPr="007E46C4">
        <w:rPr>
          <w:rFonts w:cs="Calibri"/>
          <w:bCs/>
          <w:color w:val="000000"/>
          <w:sz w:val="18"/>
          <w:szCs w:val="18"/>
          <w:lang w:eastAsia="it-IT"/>
        </w:rPr>
        <w:t xml:space="preserve">.  </w:t>
      </w:r>
    </w:p>
    <w:p w14:paraId="08D31192" w14:textId="77777777" w:rsidR="00AD0F26" w:rsidRPr="007E46C4" w:rsidRDefault="00AD0F26" w:rsidP="00AD0F26">
      <w:pPr>
        <w:numPr>
          <w:ilvl w:val="0"/>
          <w:numId w:val="27"/>
        </w:numPr>
        <w:suppressAutoHyphens/>
        <w:spacing w:after="40" w:line="240" w:lineRule="auto"/>
        <w:ind w:left="142" w:hanging="142"/>
        <w:jc w:val="both"/>
        <w:rPr>
          <w:rFonts w:ascii="Candara" w:eastAsia="Times New Roman" w:hAnsi="Candara"/>
          <w:sz w:val="18"/>
          <w:szCs w:val="18"/>
        </w:rPr>
      </w:pPr>
      <w:r w:rsidRPr="00694681">
        <w:rPr>
          <w:rFonts w:cs="Calibri"/>
          <w:bCs/>
          <w:color w:val="000000"/>
          <w:sz w:val="18"/>
          <w:szCs w:val="18"/>
          <w:lang w:eastAsia="it-IT"/>
        </w:rPr>
        <w:t>La decisione a contrarre di cui all’art.17 del D.Lgs.36/2023, nel presente documento, viene adottata con una determina, ma può essere adottata anche con un decreto o altro provvedimento, in relazione all’ordinamento della stazione appaltante.</w:t>
      </w:r>
    </w:p>
    <w:p w14:paraId="087ABBCD" w14:textId="12A7C686" w:rsidR="00AD0F26" w:rsidRPr="007F4FC2" w:rsidRDefault="00AD0F26" w:rsidP="00AD0F26">
      <w:pPr>
        <w:numPr>
          <w:ilvl w:val="0"/>
          <w:numId w:val="27"/>
        </w:numPr>
        <w:suppressAutoHyphens/>
        <w:spacing w:after="0" w:line="240" w:lineRule="auto"/>
        <w:ind w:left="142" w:hanging="142"/>
        <w:jc w:val="both"/>
        <w:rPr>
          <w:rFonts w:ascii="Candara" w:eastAsia="Times New Roman" w:hAnsi="Candara"/>
          <w:sz w:val="18"/>
          <w:szCs w:val="18"/>
        </w:rPr>
      </w:pPr>
      <w:r w:rsidRPr="00E74C8E">
        <w:rPr>
          <w:rFonts w:cs="Calibri"/>
          <w:sz w:val="18"/>
          <w:szCs w:val="18"/>
        </w:rPr>
        <w:t xml:space="preserve">Per brevità, nel presente disciplinare, il Decreto Legislativo 31 marzo 2023 n°36, potrà essere indicato sinteticamente con il termine “codice”, </w:t>
      </w:r>
      <w:r w:rsidR="006D3991">
        <w:rPr>
          <w:rFonts w:cs="Calibri"/>
          <w:sz w:val="18"/>
          <w:szCs w:val="18"/>
        </w:rPr>
        <w:t xml:space="preserve">gli allegati al D.Lgs.36/2023 con il termine “allegati”, </w:t>
      </w:r>
      <w:r w:rsidRPr="00E74C8E">
        <w:rPr>
          <w:rFonts w:cs="Calibri"/>
          <w:sz w:val="18"/>
          <w:szCs w:val="18"/>
        </w:rPr>
        <w:t>l’Operatore Economico con l’acronimo “OE”, gli Operatori Economici “OOEE”, la Stazione appaltante “SA”, le Stazioni Appaltanti “SSAA”, i Raggruppamenti Temporanei di Professionisti “RTP”, i Gruppi Europei di Interesse Economico “GEIE”, il criterio dell’Offerta Economicamente più vantaggiosa “OEPV”, la piattaforma informatica e-</w:t>
      </w:r>
      <w:proofErr w:type="spellStart"/>
      <w:r w:rsidRPr="00E74C8E">
        <w:rPr>
          <w:rFonts w:cs="Calibri"/>
          <w:sz w:val="18"/>
          <w:szCs w:val="18"/>
        </w:rPr>
        <w:t>procurement</w:t>
      </w:r>
      <w:proofErr w:type="spellEnd"/>
      <w:r w:rsidRPr="00E74C8E">
        <w:rPr>
          <w:rFonts w:cs="Calibri"/>
          <w:sz w:val="18"/>
          <w:szCs w:val="18"/>
        </w:rPr>
        <w:t xml:space="preserve"> “piattaforma”</w:t>
      </w:r>
      <w:r w:rsidRPr="00E74C8E">
        <w:rPr>
          <w:rFonts w:cs="Calibri"/>
          <w:b/>
          <w:sz w:val="18"/>
          <w:szCs w:val="18"/>
        </w:rPr>
        <w:t>.</w:t>
      </w:r>
    </w:p>
    <w:p w14:paraId="678365E3" w14:textId="77777777" w:rsidR="00AD0F26" w:rsidRDefault="00AD0F26" w:rsidP="00AD0F26">
      <w:pPr>
        <w:suppressAutoHyphens/>
        <w:spacing w:after="0" w:line="240" w:lineRule="auto"/>
        <w:ind w:left="142"/>
        <w:jc w:val="both"/>
        <w:rPr>
          <w:rFonts w:cs="Calibri"/>
          <w:b/>
          <w:sz w:val="18"/>
          <w:szCs w:val="18"/>
        </w:rPr>
      </w:pPr>
    </w:p>
    <w:p w14:paraId="5B8D2D7C" w14:textId="77777777" w:rsidR="00C546F0" w:rsidRPr="009C5965" w:rsidRDefault="00C546F0" w:rsidP="00C546F0">
      <w:pPr>
        <w:pStyle w:val="Titolo1"/>
        <w:pageBreakBefore/>
        <w:spacing w:before="240"/>
        <w:rPr>
          <w:rFonts w:asciiTheme="minorHAnsi" w:hAnsiTheme="minorHAnsi" w:cstheme="minorHAnsi"/>
          <w:color w:val="1F497D"/>
        </w:rPr>
      </w:pPr>
      <w:bookmarkStart w:id="1" w:name="_Toc16400567"/>
      <w:r w:rsidRPr="009C5965">
        <w:rPr>
          <w:rFonts w:asciiTheme="minorHAnsi" w:hAnsiTheme="minorHAnsi" w:cstheme="minorHAnsi"/>
          <w:color w:val="1F497D"/>
        </w:rPr>
        <w:lastRenderedPageBreak/>
        <w:t>1) INFORMAZIONI GENERALI</w:t>
      </w:r>
    </w:p>
    <w:p w14:paraId="5216C424" w14:textId="7C08A1ED" w:rsidR="00C546F0" w:rsidRPr="00F57703" w:rsidRDefault="00C546F0" w:rsidP="00C546F0">
      <w:pPr>
        <w:pStyle w:val="Titolo2"/>
        <w:snapToGrid w:val="0"/>
        <w:spacing w:before="60" w:after="40"/>
        <w:rPr>
          <w:rFonts w:ascii="Calibri" w:eastAsia="MS Gothic" w:hAnsi="Calibri" w:cs="Times New Roman"/>
          <w:b/>
          <w:bCs/>
          <w:smallCaps/>
          <w:color w:val="23538D"/>
          <w:sz w:val="24"/>
          <w:szCs w:val="24"/>
        </w:rPr>
      </w:pPr>
      <w:r w:rsidRPr="009C5965">
        <w:rPr>
          <w:rFonts w:ascii="Calibri" w:eastAsia="MS Gothic" w:hAnsi="Calibri" w:cs="Times New Roman"/>
          <w:b/>
          <w:bCs/>
          <w:smallCaps/>
          <w:color w:val="23538D"/>
          <w:sz w:val="24"/>
          <w:szCs w:val="24"/>
          <w:lang w:val="x-none"/>
        </w:rPr>
        <w:t>1.1) Ente banditore</w:t>
      </w:r>
      <w:r w:rsidR="00F57703">
        <w:rPr>
          <w:rFonts w:ascii="Calibri" w:eastAsia="MS Gothic" w:hAnsi="Calibri" w:cs="Times New Roman"/>
          <w:b/>
          <w:bCs/>
          <w:smallCaps/>
          <w:color w:val="23538D"/>
          <w:sz w:val="24"/>
          <w:szCs w:val="24"/>
        </w:rPr>
        <w:t xml:space="preserve">  </w:t>
      </w:r>
      <w:r w:rsidR="00F57703" w:rsidRPr="00F57703">
        <w:rPr>
          <w:rFonts w:ascii="Calibri" w:eastAsia="MS Gothic" w:hAnsi="Calibri" w:cs="Times New Roman"/>
          <w:b/>
          <w:bCs/>
          <w:smallCaps/>
          <w:color w:val="23538D"/>
          <w:sz w:val="20"/>
          <w:szCs w:val="20"/>
        </w:rPr>
        <w:t>[o Stazione Appaltante]</w:t>
      </w:r>
    </w:p>
    <w:p w14:paraId="4E6F679A" w14:textId="77777777" w:rsidR="00C546F0" w:rsidRDefault="00C546F0" w:rsidP="00C546F0">
      <w:pPr>
        <w:spacing w:after="0" w:line="240" w:lineRule="auto"/>
        <w:ind w:left="284" w:hanging="284"/>
      </w:pPr>
      <w:r>
        <w:t xml:space="preserve">Denominazione: </w:t>
      </w:r>
      <w:r>
        <w:rPr>
          <w:shd w:val="clear" w:color="auto" w:fill="FFFF00"/>
        </w:rPr>
        <w:t>..................</w:t>
      </w:r>
    </w:p>
    <w:p w14:paraId="22E66693" w14:textId="77777777" w:rsidR="00C546F0" w:rsidRDefault="00C546F0" w:rsidP="00C546F0">
      <w:pPr>
        <w:spacing w:after="0" w:line="240" w:lineRule="auto"/>
        <w:ind w:left="284" w:hanging="284"/>
        <w:rPr>
          <w:shd w:val="clear" w:color="auto" w:fill="FFFF00"/>
        </w:rPr>
      </w:pPr>
      <w:r>
        <w:t xml:space="preserve">Indirizzo: </w:t>
      </w:r>
      <w:r>
        <w:rPr>
          <w:shd w:val="clear" w:color="auto" w:fill="FFFF00"/>
        </w:rPr>
        <w:t>..................</w:t>
      </w:r>
      <w:r>
        <w:t xml:space="preserve"> CAP: </w:t>
      </w:r>
      <w:r>
        <w:rPr>
          <w:shd w:val="clear" w:color="auto" w:fill="FFFF00"/>
        </w:rPr>
        <w:t>..................</w:t>
      </w:r>
      <w:r>
        <w:t xml:space="preserve"> Località: </w:t>
      </w:r>
      <w:r>
        <w:rPr>
          <w:shd w:val="clear" w:color="auto" w:fill="FFFF00"/>
        </w:rPr>
        <w:t>..................</w:t>
      </w:r>
      <w:r>
        <w:t xml:space="preserve"> Provincia: </w:t>
      </w:r>
      <w:r>
        <w:rPr>
          <w:shd w:val="clear" w:color="auto" w:fill="FFFF00"/>
        </w:rPr>
        <w:t>..................</w:t>
      </w:r>
    </w:p>
    <w:p w14:paraId="7BF9D0E4" w14:textId="77777777" w:rsidR="00C546F0" w:rsidRPr="00C71F58" w:rsidRDefault="00C546F0" w:rsidP="00C546F0">
      <w:pPr>
        <w:suppressAutoHyphens/>
        <w:spacing w:before="240" w:after="0" w:line="240" w:lineRule="auto"/>
        <w:rPr>
          <w:b/>
          <w:sz w:val="24"/>
          <w:szCs w:val="24"/>
        </w:rPr>
      </w:pPr>
      <w:r w:rsidRPr="003D7E40">
        <w:rPr>
          <w:rFonts w:eastAsia="MS Gothic"/>
          <w:b/>
          <w:bCs/>
          <w:smallCaps/>
          <w:color w:val="23538D"/>
          <w:sz w:val="24"/>
          <w:szCs w:val="24"/>
          <w:lang w:val="x-none"/>
        </w:rPr>
        <w:t>1.2) Coordin</w:t>
      </w:r>
      <w:r w:rsidRPr="00C71F58">
        <w:rPr>
          <w:rFonts w:eastAsia="MS Gothic"/>
          <w:b/>
          <w:bCs/>
          <w:smallCaps/>
          <w:color w:val="23538D"/>
          <w:sz w:val="24"/>
          <w:szCs w:val="24"/>
          <w:lang w:val="x-none"/>
        </w:rPr>
        <w:t>amento</w:t>
      </w:r>
    </w:p>
    <w:p w14:paraId="39CFC393" w14:textId="77777777" w:rsidR="00C546F0" w:rsidRPr="00717530" w:rsidRDefault="00C546F0" w:rsidP="00C546F0">
      <w:pPr>
        <w:numPr>
          <w:ilvl w:val="2"/>
          <w:numId w:val="4"/>
        </w:numPr>
        <w:suppressAutoHyphens/>
        <w:spacing w:before="60" w:after="0" w:line="240" w:lineRule="auto"/>
        <w:ind w:left="357" w:hanging="357"/>
        <w:rPr>
          <w:b/>
        </w:rPr>
      </w:pPr>
      <w:r>
        <w:rPr>
          <w:b/>
        </w:rPr>
        <w:t>Respo</w:t>
      </w:r>
      <w:r w:rsidRPr="005657A7">
        <w:rPr>
          <w:bCs/>
        </w:rPr>
        <w:t>ns</w:t>
      </w:r>
      <w:r>
        <w:rPr>
          <w:b/>
        </w:rPr>
        <w:t xml:space="preserve">abile Unico del Progetto </w:t>
      </w:r>
      <w:r>
        <w:t xml:space="preserve">(RUP): </w:t>
      </w:r>
    </w:p>
    <w:p w14:paraId="728EA4E8" w14:textId="77777777" w:rsidR="00C546F0" w:rsidRPr="005657A7" w:rsidRDefault="00C546F0" w:rsidP="00C546F0">
      <w:pPr>
        <w:suppressAutoHyphens/>
        <w:spacing w:after="0" w:line="240" w:lineRule="auto"/>
        <w:ind w:left="360"/>
        <w:rPr>
          <w:b/>
        </w:rPr>
      </w:pPr>
      <w:r>
        <w:rPr>
          <w:shd w:val="clear" w:color="auto" w:fill="FFFF00"/>
        </w:rPr>
        <w:t>..............................................................................PEC……………………………………..mail……….………………………….</w:t>
      </w:r>
    </w:p>
    <w:p w14:paraId="6559558F" w14:textId="77777777" w:rsidR="00C546F0" w:rsidRPr="00717530" w:rsidRDefault="00C546F0" w:rsidP="00C546F0">
      <w:pPr>
        <w:numPr>
          <w:ilvl w:val="2"/>
          <w:numId w:val="4"/>
        </w:numPr>
        <w:suppressAutoHyphens/>
        <w:spacing w:before="60" w:after="0" w:line="240" w:lineRule="auto"/>
        <w:ind w:left="357" w:hanging="357"/>
        <w:rPr>
          <w:b/>
        </w:rPr>
      </w:pPr>
      <w:r w:rsidRPr="005657A7">
        <w:rPr>
          <w:b/>
          <w:bCs/>
          <w:color w:val="000000" w:themeColor="text1"/>
        </w:rPr>
        <w:t>Responsabile del procedimento per la fase di affidamento*</w:t>
      </w:r>
    </w:p>
    <w:p w14:paraId="2F3443C4" w14:textId="77777777" w:rsidR="00C546F0" w:rsidRPr="00717530" w:rsidRDefault="00C546F0" w:rsidP="00C546F0">
      <w:pPr>
        <w:pStyle w:val="Paragrafoelenco"/>
        <w:suppressAutoHyphens/>
        <w:spacing w:after="0" w:line="240" w:lineRule="auto"/>
        <w:ind w:left="360"/>
        <w:rPr>
          <w:b/>
        </w:rPr>
      </w:pPr>
      <w:r w:rsidRPr="00717530">
        <w:rPr>
          <w:shd w:val="clear" w:color="auto" w:fill="FFFF00"/>
        </w:rPr>
        <w:t>..............................................................................PEC……………………………………..mail……….………………………….</w:t>
      </w:r>
    </w:p>
    <w:p w14:paraId="03187080" w14:textId="77777777" w:rsidR="00C546F0" w:rsidRPr="003D7E40" w:rsidRDefault="00C546F0" w:rsidP="00C546F0">
      <w:pPr>
        <w:numPr>
          <w:ilvl w:val="2"/>
          <w:numId w:val="4"/>
        </w:numPr>
        <w:suppressAutoHyphens/>
        <w:snapToGrid w:val="0"/>
        <w:spacing w:before="60" w:after="0" w:line="240" w:lineRule="auto"/>
        <w:ind w:left="357" w:hanging="357"/>
        <w:jc w:val="both"/>
        <w:rPr>
          <w:color w:val="1F497D"/>
        </w:rPr>
      </w:pPr>
      <w:r w:rsidRPr="003D7E40">
        <w:rPr>
          <w:b/>
        </w:rPr>
        <w:t>Supporto al RUP* (Coordinatore Operativo del Concorso)*</w:t>
      </w:r>
      <w:r>
        <w:t xml:space="preserve">: </w:t>
      </w:r>
    </w:p>
    <w:p w14:paraId="5BA09E1D" w14:textId="77777777" w:rsidR="00C546F0" w:rsidRPr="003D7E40" w:rsidRDefault="00C546F0" w:rsidP="00C546F0">
      <w:pPr>
        <w:pStyle w:val="Paragrafoelenco"/>
        <w:suppressAutoHyphens/>
        <w:spacing w:after="0" w:line="240" w:lineRule="auto"/>
        <w:ind w:left="360"/>
        <w:rPr>
          <w:b/>
        </w:rPr>
      </w:pPr>
      <w:r w:rsidRPr="00717530">
        <w:rPr>
          <w:shd w:val="clear" w:color="auto" w:fill="FFFF00"/>
        </w:rPr>
        <w:t>..............................................................................PEC……………………………………..mail……….………………………….</w:t>
      </w:r>
    </w:p>
    <w:p w14:paraId="3BDEA08B" w14:textId="2E0C6BEE" w:rsidR="00C546F0" w:rsidRPr="00A30DB9" w:rsidRDefault="00C546F0" w:rsidP="00C546F0">
      <w:pPr>
        <w:suppressAutoHyphens/>
        <w:snapToGrid w:val="0"/>
        <w:spacing w:before="180" w:after="0" w:line="240" w:lineRule="auto"/>
        <w:ind w:left="357"/>
        <w:jc w:val="both"/>
        <w:rPr>
          <w:color w:val="C00000"/>
          <w:sz w:val="20"/>
          <w:szCs w:val="20"/>
        </w:rPr>
      </w:pPr>
      <w:r w:rsidRPr="003D7E40">
        <w:rPr>
          <w:b/>
        </w:rPr>
        <w:t xml:space="preserve">* </w:t>
      </w:r>
      <w:r w:rsidR="00A30DB9" w:rsidRPr="00A30DB9">
        <w:rPr>
          <w:color w:val="C00000"/>
        </w:rPr>
        <w:t>[</w:t>
      </w:r>
      <w:r w:rsidR="00A30DB9" w:rsidRPr="00A30DB9">
        <w:rPr>
          <w:color w:val="C00000"/>
          <w:sz w:val="20"/>
          <w:szCs w:val="20"/>
        </w:rPr>
        <w:t xml:space="preserve">se </w:t>
      </w:r>
      <w:r w:rsidRPr="00A30DB9">
        <w:rPr>
          <w:color w:val="C00000"/>
          <w:sz w:val="20"/>
          <w:szCs w:val="20"/>
        </w:rPr>
        <w:t xml:space="preserve">non nominato, le funzioni sono svolte dal RUP, che rimane in ogni caso la figura di riferimento per    </w:t>
      </w:r>
    </w:p>
    <w:p w14:paraId="66C1D574" w14:textId="34F93D40" w:rsidR="00C546F0" w:rsidRPr="00A30DB9" w:rsidRDefault="00C546F0" w:rsidP="00C546F0">
      <w:pPr>
        <w:suppressAutoHyphens/>
        <w:snapToGrid w:val="0"/>
        <w:spacing w:after="0" w:line="240" w:lineRule="auto"/>
        <w:ind w:left="357"/>
        <w:jc w:val="both"/>
        <w:rPr>
          <w:color w:val="C00000"/>
        </w:rPr>
      </w:pPr>
      <w:r w:rsidRPr="00A30DB9">
        <w:rPr>
          <w:b/>
          <w:color w:val="C00000"/>
          <w:sz w:val="20"/>
          <w:szCs w:val="20"/>
        </w:rPr>
        <w:t xml:space="preserve">   </w:t>
      </w:r>
      <w:r w:rsidR="00A30DB9">
        <w:rPr>
          <w:b/>
          <w:color w:val="C00000"/>
          <w:sz w:val="20"/>
          <w:szCs w:val="20"/>
        </w:rPr>
        <w:t xml:space="preserve"> </w:t>
      </w:r>
      <w:r w:rsidRPr="00A30DB9">
        <w:rPr>
          <w:color w:val="C00000"/>
          <w:sz w:val="20"/>
          <w:szCs w:val="20"/>
        </w:rPr>
        <w:t xml:space="preserve">l’intera procedura, come chiaramente sancito con l’art. 15 comma 4 del </w:t>
      </w:r>
      <w:r w:rsidR="00A30DB9">
        <w:rPr>
          <w:color w:val="C00000"/>
          <w:sz w:val="20"/>
          <w:szCs w:val="20"/>
        </w:rPr>
        <w:t>codice]</w:t>
      </w:r>
      <w:r w:rsidRPr="00A30DB9">
        <w:rPr>
          <w:color w:val="C00000"/>
          <w:sz w:val="20"/>
          <w:szCs w:val="20"/>
        </w:rPr>
        <w:t xml:space="preserve">. </w:t>
      </w:r>
      <w:bookmarkEnd w:id="1"/>
    </w:p>
    <w:p w14:paraId="35269EA1" w14:textId="77777777" w:rsidR="00C546F0" w:rsidRPr="00AF30C6" w:rsidRDefault="00C546F0" w:rsidP="00C546F0">
      <w:pPr>
        <w:pStyle w:val="Titolo2"/>
        <w:numPr>
          <w:ilvl w:val="0"/>
          <w:numId w:val="18"/>
        </w:numPr>
        <w:tabs>
          <w:tab w:val="clear" w:pos="0"/>
        </w:tabs>
        <w:spacing w:before="360" w:after="60"/>
        <w:ind w:left="0" w:firstLine="0"/>
        <w:rPr>
          <w:rFonts w:asciiTheme="minorHAnsi" w:hAnsiTheme="minorHAnsi" w:cstheme="minorHAnsi"/>
          <w:b/>
          <w:bCs/>
          <w:sz w:val="24"/>
          <w:szCs w:val="24"/>
        </w:rPr>
      </w:pPr>
      <w:bookmarkStart w:id="2" w:name="_Toc16400570"/>
      <w:r w:rsidRPr="00AF30C6">
        <w:rPr>
          <w:rFonts w:asciiTheme="minorHAnsi" w:hAnsiTheme="minorHAnsi" w:cstheme="minorHAnsi"/>
          <w:b/>
          <w:bCs/>
          <w:color w:val="23538D"/>
          <w:sz w:val="24"/>
          <w:szCs w:val="24"/>
        </w:rPr>
        <w:t>1.3) Tipologia della procedura concorsuale</w:t>
      </w:r>
      <w:bookmarkEnd w:id="2"/>
    </w:p>
    <w:p w14:paraId="25A05803" w14:textId="68B50AF8" w:rsidR="00C546F0" w:rsidRDefault="00C546F0" w:rsidP="00C546F0">
      <w:pPr>
        <w:spacing w:before="100" w:after="100" w:line="240" w:lineRule="auto"/>
        <w:jc w:val="both"/>
      </w:pPr>
      <w:r>
        <w:t xml:space="preserve">Il ricorso alla procedura concorsuale indetta da </w:t>
      </w:r>
      <w:r>
        <w:rPr>
          <w:shd w:val="clear" w:color="auto" w:fill="FFFF00"/>
        </w:rPr>
        <w:t>………….…</w:t>
      </w:r>
      <w:r>
        <w:t xml:space="preserve"> </w:t>
      </w:r>
      <w:r>
        <w:rPr>
          <w:color w:val="C00000"/>
        </w:rPr>
        <w:t>[indicare la stazione appaltante e l’ufficio/ripartizione/articolazione]</w:t>
      </w:r>
      <w:r>
        <w:t xml:space="preserve">, Codice AUSA </w:t>
      </w:r>
      <w:r>
        <w:rPr>
          <w:shd w:val="clear" w:color="auto" w:fill="FFFF00"/>
        </w:rPr>
        <w:t>.........</w:t>
      </w:r>
      <w:r>
        <w:t xml:space="preserve"> è stato disposto con </w:t>
      </w:r>
      <w:r>
        <w:rPr>
          <w:lang w:val="x-none"/>
        </w:rPr>
        <w:t xml:space="preserve">determina/decreto a contrarre n. </w:t>
      </w:r>
      <w:r>
        <w:rPr>
          <w:shd w:val="clear" w:color="auto" w:fill="FFFF00"/>
          <w:lang w:val="x-none"/>
        </w:rPr>
        <w:t>......................</w:t>
      </w:r>
      <w:r>
        <w:rPr>
          <w:lang w:val="x-none"/>
        </w:rPr>
        <w:t xml:space="preserve"> del </w:t>
      </w:r>
      <w:r>
        <w:rPr>
          <w:shd w:val="clear" w:color="auto" w:fill="FFFF00"/>
        </w:rPr>
        <w:t>………….…….</w:t>
      </w:r>
    </w:p>
    <w:p w14:paraId="135D368C" w14:textId="2F45FA80" w:rsidR="00C546F0" w:rsidRDefault="00C546F0" w:rsidP="00C546F0">
      <w:pPr>
        <w:spacing w:before="100" w:after="100" w:line="240" w:lineRule="auto"/>
      </w:pPr>
      <w:r>
        <w:t xml:space="preserve">È adottata una procedura aperta in unica fase, in forma anonima per un concorso di idee, ai sensi dell’art. 46 comma 4 del Decreto Legislativo 31 marzo 2023, n°36. </w:t>
      </w:r>
    </w:p>
    <w:p w14:paraId="7A0248F6" w14:textId="30992170" w:rsidR="00C546F0" w:rsidRDefault="00C546F0" w:rsidP="00C546F0">
      <w:pPr>
        <w:spacing w:before="100" w:after="100" w:line="240" w:lineRule="auto"/>
        <w:jc w:val="both"/>
      </w:pPr>
      <w:r>
        <w:t>In particolare, la partecipazione è aperta a tutti i soggetti di cui al p</w:t>
      </w:r>
      <w:r w:rsidR="00423CFB">
        <w:t>aragrafo</w:t>
      </w:r>
      <w:r>
        <w:t xml:space="preserve"> 3.</w:t>
      </w:r>
      <w:r w:rsidR="00D160BF">
        <w:t>1</w:t>
      </w:r>
      <w:r>
        <w:t xml:space="preserve"> del presente Bando, fatti salvi i casi di esclusione di cui al p</w:t>
      </w:r>
      <w:r w:rsidR="00423CFB">
        <w:t>aragrafo</w:t>
      </w:r>
      <w:r>
        <w:t xml:space="preserve"> 3.6.</w:t>
      </w:r>
    </w:p>
    <w:p w14:paraId="44B5F6BC" w14:textId="52E0AB18" w:rsidR="00C546F0" w:rsidRDefault="00C546F0" w:rsidP="00C546F0">
      <w:pPr>
        <w:spacing w:before="100" w:after="100" w:line="240" w:lineRule="auto"/>
        <w:jc w:val="both"/>
      </w:pPr>
      <w:r>
        <w:t xml:space="preserve">I partecipanti dovranno elaborare una proposta ideativa che, nel rispetto dei costi, del </w:t>
      </w:r>
      <w:r>
        <w:rPr>
          <w:i/>
        </w:rPr>
        <w:t>Programma di Concorso</w:t>
      </w:r>
      <w:r>
        <w:t xml:space="preserve"> e delle prestazioni richieste, permetta alla Commissione giudicatrice di individuare, mediante formazione di graduatoria, le migliori cinque migliori proposte ideative ed eventuali altre proposte </w:t>
      </w:r>
      <w:r>
        <w:rPr>
          <w:i/>
        </w:rPr>
        <w:t>meritevoli di menzione</w:t>
      </w:r>
      <w:r>
        <w:t>; queste ultime nel numero massimo di 10.</w:t>
      </w:r>
    </w:p>
    <w:p w14:paraId="13C75D65" w14:textId="77777777" w:rsidR="00C546F0" w:rsidRDefault="00C546F0" w:rsidP="00C546F0">
      <w:pPr>
        <w:spacing w:before="100" w:after="100" w:line="240" w:lineRule="auto"/>
        <w:jc w:val="both"/>
        <w:rPr>
          <w:b/>
        </w:rPr>
      </w:pPr>
      <w:r>
        <w:t xml:space="preserve">Per le procedure del concorso e per i rapporti fra Ente banditore e concorrenti, al fine di garantire anonimato e condizioni uniformi di partecipazione, saranno utilizzate esclusivamente vie telematiche, attraverso il seguente </w:t>
      </w:r>
      <w:r>
        <w:rPr>
          <w:b/>
        </w:rPr>
        <w:t xml:space="preserve">sito web </w:t>
      </w:r>
      <w:r>
        <w:t>(appositamente predisposto per il concorso):</w:t>
      </w:r>
    </w:p>
    <w:p w14:paraId="6256B006" w14:textId="77777777" w:rsidR="00C546F0" w:rsidRDefault="00C546F0" w:rsidP="00C546F0">
      <w:pPr>
        <w:spacing w:before="100" w:after="100" w:line="240" w:lineRule="auto"/>
        <w:jc w:val="center"/>
      </w:pPr>
      <w:r>
        <w:rPr>
          <w:b/>
        </w:rPr>
        <w:t>http://www. .</w:t>
      </w:r>
      <w:r>
        <w:rPr>
          <w:b/>
          <w:shd w:val="clear" w:color="auto" w:fill="FFFF00"/>
        </w:rPr>
        <w:t>.................</w:t>
      </w:r>
      <w:r>
        <w:rPr>
          <w:b/>
        </w:rPr>
        <w:t xml:space="preserve"> </w:t>
      </w:r>
    </w:p>
    <w:p w14:paraId="32ABC932" w14:textId="77777777" w:rsidR="00C546F0" w:rsidRDefault="00C546F0" w:rsidP="00C546F0">
      <w:pPr>
        <w:spacing w:after="60" w:line="240" w:lineRule="auto"/>
        <w:jc w:val="both"/>
      </w:pPr>
      <w:r>
        <w:t>Il sistema garantirà l'anonimato dell'intero procedimento.</w:t>
      </w:r>
    </w:p>
    <w:p w14:paraId="0352560A" w14:textId="07A2180A" w:rsidR="00C546F0" w:rsidRDefault="00C546F0" w:rsidP="00C546F0">
      <w:pPr>
        <w:snapToGrid w:val="0"/>
        <w:spacing w:after="240" w:line="240" w:lineRule="auto"/>
        <w:jc w:val="both"/>
        <w:rPr>
          <w:rFonts w:asciiTheme="minorHAnsi" w:hAnsiTheme="minorHAnsi" w:cstheme="minorHAnsi"/>
          <w:b/>
          <w:bCs/>
          <w:color w:val="23538D"/>
          <w:sz w:val="24"/>
          <w:szCs w:val="24"/>
        </w:rPr>
      </w:pPr>
      <w:r>
        <w:t>I partecipanti devono consultare periodicamente l'indirizzo internet di cui sopra per verificare eventuali ulteriori comunicazioni di rilievo per la procedura.</w:t>
      </w:r>
      <w:bookmarkStart w:id="3" w:name="_Toc16400571"/>
      <w:r>
        <w:t xml:space="preserve">                                                                                                                                </w:t>
      </w:r>
      <w:r w:rsidRPr="00992A4D">
        <w:rPr>
          <w:rFonts w:asciiTheme="minorHAnsi" w:hAnsiTheme="minorHAnsi" w:cstheme="minorHAnsi"/>
          <w:b/>
          <w:bCs/>
          <w:color w:val="23538D"/>
          <w:sz w:val="24"/>
          <w:szCs w:val="24"/>
        </w:rPr>
        <w:t xml:space="preserve"> </w:t>
      </w:r>
    </w:p>
    <w:p w14:paraId="08BB6D11" w14:textId="77777777" w:rsidR="00C546F0" w:rsidRPr="001B15C4" w:rsidRDefault="00C546F0" w:rsidP="00C546F0">
      <w:pPr>
        <w:snapToGrid w:val="0"/>
        <w:spacing w:after="0" w:line="240" w:lineRule="auto"/>
        <w:jc w:val="both"/>
        <w:rPr>
          <w:color w:val="23538D"/>
        </w:rPr>
      </w:pPr>
      <w:r>
        <w:rPr>
          <w:rFonts w:asciiTheme="minorHAnsi" w:hAnsiTheme="minorHAnsi" w:cstheme="minorHAnsi"/>
          <w:b/>
          <w:bCs/>
          <w:color w:val="23538D"/>
          <w:sz w:val="24"/>
          <w:szCs w:val="24"/>
        </w:rPr>
        <w:t xml:space="preserve">1.4) </w:t>
      </w:r>
      <w:r w:rsidRPr="00992A4D">
        <w:rPr>
          <w:rFonts w:asciiTheme="minorHAnsi" w:hAnsiTheme="minorHAnsi" w:cstheme="minorHAnsi"/>
          <w:b/>
          <w:bCs/>
          <w:color w:val="23538D"/>
          <w:sz w:val="24"/>
          <w:szCs w:val="24"/>
        </w:rPr>
        <w:t>Oggetto del Concorso</w:t>
      </w:r>
      <w:bookmarkEnd w:id="3"/>
    </w:p>
    <w:p w14:paraId="1953D7D5" w14:textId="79EB537A" w:rsidR="00C546F0" w:rsidRPr="00992A4D" w:rsidRDefault="00C546F0" w:rsidP="00C546F0">
      <w:pPr>
        <w:pStyle w:val="Titolo2"/>
        <w:numPr>
          <w:ilvl w:val="0"/>
          <w:numId w:val="18"/>
        </w:numPr>
        <w:tabs>
          <w:tab w:val="clear" w:pos="0"/>
        </w:tabs>
        <w:spacing w:before="60" w:after="60"/>
        <w:ind w:left="0" w:firstLine="0"/>
        <w:jc w:val="both"/>
        <w:rPr>
          <w:rFonts w:ascii="Calibri" w:eastAsia="Calibri" w:hAnsi="Calibri" w:cs="Times New Roman"/>
          <w:color w:val="auto"/>
          <w:sz w:val="22"/>
          <w:szCs w:val="22"/>
        </w:rPr>
      </w:pPr>
      <w:r w:rsidRPr="00992A4D">
        <w:rPr>
          <w:rFonts w:ascii="Calibri" w:eastAsia="Calibri" w:hAnsi="Calibri" w:cs="Times New Roman"/>
          <w:color w:val="auto"/>
          <w:sz w:val="22"/>
          <w:szCs w:val="22"/>
        </w:rPr>
        <w:t xml:space="preserve">Il presente concorso è finalizzato all’acquisizione di proposte ideative da remunerare con il riconoscimento di un congruo premio. L'idea o le idee premiate sono acquisite in </w:t>
      </w:r>
      <w:proofErr w:type="spellStart"/>
      <w:r w:rsidRPr="00992A4D">
        <w:rPr>
          <w:rFonts w:ascii="Calibri" w:eastAsia="Calibri" w:hAnsi="Calibri" w:cs="Times New Roman"/>
          <w:color w:val="auto"/>
          <w:sz w:val="22"/>
          <w:szCs w:val="22"/>
        </w:rPr>
        <w:t>proprieta</w:t>
      </w:r>
      <w:proofErr w:type="spellEnd"/>
      <w:r w:rsidRPr="00992A4D">
        <w:rPr>
          <w:rFonts w:ascii="Calibri" w:eastAsia="Calibri" w:hAnsi="Calibri" w:cs="Times New Roman"/>
          <w:color w:val="auto"/>
          <w:sz w:val="22"/>
          <w:szCs w:val="22"/>
        </w:rPr>
        <w:t>̀</w:t>
      </w:r>
      <w:r w:rsidR="00A30DB9">
        <w:rPr>
          <w:rFonts w:ascii="Calibri" w:eastAsia="Calibri" w:hAnsi="Calibri" w:cs="Times New Roman"/>
          <w:color w:val="auto"/>
          <w:sz w:val="22"/>
          <w:szCs w:val="22"/>
        </w:rPr>
        <w:t xml:space="preserve"> </w:t>
      </w:r>
      <w:r w:rsidRPr="00992A4D">
        <w:rPr>
          <w:rFonts w:ascii="Calibri" w:eastAsia="Calibri" w:hAnsi="Calibri" w:cs="Times New Roman"/>
          <w:color w:val="auto"/>
          <w:sz w:val="22"/>
          <w:szCs w:val="22"/>
        </w:rPr>
        <w:t>dalla stazione appaltante o ente concedente, previa eventuale definizione degli assetti tecnici, e possono essere poste a base di un concorso di progettazione o di un appalto di servizi di progettazione, a cui possono partecipare i premiati qualora in possesso dei relativi requisiti sogget</w:t>
      </w:r>
      <w:r w:rsidR="00A30DB9">
        <w:rPr>
          <w:rFonts w:ascii="Calibri" w:eastAsia="Calibri" w:hAnsi="Calibri" w:cs="Times New Roman"/>
          <w:color w:val="auto"/>
          <w:sz w:val="22"/>
          <w:szCs w:val="22"/>
        </w:rPr>
        <w:t xml:space="preserve">tivi </w:t>
      </w:r>
      <w:r w:rsidR="00A30DB9" w:rsidRPr="00A30DB9">
        <w:rPr>
          <w:rFonts w:ascii="Calibri" w:eastAsia="Calibri" w:hAnsi="Calibri" w:cs="Times New Roman"/>
          <w:color w:val="C00000"/>
          <w:sz w:val="22"/>
          <w:szCs w:val="22"/>
        </w:rPr>
        <w:t>[cfr. art.46 comma 4 del codice]</w:t>
      </w:r>
      <w:r>
        <w:rPr>
          <w:rFonts w:ascii="Calibri" w:eastAsia="Calibri" w:hAnsi="Calibri" w:cs="Times New Roman"/>
          <w:color w:val="auto"/>
          <w:sz w:val="22"/>
          <w:szCs w:val="22"/>
        </w:rPr>
        <w:t>.</w:t>
      </w:r>
      <w:r w:rsidRPr="00992A4D">
        <w:rPr>
          <w:rFonts w:ascii="Calibri" w:eastAsia="Calibri" w:hAnsi="Calibri" w:cs="Times New Roman"/>
          <w:color w:val="auto"/>
          <w:sz w:val="22"/>
          <w:szCs w:val="22"/>
        </w:rPr>
        <w:t xml:space="preserve">  </w:t>
      </w:r>
    </w:p>
    <w:p w14:paraId="408BC8C2" w14:textId="77777777" w:rsidR="00C546F0" w:rsidRDefault="00C546F0" w:rsidP="00C546F0">
      <w:pPr>
        <w:pStyle w:val="NormaleWeb"/>
      </w:pPr>
    </w:p>
    <w:p w14:paraId="4DA18285" w14:textId="77777777" w:rsidR="00C546F0" w:rsidRPr="0077712D" w:rsidRDefault="00C546F0" w:rsidP="00C546F0">
      <w:pPr>
        <w:spacing w:after="60" w:line="240" w:lineRule="auto"/>
        <w:jc w:val="both"/>
        <w:rPr>
          <w:b/>
          <w:bCs/>
          <w:sz w:val="24"/>
          <w:szCs w:val="24"/>
        </w:rPr>
      </w:pPr>
      <w:bookmarkStart w:id="4" w:name="_Toc16400572"/>
      <w:r w:rsidRPr="0077712D">
        <w:rPr>
          <w:b/>
          <w:bCs/>
          <w:color w:val="23538D"/>
          <w:sz w:val="24"/>
          <w:szCs w:val="24"/>
        </w:rPr>
        <w:t>1.5) Costo stimato per la realizzazione dell'opera</w:t>
      </w:r>
      <w:bookmarkEnd w:id="4"/>
      <w:r w:rsidRPr="00024368">
        <w:rPr>
          <w:rStyle w:val="Rimandonotaapidipagina"/>
          <w:b/>
          <w:bCs/>
          <w:color w:val="C00000"/>
          <w:sz w:val="24"/>
          <w:szCs w:val="24"/>
          <w:highlight w:val="yellow"/>
        </w:rPr>
        <w:footnoteReference w:id="1"/>
      </w:r>
      <w:r w:rsidRPr="00024368">
        <w:rPr>
          <w:b/>
          <w:bCs/>
          <w:color w:val="C00000"/>
          <w:sz w:val="24"/>
          <w:szCs w:val="24"/>
        </w:rPr>
        <w:t xml:space="preserve"> </w:t>
      </w:r>
    </w:p>
    <w:p w14:paraId="481907C6" w14:textId="77777777" w:rsidR="00C546F0" w:rsidRDefault="00C546F0" w:rsidP="00C546F0">
      <w:pPr>
        <w:spacing w:after="40" w:line="240" w:lineRule="auto"/>
        <w:jc w:val="both"/>
      </w:pPr>
      <w:r>
        <w:t xml:space="preserve">Il costo stimato per la realizzazione dell'opera, comprensivo degli oneri della sicurezza, è di € </w:t>
      </w:r>
      <w:r>
        <w:rPr>
          <w:shd w:val="clear" w:color="auto" w:fill="FFFF00"/>
        </w:rPr>
        <w:t>..................</w:t>
      </w:r>
      <w:r>
        <w:t>, al netto di I.V.A.</w:t>
      </w:r>
    </w:p>
    <w:p w14:paraId="034C2082" w14:textId="77777777" w:rsidR="00C546F0" w:rsidRDefault="00C546F0" w:rsidP="00C546F0">
      <w:pPr>
        <w:spacing w:after="40" w:line="240" w:lineRule="auto"/>
        <w:jc w:val="both"/>
      </w:pPr>
      <w:r>
        <w:t xml:space="preserve">Per il relativo calcolo, si rimanda alla documentazione allegata. </w:t>
      </w:r>
    </w:p>
    <w:p w14:paraId="1A87CC15" w14:textId="77777777" w:rsidR="00C546F0" w:rsidRDefault="00C546F0" w:rsidP="00C546F0">
      <w:pPr>
        <w:spacing w:after="40" w:line="240" w:lineRule="auto"/>
        <w:jc w:val="both"/>
      </w:pPr>
      <w:r>
        <w:t>Nella tabella seguente il costo stimato di realizzazione dell'opera, viene articolato nelle diverse categorie di lavoro previste, identificate secondo i codici "ID-Opere" di cui al D.M. 17 giugno 2016 in materia di corrispettivi professionali per i Servizi di Architettura e Ingegneria:</w:t>
      </w:r>
    </w:p>
    <w:p w14:paraId="66AD0597" w14:textId="77777777" w:rsidR="00C546F0" w:rsidRPr="006F67C4" w:rsidRDefault="00C546F0" w:rsidP="00C546F0">
      <w:pPr>
        <w:spacing w:after="60" w:line="240" w:lineRule="auto"/>
        <w:jc w:val="both"/>
        <w:rPr>
          <w:sz w:val="6"/>
          <w:szCs w:val="6"/>
        </w:rPr>
      </w:pPr>
    </w:p>
    <w:tbl>
      <w:tblPr>
        <w:tblW w:w="9874" w:type="dxa"/>
        <w:tblInd w:w="108" w:type="dxa"/>
        <w:tblLayout w:type="fixed"/>
        <w:tblLook w:val="0000" w:firstRow="0" w:lastRow="0" w:firstColumn="0" w:lastColumn="0" w:noHBand="0" w:noVBand="0"/>
      </w:tblPr>
      <w:tblGrid>
        <w:gridCol w:w="1394"/>
        <w:gridCol w:w="1399"/>
        <w:gridCol w:w="1346"/>
        <w:gridCol w:w="1360"/>
        <w:gridCol w:w="1647"/>
        <w:gridCol w:w="1362"/>
        <w:gridCol w:w="1366"/>
      </w:tblGrid>
      <w:tr w:rsidR="00C546F0" w14:paraId="69CE5762" w14:textId="77777777" w:rsidTr="00C44177">
        <w:tc>
          <w:tcPr>
            <w:tcW w:w="1394" w:type="dxa"/>
            <w:tcBorders>
              <w:top w:val="single" w:sz="4" w:space="0" w:color="000000"/>
              <w:left w:val="single" w:sz="4" w:space="0" w:color="000000"/>
              <w:bottom w:val="single" w:sz="4" w:space="0" w:color="000000"/>
            </w:tcBorders>
            <w:shd w:val="clear" w:color="auto" w:fill="auto"/>
          </w:tcPr>
          <w:p w14:paraId="16BC5909" w14:textId="77777777" w:rsidR="00C546F0" w:rsidRDefault="00C546F0" w:rsidP="00C44177">
            <w:pPr>
              <w:spacing w:after="0" w:line="240" w:lineRule="auto"/>
              <w:jc w:val="center"/>
              <w:rPr>
                <w:b/>
              </w:rPr>
            </w:pPr>
            <w:r>
              <w:rPr>
                <w:b/>
              </w:rPr>
              <w:t>Categoria</w:t>
            </w:r>
          </w:p>
        </w:tc>
        <w:tc>
          <w:tcPr>
            <w:tcW w:w="1399" w:type="dxa"/>
            <w:tcBorders>
              <w:top w:val="single" w:sz="4" w:space="0" w:color="000000"/>
              <w:left w:val="single" w:sz="4" w:space="0" w:color="000000"/>
              <w:bottom w:val="single" w:sz="4" w:space="0" w:color="000000"/>
            </w:tcBorders>
            <w:shd w:val="clear" w:color="auto" w:fill="auto"/>
          </w:tcPr>
          <w:p w14:paraId="52B06651" w14:textId="77777777" w:rsidR="00C546F0" w:rsidRDefault="00C546F0" w:rsidP="00C44177">
            <w:pPr>
              <w:spacing w:after="0" w:line="240" w:lineRule="auto"/>
              <w:jc w:val="center"/>
              <w:rPr>
                <w:b/>
              </w:rPr>
            </w:pPr>
            <w:r>
              <w:rPr>
                <w:b/>
              </w:rPr>
              <w:t>Destinazione funzionale</w:t>
            </w:r>
          </w:p>
        </w:tc>
        <w:tc>
          <w:tcPr>
            <w:tcW w:w="1346" w:type="dxa"/>
            <w:tcBorders>
              <w:top w:val="single" w:sz="4" w:space="0" w:color="000000"/>
              <w:left w:val="single" w:sz="4" w:space="0" w:color="000000"/>
              <w:bottom w:val="single" w:sz="4" w:space="0" w:color="000000"/>
            </w:tcBorders>
            <w:shd w:val="clear" w:color="auto" w:fill="auto"/>
          </w:tcPr>
          <w:p w14:paraId="5452062B" w14:textId="77777777" w:rsidR="00C546F0" w:rsidRDefault="00C546F0" w:rsidP="00C44177">
            <w:pPr>
              <w:spacing w:after="0" w:line="240" w:lineRule="auto"/>
              <w:jc w:val="center"/>
              <w:rPr>
                <w:b/>
              </w:rPr>
            </w:pPr>
            <w:r>
              <w:rPr>
                <w:b/>
              </w:rPr>
              <w:t>"ID-Opere"</w:t>
            </w:r>
          </w:p>
        </w:tc>
        <w:tc>
          <w:tcPr>
            <w:tcW w:w="1360" w:type="dxa"/>
            <w:tcBorders>
              <w:top w:val="single" w:sz="4" w:space="0" w:color="000000"/>
              <w:left w:val="single" w:sz="4" w:space="0" w:color="000000"/>
              <w:bottom w:val="single" w:sz="4" w:space="0" w:color="000000"/>
            </w:tcBorders>
            <w:shd w:val="clear" w:color="auto" w:fill="auto"/>
          </w:tcPr>
          <w:p w14:paraId="69C38A2B" w14:textId="77777777" w:rsidR="00C546F0" w:rsidRDefault="00C546F0" w:rsidP="00C44177">
            <w:pPr>
              <w:spacing w:after="0" w:line="240" w:lineRule="auto"/>
              <w:jc w:val="center"/>
              <w:rPr>
                <w:b/>
              </w:rPr>
            </w:pPr>
            <w:r>
              <w:rPr>
                <w:b/>
              </w:rPr>
              <w:t>Grado di complessità</w:t>
            </w:r>
          </w:p>
        </w:tc>
        <w:tc>
          <w:tcPr>
            <w:tcW w:w="1647" w:type="dxa"/>
            <w:tcBorders>
              <w:top w:val="single" w:sz="4" w:space="0" w:color="000000"/>
              <w:left w:val="single" w:sz="4" w:space="0" w:color="000000"/>
              <w:bottom w:val="single" w:sz="4" w:space="0" w:color="000000"/>
            </w:tcBorders>
            <w:shd w:val="clear" w:color="auto" w:fill="auto"/>
          </w:tcPr>
          <w:p w14:paraId="0D9878B4" w14:textId="77777777" w:rsidR="00C546F0" w:rsidRDefault="00C546F0" w:rsidP="00C44177">
            <w:pPr>
              <w:spacing w:after="0" w:line="240" w:lineRule="auto"/>
              <w:jc w:val="center"/>
              <w:rPr>
                <w:sz w:val="20"/>
                <w:szCs w:val="20"/>
              </w:rPr>
            </w:pPr>
            <w:r>
              <w:rPr>
                <w:b/>
              </w:rPr>
              <w:t>Corrispondenza L.143/1949</w:t>
            </w:r>
          </w:p>
          <w:p w14:paraId="2D5B4624" w14:textId="77777777" w:rsidR="00C546F0" w:rsidRDefault="00C546F0" w:rsidP="00C44177">
            <w:pPr>
              <w:spacing w:after="0" w:line="240" w:lineRule="auto"/>
              <w:jc w:val="center"/>
              <w:rPr>
                <w:b/>
              </w:rPr>
            </w:pPr>
            <w:r>
              <w:rPr>
                <w:sz w:val="20"/>
                <w:szCs w:val="20"/>
              </w:rPr>
              <w:t>Classi e Categorie</w:t>
            </w:r>
          </w:p>
        </w:tc>
        <w:tc>
          <w:tcPr>
            <w:tcW w:w="1362" w:type="dxa"/>
            <w:tcBorders>
              <w:top w:val="single" w:sz="4" w:space="0" w:color="000000"/>
              <w:left w:val="single" w:sz="4" w:space="0" w:color="000000"/>
              <w:bottom w:val="single" w:sz="4" w:space="0" w:color="000000"/>
            </w:tcBorders>
            <w:shd w:val="clear" w:color="auto" w:fill="auto"/>
          </w:tcPr>
          <w:p w14:paraId="219EA820" w14:textId="77777777" w:rsidR="00C546F0" w:rsidRDefault="00C546F0" w:rsidP="00C44177">
            <w:pPr>
              <w:spacing w:after="0" w:line="240" w:lineRule="auto"/>
              <w:jc w:val="center"/>
              <w:rPr>
                <w:b/>
              </w:rPr>
            </w:pPr>
            <w:r>
              <w:rPr>
                <w:b/>
              </w:rPr>
              <w:t>Incidenza percentuale</w:t>
            </w:r>
          </w:p>
        </w:tc>
        <w:tc>
          <w:tcPr>
            <w:tcW w:w="1366" w:type="dxa"/>
            <w:tcBorders>
              <w:top w:val="single" w:sz="4" w:space="0" w:color="000000"/>
              <w:left w:val="single" w:sz="4" w:space="0" w:color="000000"/>
              <w:bottom w:val="single" w:sz="4" w:space="0" w:color="000000"/>
              <w:right w:val="single" w:sz="4" w:space="0" w:color="000000"/>
            </w:tcBorders>
            <w:shd w:val="clear" w:color="auto" w:fill="auto"/>
          </w:tcPr>
          <w:p w14:paraId="5EA48D51" w14:textId="77777777" w:rsidR="00C546F0" w:rsidRDefault="00C546F0" w:rsidP="00C44177">
            <w:pPr>
              <w:spacing w:after="0" w:line="240" w:lineRule="auto"/>
              <w:jc w:val="center"/>
            </w:pPr>
            <w:r>
              <w:rPr>
                <w:b/>
              </w:rPr>
              <w:t>Importo</w:t>
            </w:r>
          </w:p>
        </w:tc>
      </w:tr>
      <w:tr w:rsidR="00C546F0" w14:paraId="208D07FB" w14:textId="77777777" w:rsidTr="00C44177">
        <w:tc>
          <w:tcPr>
            <w:tcW w:w="1394" w:type="dxa"/>
            <w:tcBorders>
              <w:top w:val="single" w:sz="4" w:space="0" w:color="000000"/>
              <w:left w:val="single" w:sz="4" w:space="0" w:color="000000"/>
              <w:bottom w:val="single" w:sz="4" w:space="0" w:color="000000"/>
            </w:tcBorders>
            <w:shd w:val="clear" w:color="auto" w:fill="auto"/>
          </w:tcPr>
          <w:p w14:paraId="2BFB2737" w14:textId="77777777" w:rsidR="00C546F0" w:rsidRDefault="00C546F0" w:rsidP="00C44177">
            <w:pPr>
              <w:spacing w:after="0" w:line="192" w:lineRule="auto"/>
              <w:jc w:val="center"/>
              <w:rPr>
                <w:shd w:val="clear" w:color="auto" w:fill="FFFF00"/>
              </w:rPr>
            </w:pPr>
            <w:r>
              <w:rPr>
                <w:shd w:val="clear" w:color="auto" w:fill="FFFF00"/>
              </w:rPr>
              <w:t>..................</w:t>
            </w:r>
          </w:p>
        </w:tc>
        <w:tc>
          <w:tcPr>
            <w:tcW w:w="1399" w:type="dxa"/>
            <w:tcBorders>
              <w:top w:val="single" w:sz="4" w:space="0" w:color="000000"/>
              <w:left w:val="single" w:sz="4" w:space="0" w:color="000000"/>
              <w:bottom w:val="single" w:sz="4" w:space="0" w:color="000000"/>
            </w:tcBorders>
            <w:shd w:val="clear" w:color="auto" w:fill="auto"/>
          </w:tcPr>
          <w:p w14:paraId="5D1C2FF0" w14:textId="77777777" w:rsidR="00C546F0" w:rsidRDefault="00C546F0" w:rsidP="00C44177">
            <w:pPr>
              <w:spacing w:after="0" w:line="192" w:lineRule="auto"/>
              <w:jc w:val="center"/>
              <w:rPr>
                <w:shd w:val="clear" w:color="auto" w:fill="FFFF00"/>
              </w:rPr>
            </w:pPr>
            <w:r>
              <w:rPr>
                <w:shd w:val="clear" w:color="auto" w:fill="FFFF00"/>
              </w:rPr>
              <w:t>..................</w:t>
            </w:r>
          </w:p>
        </w:tc>
        <w:tc>
          <w:tcPr>
            <w:tcW w:w="1346" w:type="dxa"/>
            <w:tcBorders>
              <w:top w:val="single" w:sz="4" w:space="0" w:color="000000"/>
              <w:left w:val="single" w:sz="4" w:space="0" w:color="000000"/>
              <w:bottom w:val="single" w:sz="4" w:space="0" w:color="000000"/>
            </w:tcBorders>
            <w:shd w:val="clear" w:color="auto" w:fill="auto"/>
          </w:tcPr>
          <w:p w14:paraId="1D67E48E" w14:textId="77777777" w:rsidR="00C546F0" w:rsidRDefault="00C546F0" w:rsidP="00C44177">
            <w:pPr>
              <w:spacing w:after="0" w:line="192" w:lineRule="auto"/>
              <w:jc w:val="center"/>
              <w:rPr>
                <w:shd w:val="clear" w:color="auto" w:fill="FFFF00"/>
              </w:rPr>
            </w:pPr>
            <w:r>
              <w:rPr>
                <w:shd w:val="clear" w:color="auto" w:fill="FFFF00"/>
              </w:rPr>
              <w:t>..................</w:t>
            </w:r>
          </w:p>
        </w:tc>
        <w:tc>
          <w:tcPr>
            <w:tcW w:w="1360" w:type="dxa"/>
            <w:tcBorders>
              <w:top w:val="single" w:sz="4" w:space="0" w:color="000000"/>
              <w:left w:val="single" w:sz="4" w:space="0" w:color="000000"/>
              <w:bottom w:val="single" w:sz="4" w:space="0" w:color="000000"/>
            </w:tcBorders>
            <w:shd w:val="clear" w:color="auto" w:fill="auto"/>
          </w:tcPr>
          <w:p w14:paraId="35B7D14F" w14:textId="77777777" w:rsidR="00C546F0" w:rsidRDefault="00C546F0" w:rsidP="00C44177">
            <w:pPr>
              <w:spacing w:after="0" w:line="192" w:lineRule="auto"/>
              <w:jc w:val="center"/>
              <w:rPr>
                <w:shd w:val="clear" w:color="auto" w:fill="FFFF00"/>
              </w:rPr>
            </w:pPr>
            <w:r>
              <w:rPr>
                <w:shd w:val="clear" w:color="auto" w:fill="FFFF00"/>
              </w:rPr>
              <w:t>..................</w:t>
            </w:r>
          </w:p>
        </w:tc>
        <w:tc>
          <w:tcPr>
            <w:tcW w:w="1647" w:type="dxa"/>
            <w:tcBorders>
              <w:top w:val="single" w:sz="4" w:space="0" w:color="000000"/>
              <w:left w:val="single" w:sz="4" w:space="0" w:color="000000"/>
              <w:bottom w:val="single" w:sz="4" w:space="0" w:color="000000"/>
            </w:tcBorders>
            <w:shd w:val="clear" w:color="auto" w:fill="auto"/>
          </w:tcPr>
          <w:p w14:paraId="67E5A69A" w14:textId="77777777" w:rsidR="00C546F0" w:rsidRDefault="00C546F0" w:rsidP="00C44177">
            <w:pPr>
              <w:spacing w:after="0" w:line="192" w:lineRule="auto"/>
              <w:jc w:val="center"/>
              <w:rPr>
                <w:shd w:val="clear" w:color="auto" w:fill="FFFF00"/>
              </w:rPr>
            </w:pPr>
            <w:r>
              <w:rPr>
                <w:shd w:val="clear" w:color="auto" w:fill="FFFF00"/>
              </w:rPr>
              <w:t>..................</w:t>
            </w:r>
          </w:p>
        </w:tc>
        <w:tc>
          <w:tcPr>
            <w:tcW w:w="1362" w:type="dxa"/>
            <w:tcBorders>
              <w:top w:val="single" w:sz="4" w:space="0" w:color="000000"/>
              <w:left w:val="single" w:sz="4" w:space="0" w:color="000000"/>
              <w:bottom w:val="single" w:sz="4" w:space="0" w:color="000000"/>
            </w:tcBorders>
            <w:shd w:val="clear" w:color="auto" w:fill="auto"/>
          </w:tcPr>
          <w:p w14:paraId="70355927" w14:textId="77777777" w:rsidR="00C546F0" w:rsidRDefault="00C546F0" w:rsidP="00C44177">
            <w:pPr>
              <w:spacing w:after="0" w:line="192" w:lineRule="auto"/>
              <w:jc w:val="center"/>
              <w:rPr>
                <w:shd w:val="clear" w:color="auto" w:fill="FFFF00"/>
              </w:rPr>
            </w:pPr>
            <w:r>
              <w:rPr>
                <w:shd w:val="clear" w:color="auto" w:fill="FFFF00"/>
              </w:rPr>
              <w:t>..................</w:t>
            </w:r>
          </w:p>
        </w:tc>
        <w:tc>
          <w:tcPr>
            <w:tcW w:w="1366" w:type="dxa"/>
            <w:tcBorders>
              <w:top w:val="single" w:sz="4" w:space="0" w:color="000000"/>
              <w:left w:val="single" w:sz="4" w:space="0" w:color="000000"/>
              <w:bottom w:val="single" w:sz="4" w:space="0" w:color="000000"/>
              <w:right w:val="single" w:sz="4" w:space="0" w:color="000000"/>
            </w:tcBorders>
            <w:shd w:val="clear" w:color="auto" w:fill="auto"/>
          </w:tcPr>
          <w:p w14:paraId="49AA2CFF" w14:textId="77777777" w:rsidR="00C546F0" w:rsidRDefault="00C546F0" w:rsidP="00C44177">
            <w:pPr>
              <w:spacing w:after="0" w:line="192" w:lineRule="auto"/>
              <w:jc w:val="center"/>
            </w:pPr>
            <w:r>
              <w:rPr>
                <w:shd w:val="clear" w:color="auto" w:fill="FFFF00"/>
              </w:rPr>
              <w:t>..................</w:t>
            </w:r>
          </w:p>
        </w:tc>
      </w:tr>
      <w:tr w:rsidR="00C546F0" w14:paraId="4FEAB148" w14:textId="77777777" w:rsidTr="00C44177">
        <w:tc>
          <w:tcPr>
            <w:tcW w:w="1394" w:type="dxa"/>
            <w:tcBorders>
              <w:top w:val="single" w:sz="4" w:space="0" w:color="000000"/>
              <w:left w:val="single" w:sz="4" w:space="0" w:color="000000"/>
              <w:bottom w:val="single" w:sz="4" w:space="0" w:color="000000"/>
            </w:tcBorders>
            <w:shd w:val="clear" w:color="auto" w:fill="auto"/>
          </w:tcPr>
          <w:p w14:paraId="5D77FDC0" w14:textId="77777777" w:rsidR="00C546F0" w:rsidRDefault="00C546F0" w:rsidP="00C44177">
            <w:pPr>
              <w:spacing w:after="0" w:line="192" w:lineRule="auto"/>
              <w:jc w:val="center"/>
              <w:rPr>
                <w:shd w:val="clear" w:color="auto" w:fill="FFFF00"/>
              </w:rPr>
            </w:pPr>
            <w:r>
              <w:rPr>
                <w:shd w:val="clear" w:color="auto" w:fill="FFFF00"/>
              </w:rPr>
              <w:t>..................</w:t>
            </w:r>
          </w:p>
        </w:tc>
        <w:tc>
          <w:tcPr>
            <w:tcW w:w="1399" w:type="dxa"/>
            <w:tcBorders>
              <w:top w:val="single" w:sz="4" w:space="0" w:color="000000"/>
              <w:left w:val="single" w:sz="4" w:space="0" w:color="000000"/>
              <w:bottom w:val="single" w:sz="4" w:space="0" w:color="000000"/>
            </w:tcBorders>
            <w:shd w:val="clear" w:color="auto" w:fill="auto"/>
          </w:tcPr>
          <w:p w14:paraId="5F4E9939" w14:textId="77777777" w:rsidR="00C546F0" w:rsidRDefault="00C546F0" w:rsidP="00C44177">
            <w:pPr>
              <w:spacing w:after="0" w:line="192" w:lineRule="auto"/>
              <w:jc w:val="center"/>
              <w:rPr>
                <w:shd w:val="clear" w:color="auto" w:fill="FFFF00"/>
              </w:rPr>
            </w:pPr>
            <w:r>
              <w:rPr>
                <w:shd w:val="clear" w:color="auto" w:fill="FFFF00"/>
              </w:rPr>
              <w:t>..................</w:t>
            </w:r>
          </w:p>
        </w:tc>
        <w:tc>
          <w:tcPr>
            <w:tcW w:w="1346" w:type="dxa"/>
            <w:tcBorders>
              <w:top w:val="single" w:sz="4" w:space="0" w:color="000000"/>
              <w:left w:val="single" w:sz="4" w:space="0" w:color="000000"/>
              <w:bottom w:val="single" w:sz="4" w:space="0" w:color="000000"/>
            </w:tcBorders>
            <w:shd w:val="clear" w:color="auto" w:fill="auto"/>
          </w:tcPr>
          <w:p w14:paraId="6558FDD1" w14:textId="77777777" w:rsidR="00C546F0" w:rsidRDefault="00C546F0" w:rsidP="00C44177">
            <w:pPr>
              <w:spacing w:after="0" w:line="192" w:lineRule="auto"/>
              <w:jc w:val="center"/>
              <w:rPr>
                <w:shd w:val="clear" w:color="auto" w:fill="FFFF00"/>
              </w:rPr>
            </w:pPr>
            <w:r>
              <w:rPr>
                <w:shd w:val="clear" w:color="auto" w:fill="FFFF00"/>
              </w:rPr>
              <w:t>..................</w:t>
            </w:r>
          </w:p>
        </w:tc>
        <w:tc>
          <w:tcPr>
            <w:tcW w:w="1360" w:type="dxa"/>
            <w:tcBorders>
              <w:top w:val="single" w:sz="4" w:space="0" w:color="000000"/>
              <w:left w:val="single" w:sz="4" w:space="0" w:color="000000"/>
              <w:bottom w:val="single" w:sz="4" w:space="0" w:color="000000"/>
            </w:tcBorders>
            <w:shd w:val="clear" w:color="auto" w:fill="auto"/>
          </w:tcPr>
          <w:p w14:paraId="220E1A29" w14:textId="77777777" w:rsidR="00C546F0" w:rsidRDefault="00C546F0" w:rsidP="00C44177">
            <w:pPr>
              <w:spacing w:after="0" w:line="192" w:lineRule="auto"/>
              <w:jc w:val="center"/>
              <w:rPr>
                <w:shd w:val="clear" w:color="auto" w:fill="FFFF00"/>
              </w:rPr>
            </w:pPr>
            <w:r>
              <w:rPr>
                <w:shd w:val="clear" w:color="auto" w:fill="FFFF00"/>
              </w:rPr>
              <w:t>..................</w:t>
            </w:r>
          </w:p>
        </w:tc>
        <w:tc>
          <w:tcPr>
            <w:tcW w:w="1647" w:type="dxa"/>
            <w:tcBorders>
              <w:top w:val="single" w:sz="4" w:space="0" w:color="000000"/>
              <w:left w:val="single" w:sz="4" w:space="0" w:color="000000"/>
              <w:bottom w:val="single" w:sz="4" w:space="0" w:color="000000"/>
            </w:tcBorders>
            <w:shd w:val="clear" w:color="auto" w:fill="auto"/>
          </w:tcPr>
          <w:p w14:paraId="120E6B91" w14:textId="77777777" w:rsidR="00C546F0" w:rsidRDefault="00C546F0" w:rsidP="00C44177">
            <w:pPr>
              <w:spacing w:after="0" w:line="192" w:lineRule="auto"/>
              <w:jc w:val="center"/>
              <w:rPr>
                <w:shd w:val="clear" w:color="auto" w:fill="FFFF00"/>
              </w:rPr>
            </w:pPr>
            <w:r>
              <w:rPr>
                <w:shd w:val="clear" w:color="auto" w:fill="FFFF00"/>
              </w:rPr>
              <w:t>..................</w:t>
            </w:r>
          </w:p>
        </w:tc>
        <w:tc>
          <w:tcPr>
            <w:tcW w:w="1362" w:type="dxa"/>
            <w:tcBorders>
              <w:top w:val="single" w:sz="4" w:space="0" w:color="000000"/>
              <w:left w:val="single" w:sz="4" w:space="0" w:color="000000"/>
              <w:bottom w:val="single" w:sz="4" w:space="0" w:color="000000"/>
            </w:tcBorders>
            <w:shd w:val="clear" w:color="auto" w:fill="auto"/>
          </w:tcPr>
          <w:p w14:paraId="4E4156E4" w14:textId="77777777" w:rsidR="00C546F0" w:rsidRDefault="00C546F0" w:rsidP="00C44177">
            <w:pPr>
              <w:spacing w:after="0" w:line="192" w:lineRule="auto"/>
              <w:jc w:val="center"/>
              <w:rPr>
                <w:shd w:val="clear" w:color="auto" w:fill="FFFF00"/>
              </w:rPr>
            </w:pPr>
            <w:r>
              <w:rPr>
                <w:shd w:val="clear" w:color="auto" w:fill="FFFF00"/>
              </w:rPr>
              <w:t>..................</w:t>
            </w:r>
          </w:p>
        </w:tc>
        <w:tc>
          <w:tcPr>
            <w:tcW w:w="1366" w:type="dxa"/>
            <w:tcBorders>
              <w:top w:val="single" w:sz="4" w:space="0" w:color="000000"/>
              <w:left w:val="single" w:sz="4" w:space="0" w:color="000000"/>
              <w:bottom w:val="single" w:sz="4" w:space="0" w:color="000000"/>
              <w:right w:val="single" w:sz="4" w:space="0" w:color="000000"/>
            </w:tcBorders>
            <w:shd w:val="clear" w:color="auto" w:fill="auto"/>
          </w:tcPr>
          <w:p w14:paraId="3BAF5207" w14:textId="77777777" w:rsidR="00C546F0" w:rsidRDefault="00C546F0" w:rsidP="00C44177">
            <w:pPr>
              <w:spacing w:after="0" w:line="192" w:lineRule="auto"/>
              <w:jc w:val="center"/>
            </w:pPr>
            <w:r>
              <w:rPr>
                <w:shd w:val="clear" w:color="auto" w:fill="FFFF00"/>
              </w:rPr>
              <w:t>..................</w:t>
            </w:r>
          </w:p>
        </w:tc>
      </w:tr>
      <w:tr w:rsidR="00C546F0" w14:paraId="52496A89" w14:textId="77777777" w:rsidTr="00C44177">
        <w:tc>
          <w:tcPr>
            <w:tcW w:w="1394" w:type="dxa"/>
            <w:tcBorders>
              <w:top w:val="single" w:sz="4" w:space="0" w:color="000000"/>
              <w:left w:val="single" w:sz="4" w:space="0" w:color="000000"/>
              <w:bottom w:val="single" w:sz="4" w:space="0" w:color="000000"/>
            </w:tcBorders>
            <w:shd w:val="clear" w:color="auto" w:fill="auto"/>
          </w:tcPr>
          <w:p w14:paraId="799FEFB8" w14:textId="77777777" w:rsidR="00C546F0" w:rsidRDefault="00C546F0" w:rsidP="00C44177">
            <w:pPr>
              <w:spacing w:after="0" w:line="192" w:lineRule="auto"/>
              <w:jc w:val="center"/>
              <w:rPr>
                <w:shd w:val="clear" w:color="auto" w:fill="FFFF00"/>
              </w:rPr>
            </w:pPr>
            <w:r>
              <w:rPr>
                <w:shd w:val="clear" w:color="auto" w:fill="FFFF00"/>
              </w:rPr>
              <w:t>..................</w:t>
            </w:r>
          </w:p>
        </w:tc>
        <w:tc>
          <w:tcPr>
            <w:tcW w:w="1399" w:type="dxa"/>
            <w:tcBorders>
              <w:top w:val="single" w:sz="4" w:space="0" w:color="000000"/>
              <w:left w:val="single" w:sz="4" w:space="0" w:color="000000"/>
              <w:bottom w:val="single" w:sz="4" w:space="0" w:color="000000"/>
            </w:tcBorders>
            <w:shd w:val="clear" w:color="auto" w:fill="auto"/>
          </w:tcPr>
          <w:p w14:paraId="07BC5A83" w14:textId="77777777" w:rsidR="00C546F0" w:rsidRDefault="00C546F0" w:rsidP="00C44177">
            <w:pPr>
              <w:spacing w:after="0" w:line="192" w:lineRule="auto"/>
              <w:jc w:val="center"/>
              <w:rPr>
                <w:shd w:val="clear" w:color="auto" w:fill="FFFF00"/>
              </w:rPr>
            </w:pPr>
            <w:r>
              <w:rPr>
                <w:shd w:val="clear" w:color="auto" w:fill="FFFF00"/>
              </w:rPr>
              <w:t>..................</w:t>
            </w:r>
          </w:p>
        </w:tc>
        <w:tc>
          <w:tcPr>
            <w:tcW w:w="1346" w:type="dxa"/>
            <w:tcBorders>
              <w:top w:val="single" w:sz="4" w:space="0" w:color="000000"/>
              <w:left w:val="single" w:sz="4" w:space="0" w:color="000000"/>
              <w:bottom w:val="single" w:sz="4" w:space="0" w:color="000000"/>
            </w:tcBorders>
            <w:shd w:val="clear" w:color="auto" w:fill="auto"/>
          </w:tcPr>
          <w:p w14:paraId="5FE90005" w14:textId="77777777" w:rsidR="00C546F0" w:rsidRDefault="00C546F0" w:rsidP="00C44177">
            <w:pPr>
              <w:spacing w:after="0" w:line="192" w:lineRule="auto"/>
              <w:jc w:val="center"/>
              <w:rPr>
                <w:shd w:val="clear" w:color="auto" w:fill="FFFF00"/>
              </w:rPr>
            </w:pPr>
            <w:r>
              <w:rPr>
                <w:shd w:val="clear" w:color="auto" w:fill="FFFF00"/>
              </w:rPr>
              <w:t>..................</w:t>
            </w:r>
          </w:p>
        </w:tc>
        <w:tc>
          <w:tcPr>
            <w:tcW w:w="1360" w:type="dxa"/>
            <w:tcBorders>
              <w:top w:val="single" w:sz="4" w:space="0" w:color="000000"/>
              <w:left w:val="single" w:sz="4" w:space="0" w:color="000000"/>
              <w:bottom w:val="single" w:sz="4" w:space="0" w:color="000000"/>
            </w:tcBorders>
            <w:shd w:val="clear" w:color="auto" w:fill="auto"/>
          </w:tcPr>
          <w:p w14:paraId="08B2B502" w14:textId="77777777" w:rsidR="00C546F0" w:rsidRDefault="00C546F0" w:rsidP="00C44177">
            <w:pPr>
              <w:spacing w:after="0" w:line="192" w:lineRule="auto"/>
              <w:jc w:val="center"/>
              <w:rPr>
                <w:shd w:val="clear" w:color="auto" w:fill="FFFF00"/>
              </w:rPr>
            </w:pPr>
            <w:r>
              <w:rPr>
                <w:shd w:val="clear" w:color="auto" w:fill="FFFF00"/>
              </w:rPr>
              <w:t>..................</w:t>
            </w:r>
          </w:p>
        </w:tc>
        <w:tc>
          <w:tcPr>
            <w:tcW w:w="1647" w:type="dxa"/>
            <w:tcBorders>
              <w:top w:val="single" w:sz="4" w:space="0" w:color="000000"/>
              <w:left w:val="single" w:sz="4" w:space="0" w:color="000000"/>
              <w:bottom w:val="single" w:sz="4" w:space="0" w:color="000000"/>
            </w:tcBorders>
            <w:shd w:val="clear" w:color="auto" w:fill="auto"/>
          </w:tcPr>
          <w:p w14:paraId="4AD6C480" w14:textId="77777777" w:rsidR="00C546F0" w:rsidRDefault="00C546F0" w:rsidP="00C44177">
            <w:pPr>
              <w:spacing w:after="0" w:line="192" w:lineRule="auto"/>
              <w:jc w:val="center"/>
              <w:rPr>
                <w:shd w:val="clear" w:color="auto" w:fill="FFFF00"/>
              </w:rPr>
            </w:pPr>
            <w:r>
              <w:rPr>
                <w:shd w:val="clear" w:color="auto" w:fill="FFFF00"/>
              </w:rPr>
              <w:t>..................</w:t>
            </w:r>
          </w:p>
        </w:tc>
        <w:tc>
          <w:tcPr>
            <w:tcW w:w="1362" w:type="dxa"/>
            <w:tcBorders>
              <w:top w:val="single" w:sz="4" w:space="0" w:color="000000"/>
              <w:left w:val="single" w:sz="4" w:space="0" w:color="000000"/>
              <w:bottom w:val="single" w:sz="4" w:space="0" w:color="000000"/>
            </w:tcBorders>
            <w:shd w:val="clear" w:color="auto" w:fill="auto"/>
          </w:tcPr>
          <w:p w14:paraId="2C3D33E0" w14:textId="77777777" w:rsidR="00C546F0" w:rsidRDefault="00C546F0" w:rsidP="00C44177">
            <w:pPr>
              <w:spacing w:after="0" w:line="192" w:lineRule="auto"/>
              <w:jc w:val="center"/>
              <w:rPr>
                <w:shd w:val="clear" w:color="auto" w:fill="FFFF00"/>
              </w:rPr>
            </w:pPr>
            <w:r>
              <w:rPr>
                <w:shd w:val="clear" w:color="auto" w:fill="FFFF00"/>
              </w:rPr>
              <w:t>..................</w:t>
            </w:r>
          </w:p>
        </w:tc>
        <w:tc>
          <w:tcPr>
            <w:tcW w:w="1366" w:type="dxa"/>
            <w:tcBorders>
              <w:top w:val="single" w:sz="4" w:space="0" w:color="000000"/>
              <w:left w:val="single" w:sz="4" w:space="0" w:color="000000"/>
              <w:bottom w:val="single" w:sz="4" w:space="0" w:color="000000"/>
              <w:right w:val="single" w:sz="4" w:space="0" w:color="000000"/>
            </w:tcBorders>
            <w:shd w:val="clear" w:color="auto" w:fill="auto"/>
          </w:tcPr>
          <w:p w14:paraId="42FBD5E4" w14:textId="77777777" w:rsidR="00C546F0" w:rsidRDefault="00C546F0" w:rsidP="00C44177">
            <w:pPr>
              <w:spacing w:after="0" w:line="192" w:lineRule="auto"/>
              <w:jc w:val="center"/>
            </w:pPr>
            <w:r>
              <w:rPr>
                <w:shd w:val="clear" w:color="auto" w:fill="FFFF00"/>
              </w:rPr>
              <w:t>..................</w:t>
            </w:r>
          </w:p>
        </w:tc>
      </w:tr>
      <w:tr w:rsidR="00C546F0" w14:paraId="6F5B2D1E" w14:textId="77777777" w:rsidTr="00C44177">
        <w:tc>
          <w:tcPr>
            <w:tcW w:w="8508" w:type="dxa"/>
            <w:gridSpan w:val="6"/>
            <w:tcBorders>
              <w:top w:val="single" w:sz="4" w:space="0" w:color="000000"/>
              <w:left w:val="single" w:sz="4" w:space="0" w:color="000000"/>
              <w:bottom w:val="single" w:sz="4" w:space="0" w:color="000000"/>
            </w:tcBorders>
            <w:shd w:val="clear" w:color="auto" w:fill="auto"/>
          </w:tcPr>
          <w:p w14:paraId="6588FA63" w14:textId="77777777" w:rsidR="00C546F0" w:rsidRDefault="00C546F0" w:rsidP="00C44177">
            <w:pPr>
              <w:spacing w:after="0" w:line="240" w:lineRule="auto"/>
              <w:jc w:val="center"/>
              <w:rPr>
                <w:shd w:val="clear" w:color="auto" w:fill="FFFF00"/>
              </w:rPr>
            </w:pPr>
            <w:r>
              <w:rPr>
                <w:b/>
              </w:rPr>
              <w:t>Costo stimato per la realizzazione dell'opera</w:t>
            </w:r>
            <w:r>
              <w:t xml:space="preserve"> (compresi oneri sicurezza)</w:t>
            </w:r>
          </w:p>
        </w:tc>
        <w:tc>
          <w:tcPr>
            <w:tcW w:w="1366" w:type="dxa"/>
            <w:tcBorders>
              <w:top w:val="single" w:sz="4" w:space="0" w:color="000000"/>
              <w:left w:val="single" w:sz="4" w:space="0" w:color="000000"/>
              <w:bottom w:val="single" w:sz="4" w:space="0" w:color="000000"/>
              <w:right w:val="single" w:sz="4" w:space="0" w:color="000000"/>
            </w:tcBorders>
            <w:shd w:val="clear" w:color="auto" w:fill="auto"/>
          </w:tcPr>
          <w:p w14:paraId="52FA8207" w14:textId="77777777" w:rsidR="00C546F0" w:rsidRDefault="00C546F0" w:rsidP="00C44177">
            <w:pPr>
              <w:spacing w:after="0" w:line="240" w:lineRule="auto"/>
              <w:jc w:val="center"/>
            </w:pPr>
            <w:r>
              <w:rPr>
                <w:shd w:val="clear" w:color="auto" w:fill="FFFF00"/>
              </w:rPr>
              <w:t>..................</w:t>
            </w:r>
          </w:p>
        </w:tc>
      </w:tr>
    </w:tbl>
    <w:p w14:paraId="17DECB4A" w14:textId="77777777" w:rsidR="00C546F0" w:rsidRPr="006F67C4" w:rsidRDefault="00C546F0" w:rsidP="00C546F0">
      <w:pPr>
        <w:spacing w:before="120" w:after="0" w:line="240" w:lineRule="auto"/>
        <w:jc w:val="both"/>
        <w:rPr>
          <w:color w:val="23538D"/>
        </w:rPr>
      </w:pPr>
      <w:r>
        <w:t xml:space="preserve">La suddivisione nelle "ID-opere" indicate in tabella non è vincolante ai fini dello sviluppo delle proposte progettuali e costituisce mero parametro di riferimento per lo svolgimento dell’eventuale successivo concorso di progettazione o appalto di servizi per l’affidamento della progettazione di fattibilità tecnica ed economica ed esecutiva di cui all’art. 41 del codice. </w:t>
      </w:r>
      <w:bookmarkStart w:id="5" w:name="_Toc16400574"/>
    </w:p>
    <w:p w14:paraId="5929A53B" w14:textId="77777777" w:rsidR="00C546F0" w:rsidRPr="00965DBC" w:rsidRDefault="00C546F0" w:rsidP="00C546F0">
      <w:pPr>
        <w:pStyle w:val="Titolo1"/>
        <w:spacing w:before="240"/>
        <w:rPr>
          <w:rFonts w:asciiTheme="minorHAnsi" w:hAnsiTheme="minorHAnsi" w:cstheme="minorHAnsi"/>
          <w:color w:val="1F497D"/>
        </w:rPr>
      </w:pPr>
      <w:bookmarkStart w:id="6" w:name="_Toc16400486"/>
      <w:bookmarkStart w:id="7" w:name="_Toc16400575"/>
      <w:bookmarkEnd w:id="5"/>
      <w:r w:rsidRPr="00965DBC">
        <w:rPr>
          <w:rFonts w:asciiTheme="minorHAnsi" w:hAnsiTheme="minorHAnsi" w:cstheme="minorHAnsi"/>
          <w:color w:val="1F497D"/>
        </w:rPr>
        <w:t>2) CALENDARIO E DOCUMENTAZIONE DI CONCORSO</w:t>
      </w:r>
      <w:bookmarkEnd w:id="6"/>
    </w:p>
    <w:p w14:paraId="2DB4AFFC" w14:textId="77777777" w:rsidR="00C546F0" w:rsidRPr="00965DBC" w:rsidRDefault="00C546F0" w:rsidP="00C546F0">
      <w:pPr>
        <w:pStyle w:val="Titolo2"/>
        <w:spacing w:before="0"/>
        <w:rPr>
          <w:rFonts w:asciiTheme="minorHAnsi" w:hAnsiTheme="minorHAnsi" w:cstheme="minorHAnsi"/>
          <w:b/>
          <w:bCs/>
          <w:sz w:val="24"/>
          <w:szCs w:val="24"/>
        </w:rPr>
      </w:pPr>
      <w:bookmarkStart w:id="8" w:name="_Toc16400487"/>
      <w:r w:rsidRPr="00965DBC">
        <w:rPr>
          <w:rFonts w:asciiTheme="minorHAnsi" w:hAnsiTheme="minorHAnsi" w:cstheme="minorHAnsi"/>
          <w:b/>
          <w:bCs/>
          <w:color w:val="23538D"/>
          <w:sz w:val="24"/>
          <w:szCs w:val="24"/>
        </w:rPr>
        <w:t>2.1) Calendario</w:t>
      </w:r>
      <w:bookmarkEnd w:id="8"/>
    </w:p>
    <w:p w14:paraId="07D03170" w14:textId="77777777" w:rsidR="00C546F0" w:rsidRDefault="00C546F0" w:rsidP="00C546F0">
      <w:pPr>
        <w:spacing w:after="120" w:line="240" w:lineRule="auto"/>
        <w:rPr>
          <w:b/>
        </w:rPr>
      </w:pPr>
      <w:r>
        <w:t xml:space="preserve">Nella tabella seguente si riportano tutte le </w:t>
      </w:r>
      <w:r>
        <w:rPr>
          <w:b/>
        </w:rPr>
        <w:t>scadenze</w:t>
      </w:r>
      <w:r>
        <w:t xml:space="preserve"> per lo svolgimento del Concorso:</w:t>
      </w:r>
    </w:p>
    <w:tbl>
      <w:tblPr>
        <w:tblW w:w="9798" w:type="dxa"/>
        <w:tblInd w:w="-10" w:type="dxa"/>
        <w:tblLayout w:type="fixed"/>
        <w:tblLook w:val="0000" w:firstRow="0" w:lastRow="0" w:firstColumn="0" w:lastColumn="0" w:noHBand="0" w:noVBand="0"/>
      </w:tblPr>
      <w:tblGrid>
        <w:gridCol w:w="7660"/>
        <w:gridCol w:w="2138"/>
      </w:tblGrid>
      <w:tr w:rsidR="00C546F0" w14:paraId="56D0E85F" w14:textId="77777777" w:rsidTr="00C44177">
        <w:tc>
          <w:tcPr>
            <w:tcW w:w="7660" w:type="dxa"/>
            <w:tcBorders>
              <w:top w:val="single" w:sz="4" w:space="0" w:color="000000"/>
              <w:left w:val="single" w:sz="4" w:space="0" w:color="000000"/>
              <w:bottom w:val="single" w:sz="4" w:space="0" w:color="000000"/>
            </w:tcBorders>
            <w:shd w:val="clear" w:color="auto" w:fill="C6D9F1"/>
            <w:vAlign w:val="center"/>
          </w:tcPr>
          <w:p w14:paraId="590555D3" w14:textId="77777777" w:rsidR="00C546F0" w:rsidRDefault="00C546F0" w:rsidP="00C44177">
            <w:pPr>
              <w:spacing w:after="0" w:line="240" w:lineRule="auto"/>
              <w:jc w:val="center"/>
              <w:rPr>
                <w:b/>
              </w:rPr>
            </w:pPr>
            <w:r>
              <w:rPr>
                <w:b/>
              </w:rPr>
              <w:t>Oggetto</w:t>
            </w:r>
          </w:p>
        </w:tc>
        <w:tc>
          <w:tcPr>
            <w:tcW w:w="2138"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CBA6C13" w14:textId="77777777" w:rsidR="00C546F0" w:rsidRDefault="00C546F0" w:rsidP="00C44177">
            <w:pPr>
              <w:spacing w:after="0" w:line="240" w:lineRule="auto"/>
              <w:jc w:val="center"/>
            </w:pPr>
            <w:r>
              <w:rPr>
                <w:b/>
              </w:rPr>
              <w:t>Data</w:t>
            </w:r>
          </w:p>
        </w:tc>
      </w:tr>
      <w:tr w:rsidR="00C546F0" w14:paraId="5909B413" w14:textId="77777777" w:rsidTr="00C44177">
        <w:tc>
          <w:tcPr>
            <w:tcW w:w="7660" w:type="dxa"/>
            <w:tcBorders>
              <w:top w:val="single" w:sz="4" w:space="0" w:color="000000"/>
              <w:left w:val="single" w:sz="4" w:space="0" w:color="000000"/>
              <w:bottom w:val="single" w:sz="4" w:space="0" w:color="000000"/>
            </w:tcBorders>
            <w:shd w:val="clear" w:color="auto" w:fill="auto"/>
            <w:vAlign w:val="center"/>
          </w:tcPr>
          <w:p w14:paraId="276F6BB1" w14:textId="77777777" w:rsidR="00C546F0" w:rsidRDefault="00C546F0" w:rsidP="00C44177">
            <w:pPr>
              <w:spacing w:after="0" w:line="240" w:lineRule="auto"/>
              <w:rPr>
                <w:shd w:val="clear" w:color="auto" w:fill="FFFF00"/>
              </w:rPr>
            </w:pPr>
            <w:r>
              <w:rPr>
                <w:b/>
              </w:rPr>
              <w:t>Pubblicazione</w:t>
            </w:r>
            <w:r>
              <w:t>, il</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31D58" w14:textId="77777777" w:rsidR="00C546F0" w:rsidRDefault="00C546F0" w:rsidP="00C44177">
            <w:pPr>
              <w:spacing w:after="0" w:line="240" w:lineRule="auto"/>
              <w:jc w:val="center"/>
            </w:pPr>
            <w:r>
              <w:rPr>
                <w:shd w:val="clear" w:color="auto" w:fill="FFFF00"/>
              </w:rPr>
              <w:t>..................</w:t>
            </w:r>
          </w:p>
        </w:tc>
      </w:tr>
      <w:tr w:rsidR="00C546F0" w14:paraId="694D558F" w14:textId="77777777" w:rsidTr="00C44177">
        <w:tc>
          <w:tcPr>
            <w:tcW w:w="7660" w:type="dxa"/>
            <w:tcBorders>
              <w:top w:val="single" w:sz="4" w:space="0" w:color="000000"/>
              <w:left w:val="single" w:sz="4" w:space="0" w:color="000000"/>
              <w:bottom w:val="single" w:sz="4" w:space="0" w:color="000000"/>
            </w:tcBorders>
            <w:shd w:val="clear" w:color="auto" w:fill="D9D9D9"/>
            <w:vAlign w:val="center"/>
          </w:tcPr>
          <w:p w14:paraId="644E2786" w14:textId="77777777" w:rsidR="00C546F0" w:rsidRDefault="00C546F0" w:rsidP="00C44177">
            <w:pPr>
              <w:spacing w:after="0" w:line="240" w:lineRule="auto"/>
              <w:rPr>
                <w:shd w:val="clear" w:color="auto" w:fill="FFFF00"/>
              </w:rPr>
            </w:pPr>
            <w:r>
              <w:rPr>
                <w:b/>
              </w:rPr>
              <w:t xml:space="preserve">Seduta pubblica generazione chiavi informatiche </w:t>
            </w:r>
          </w:p>
        </w:tc>
        <w:tc>
          <w:tcPr>
            <w:tcW w:w="21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54F2BBA" w14:textId="77777777" w:rsidR="00C546F0" w:rsidRDefault="00C546F0" w:rsidP="00C44177">
            <w:pPr>
              <w:spacing w:after="0" w:line="240" w:lineRule="auto"/>
              <w:jc w:val="center"/>
            </w:pPr>
            <w:r>
              <w:rPr>
                <w:shd w:val="clear" w:color="auto" w:fill="FFFF00"/>
              </w:rPr>
              <w:t>..................</w:t>
            </w:r>
          </w:p>
        </w:tc>
      </w:tr>
      <w:tr w:rsidR="00C546F0" w14:paraId="1EF915F3" w14:textId="77777777" w:rsidTr="00C44177">
        <w:trPr>
          <w:trHeight w:val="214"/>
        </w:trPr>
        <w:tc>
          <w:tcPr>
            <w:tcW w:w="7660" w:type="dxa"/>
            <w:tcBorders>
              <w:top w:val="single" w:sz="4" w:space="0" w:color="000000"/>
              <w:left w:val="single" w:sz="4" w:space="0" w:color="000000"/>
              <w:bottom w:val="single" w:sz="4" w:space="0" w:color="000000"/>
            </w:tcBorders>
            <w:shd w:val="clear" w:color="auto" w:fill="auto"/>
            <w:vAlign w:val="center"/>
          </w:tcPr>
          <w:p w14:paraId="56D84ABB" w14:textId="77777777" w:rsidR="00C546F0" w:rsidRDefault="00C546F0" w:rsidP="00C44177">
            <w:pPr>
              <w:spacing w:after="0" w:line="240" w:lineRule="auto"/>
              <w:rPr>
                <w:shd w:val="clear" w:color="auto" w:fill="FFFF00"/>
              </w:rPr>
            </w:pPr>
            <w:r>
              <w:rPr>
                <w:b/>
              </w:rPr>
              <w:t>Sopralluogo (sconsigliato)</w:t>
            </w:r>
            <w:r w:rsidRPr="00BE15F9">
              <w:rPr>
                <w:rStyle w:val="Rimandonotaapidipagina"/>
                <w:b/>
                <w:color w:val="FF0000"/>
                <w:highlight w:val="yellow"/>
              </w:rPr>
              <w:footnoteReference w:id="2"/>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7C478" w14:textId="77777777" w:rsidR="00C546F0" w:rsidRDefault="00C546F0" w:rsidP="00C44177">
            <w:pPr>
              <w:spacing w:after="0" w:line="240" w:lineRule="auto"/>
              <w:jc w:val="center"/>
            </w:pPr>
            <w:r>
              <w:rPr>
                <w:shd w:val="clear" w:color="auto" w:fill="FFFF00"/>
              </w:rPr>
              <w:t xml:space="preserve">................ </w:t>
            </w:r>
          </w:p>
        </w:tc>
      </w:tr>
      <w:tr w:rsidR="00C546F0" w14:paraId="21AE74A2" w14:textId="77777777" w:rsidTr="00C44177">
        <w:tc>
          <w:tcPr>
            <w:tcW w:w="7660" w:type="dxa"/>
            <w:tcBorders>
              <w:top w:val="single" w:sz="4" w:space="0" w:color="000000"/>
              <w:left w:val="single" w:sz="4" w:space="0" w:color="000000"/>
              <w:bottom w:val="single" w:sz="4" w:space="0" w:color="000000"/>
            </w:tcBorders>
            <w:shd w:val="clear" w:color="auto" w:fill="D9D9D9"/>
            <w:vAlign w:val="center"/>
          </w:tcPr>
          <w:p w14:paraId="54CBC366" w14:textId="77777777" w:rsidR="00C546F0" w:rsidRDefault="00C546F0" w:rsidP="00C44177">
            <w:pPr>
              <w:spacing w:after="0" w:line="240" w:lineRule="auto"/>
              <w:rPr>
                <w:shd w:val="clear" w:color="auto" w:fill="FFFF00"/>
              </w:rPr>
            </w:pPr>
            <w:r>
              <w:rPr>
                <w:b/>
              </w:rPr>
              <w:t>Richiesta chiarimenti</w:t>
            </w:r>
            <w:r>
              <w:t>, entro il</w:t>
            </w:r>
          </w:p>
        </w:tc>
        <w:tc>
          <w:tcPr>
            <w:tcW w:w="21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813FBC5" w14:textId="77777777" w:rsidR="00C546F0" w:rsidRDefault="00C546F0" w:rsidP="00C44177">
            <w:pPr>
              <w:spacing w:after="0" w:line="240" w:lineRule="auto"/>
              <w:jc w:val="center"/>
            </w:pPr>
            <w:r>
              <w:rPr>
                <w:shd w:val="clear" w:color="auto" w:fill="FFFF00"/>
              </w:rPr>
              <w:t>..................</w:t>
            </w:r>
          </w:p>
        </w:tc>
      </w:tr>
      <w:tr w:rsidR="00C546F0" w14:paraId="2F037DE2" w14:textId="77777777" w:rsidTr="00C44177">
        <w:tc>
          <w:tcPr>
            <w:tcW w:w="7660" w:type="dxa"/>
            <w:tcBorders>
              <w:top w:val="single" w:sz="4" w:space="0" w:color="000000"/>
              <w:left w:val="single" w:sz="4" w:space="0" w:color="000000"/>
              <w:bottom w:val="single" w:sz="4" w:space="0" w:color="000000"/>
            </w:tcBorders>
            <w:shd w:val="clear" w:color="auto" w:fill="auto"/>
            <w:vAlign w:val="center"/>
          </w:tcPr>
          <w:p w14:paraId="3CBD29F1" w14:textId="77777777" w:rsidR="00C546F0" w:rsidRDefault="00C546F0" w:rsidP="00C44177">
            <w:pPr>
              <w:spacing w:after="0" w:line="240" w:lineRule="auto"/>
              <w:rPr>
                <w:shd w:val="clear" w:color="auto" w:fill="FFFF00"/>
              </w:rPr>
            </w:pPr>
            <w:r>
              <w:t xml:space="preserve">Pubblicazione </w:t>
            </w:r>
            <w:r>
              <w:rPr>
                <w:b/>
              </w:rPr>
              <w:t>verbale</w:t>
            </w:r>
            <w:r>
              <w:t xml:space="preserve"> richieste chiarimenti e relative risposte, entro il</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DA24" w14:textId="77777777" w:rsidR="00C546F0" w:rsidRDefault="00C546F0" w:rsidP="00C44177">
            <w:pPr>
              <w:spacing w:after="0" w:line="240" w:lineRule="auto"/>
              <w:jc w:val="center"/>
            </w:pPr>
            <w:r>
              <w:rPr>
                <w:shd w:val="clear" w:color="auto" w:fill="FFFF00"/>
              </w:rPr>
              <w:t>..................</w:t>
            </w:r>
          </w:p>
        </w:tc>
      </w:tr>
      <w:tr w:rsidR="00C546F0" w14:paraId="41B93B45" w14:textId="77777777" w:rsidTr="00C44177">
        <w:tc>
          <w:tcPr>
            <w:tcW w:w="7660" w:type="dxa"/>
            <w:tcBorders>
              <w:top w:val="single" w:sz="4" w:space="0" w:color="000000"/>
              <w:left w:val="single" w:sz="4" w:space="0" w:color="000000"/>
              <w:bottom w:val="single" w:sz="4" w:space="0" w:color="000000"/>
            </w:tcBorders>
            <w:shd w:val="clear" w:color="auto" w:fill="D9D9D9"/>
            <w:vAlign w:val="center"/>
          </w:tcPr>
          <w:p w14:paraId="340102AC" w14:textId="77777777" w:rsidR="00C546F0" w:rsidRDefault="00C546F0" w:rsidP="00C44177">
            <w:pPr>
              <w:spacing w:after="0" w:line="240" w:lineRule="auto"/>
              <w:rPr>
                <w:shd w:val="clear" w:color="auto" w:fill="FFFF00"/>
              </w:rPr>
            </w:pPr>
            <w:r>
              <w:rPr>
                <w:b/>
              </w:rPr>
              <w:t>CONSEGNA DOCUMENTAZIONE</w:t>
            </w:r>
            <w:r>
              <w:t>, entro le ore 12,00 del giorno</w:t>
            </w:r>
          </w:p>
        </w:tc>
        <w:tc>
          <w:tcPr>
            <w:tcW w:w="21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5D04379" w14:textId="77777777" w:rsidR="00C546F0" w:rsidRDefault="00C546F0" w:rsidP="00C44177">
            <w:pPr>
              <w:spacing w:after="0" w:line="240" w:lineRule="auto"/>
              <w:jc w:val="center"/>
            </w:pPr>
            <w:r>
              <w:rPr>
                <w:shd w:val="clear" w:color="auto" w:fill="FFFF00"/>
              </w:rPr>
              <w:t>..................</w:t>
            </w:r>
          </w:p>
        </w:tc>
      </w:tr>
      <w:tr w:rsidR="00C546F0" w14:paraId="2A04D9FE" w14:textId="77777777" w:rsidTr="00C44177">
        <w:tc>
          <w:tcPr>
            <w:tcW w:w="7660" w:type="dxa"/>
            <w:tcBorders>
              <w:top w:val="single" w:sz="4" w:space="0" w:color="000000"/>
              <w:left w:val="single" w:sz="4" w:space="0" w:color="000000"/>
              <w:bottom w:val="single" w:sz="4" w:space="0" w:color="000000"/>
            </w:tcBorders>
            <w:shd w:val="clear" w:color="auto" w:fill="FFFFFF" w:themeFill="background1"/>
            <w:vAlign w:val="center"/>
          </w:tcPr>
          <w:p w14:paraId="7A239663" w14:textId="77777777" w:rsidR="00C546F0" w:rsidRDefault="00C546F0" w:rsidP="00C44177">
            <w:pPr>
              <w:spacing w:after="0" w:line="240" w:lineRule="auto"/>
              <w:rPr>
                <w:b/>
              </w:rPr>
            </w:pPr>
            <w:r>
              <w:rPr>
                <w:b/>
              </w:rPr>
              <w:t>Nomina Commissione Giudicatrice</w:t>
            </w:r>
          </w:p>
        </w:tc>
        <w:tc>
          <w:tcPr>
            <w:tcW w:w="21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4D4961" w14:textId="77777777" w:rsidR="00C546F0" w:rsidRDefault="00C546F0" w:rsidP="00C44177">
            <w:pPr>
              <w:spacing w:after="0" w:line="240" w:lineRule="auto"/>
              <w:jc w:val="center"/>
              <w:rPr>
                <w:shd w:val="clear" w:color="auto" w:fill="FFFF00"/>
              </w:rPr>
            </w:pPr>
            <w:r>
              <w:rPr>
                <w:shd w:val="clear" w:color="auto" w:fill="FFFF00"/>
              </w:rPr>
              <w:t>..................</w:t>
            </w:r>
          </w:p>
        </w:tc>
      </w:tr>
      <w:tr w:rsidR="00C546F0" w14:paraId="4A067DDF" w14:textId="77777777" w:rsidTr="00C44177">
        <w:tc>
          <w:tcPr>
            <w:tcW w:w="7660" w:type="dxa"/>
            <w:tcBorders>
              <w:top w:val="single" w:sz="4" w:space="0" w:color="000000"/>
              <w:left w:val="single" w:sz="4" w:space="0" w:color="000000"/>
              <w:bottom w:val="single" w:sz="4" w:space="0" w:color="000000"/>
            </w:tcBorders>
            <w:shd w:val="clear" w:color="auto" w:fill="D9D9D9"/>
            <w:vAlign w:val="center"/>
          </w:tcPr>
          <w:p w14:paraId="172BB141" w14:textId="77777777" w:rsidR="00C546F0" w:rsidRDefault="00C546F0" w:rsidP="00C44177">
            <w:pPr>
              <w:spacing w:after="0" w:line="240" w:lineRule="auto"/>
              <w:rPr>
                <w:b/>
              </w:rPr>
            </w:pPr>
            <w:r>
              <w:rPr>
                <w:b/>
              </w:rPr>
              <w:t>Scadenza invio modulo eventuali incompatibilità giurati</w:t>
            </w:r>
          </w:p>
        </w:tc>
        <w:tc>
          <w:tcPr>
            <w:tcW w:w="21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23BC523" w14:textId="77777777" w:rsidR="00C546F0" w:rsidRPr="00A364AB" w:rsidRDefault="00C546F0" w:rsidP="00C44177">
            <w:pPr>
              <w:spacing w:after="0" w:line="240" w:lineRule="auto"/>
              <w:ind w:left="-110" w:right="-92"/>
              <w:jc w:val="center"/>
              <w:rPr>
                <w:b/>
                <w:bCs/>
                <w:sz w:val="14"/>
                <w:szCs w:val="14"/>
                <w:shd w:val="clear" w:color="auto" w:fill="FFFF00"/>
              </w:rPr>
            </w:pPr>
            <w:r w:rsidRPr="00A364AB">
              <w:rPr>
                <w:b/>
                <w:bCs/>
                <w:color w:val="C00000"/>
                <w:sz w:val="14"/>
                <w:szCs w:val="14"/>
                <w:shd w:val="clear" w:color="auto" w:fill="FFFF00"/>
              </w:rPr>
              <w:t>(entro 5 gg dal termine precedente)</w:t>
            </w:r>
          </w:p>
        </w:tc>
      </w:tr>
      <w:tr w:rsidR="00C546F0" w14:paraId="65774D88" w14:textId="77777777" w:rsidTr="00C44177">
        <w:tc>
          <w:tcPr>
            <w:tcW w:w="7660" w:type="dxa"/>
            <w:tcBorders>
              <w:top w:val="single" w:sz="4" w:space="0" w:color="000000"/>
              <w:left w:val="single" w:sz="4" w:space="0" w:color="000000"/>
              <w:bottom w:val="single" w:sz="4" w:space="0" w:color="000000"/>
            </w:tcBorders>
            <w:shd w:val="clear" w:color="auto" w:fill="auto"/>
            <w:vAlign w:val="center"/>
          </w:tcPr>
          <w:p w14:paraId="7617A9A7" w14:textId="77777777" w:rsidR="00C546F0" w:rsidRDefault="00C546F0" w:rsidP="00C44177">
            <w:pPr>
              <w:spacing w:after="0" w:line="240" w:lineRule="auto"/>
              <w:rPr>
                <w:shd w:val="clear" w:color="auto" w:fill="FFFF00"/>
              </w:rPr>
            </w:pPr>
            <w:r>
              <w:rPr>
                <w:b/>
              </w:rPr>
              <w:t>Lavori della commissione giudicatrice</w:t>
            </w:r>
            <w:r>
              <w:t>, entro il</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4741E" w14:textId="77777777" w:rsidR="00C546F0" w:rsidRDefault="00C546F0" w:rsidP="00C44177">
            <w:pPr>
              <w:spacing w:after="0" w:line="240" w:lineRule="auto"/>
              <w:jc w:val="center"/>
            </w:pPr>
            <w:r>
              <w:rPr>
                <w:shd w:val="clear" w:color="auto" w:fill="FFFF00"/>
              </w:rPr>
              <w:t>..................</w:t>
            </w:r>
            <w:r>
              <w:rPr>
                <w:rStyle w:val="WW-Caratteredellanota"/>
                <w:color w:val="C00000"/>
                <w:shd w:val="clear" w:color="auto" w:fill="FFFF00"/>
                <w:vertAlign w:val="superscript"/>
              </w:rPr>
              <w:t xml:space="preserve"> </w:t>
            </w:r>
            <w:r>
              <w:rPr>
                <w:rStyle w:val="WW-Caratteredellanota"/>
                <w:color w:val="C00000"/>
                <w:shd w:val="clear" w:color="auto" w:fill="FFFF00"/>
                <w:vertAlign w:val="superscript"/>
              </w:rPr>
              <w:footnoteReference w:id="3"/>
            </w:r>
          </w:p>
        </w:tc>
      </w:tr>
      <w:tr w:rsidR="00C546F0" w14:paraId="38EFF38D" w14:textId="77777777" w:rsidTr="00C44177">
        <w:tc>
          <w:tcPr>
            <w:tcW w:w="7660" w:type="dxa"/>
            <w:tcBorders>
              <w:top w:val="single" w:sz="4" w:space="0" w:color="000000"/>
              <w:left w:val="single" w:sz="4" w:space="0" w:color="000000"/>
              <w:bottom w:val="single" w:sz="4" w:space="0" w:color="000000"/>
            </w:tcBorders>
            <w:shd w:val="clear" w:color="auto" w:fill="D9D9D9"/>
            <w:vAlign w:val="center"/>
          </w:tcPr>
          <w:p w14:paraId="2CE641CF" w14:textId="77777777" w:rsidR="00C546F0" w:rsidRDefault="00C546F0" w:rsidP="00C44177">
            <w:pPr>
              <w:spacing w:after="0" w:line="240" w:lineRule="auto"/>
              <w:rPr>
                <w:shd w:val="clear" w:color="auto" w:fill="FFFF00"/>
              </w:rPr>
            </w:pPr>
            <w:r>
              <w:rPr>
                <w:b/>
              </w:rPr>
              <w:t>Seduta pubblica di decriptazione dei documenti amministrativi e proclamazione della graduatoria provvisoria</w:t>
            </w:r>
          </w:p>
        </w:tc>
        <w:tc>
          <w:tcPr>
            <w:tcW w:w="21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8776F27" w14:textId="77777777" w:rsidR="00C546F0" w:rsidRDefault="00C546F0" w:rsidP="00C44177">
            <w:pPr>
              <w:spacing w:after="0" w:line="240" w:lineRule="auto"/>
              <w:jc w:val="center"/>
            </w:pPr>
            <w:r>
              <w:rPr>
                <w:shd w:val="clear" w:color="auto" w:fill="FFFF00"/>
              </w:rPr>
              <w:t>..................</w:t>
            </w:r>
          </w:p>
        </w:tc>
      </w:tr>
      <w:tr w:rsidR="00C546F0" w14:paraId="77282E5A" w14:textId="77777777" w:rsidTr="00C44177">
        <w:tc>
          <w:tcPr>
            <w:tcW w:w="7660" w:type="dxa"/>
            <w:tcBorders>
              <w:top w:val="single" w:sz="4" w:space="0" w:color="000000"/>
              <w:left w:val="single" w:sz="4" w:space="0" w:color="000000"/>
              <w:bottom w:val="single" w:sz="4" w:space="0" w:color="000000"/>
            </w:tcBorders>
            <w:shd w:val="clear" w:color="auto" w:fill="auto"/>
            <w:vAlign w:val="center"/>
          </w:tcPr>
          <w:p w14:paraId="685F2D87" w14:textId="77777777" w:rsidR="00C546F0" w:rsidRDefault="00C546F0" w:rsidP="00C44177">
            <w:pPr>
              <w:spacing w:after="0" w:line="240" w:lineRule="auto"/>
              <w:rPr>
                <w:shd w:val="clear" w:color="auto" w:fill="FFFF00"/>
              </w:rPr>
            </w:pPr>
            <w:r>
              <w:rPr>
                <w:b/>
              </w:rPr>
              <w:t xml:space="preserve">Verifica dei requisiti di ordine generale e di idoneità professionale, pubblicazione della graduatoria definitiva </w:t>
            </w:r>
            <w:r>
              <w:t xml:space="preserve">… entro il </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294EC" w14:textId="77777777" w:rsidR="00C546F0" w:rsidRDefault="00C546F0" w:rsidP="00C44177">
            <w:pPr>
              <w:spacing w:after="0" w:line="240" w:lineRule="auto"/>
              <w:jc w:val="center"/>
              <w:rPr>
                <w:sz w:val="16"/>
                <w:szCs w:val="16"/>
                <w:shd w:val="clear" w:color="auto" w:fill="FFFF00"/>
              </w:rPr>
            </w:pPr>
            <w:r>
              <w:rPr>
                <w:shd w:val="clear" w:color="auto" w:fill="FFFF00"/>
              </w:rPr>
              <w:t>..................</w:t>
            </w:r>
            <w:r>
              <w:rPr>
                <w:rStyle w:val="WW-Caratteredellanota"/>
                <w:b/>
                <w:color w:val="C00000"/>
                <w:shd w:val="clear" w:color="auto" w:fill="FFFF00"/>
                <w:vertAlign w:val="superscript"/>
              </w:rPr>
              <w:t xml:space="preserve"> </w:t>
            </w:r>
            <w:r>
              <w:rPr>
                <w:rStyle w:val="WW-Caratteredellanota"/>
                <w:b/>
                <w:color w:val="C00000"/>
                <w:shd w:val="clear" w:color="auto" w:fill="FFFF00"/>
                <w:vertAlign w:val="superscript"/>
              </w:rPr>
              <w:footnoteReference w:id="4"/>
            </w:r>
          </w:p>
          <w:p w14:paraId="2EF7E565" w14:textId="77777777" w:rsidR="00C546F0" w:rsidRDefault="00C546F0" w:rsidP="00C44177">
            <w:pPr>
              <w:spacing w:after="0" w:line="240" w:lineRule="auto"/>
              <w:jc w:val="center"/>
              <w:rPr>
                <w:sz w:val="16"/>
                <w:szCs w:val="16"/>
                <w:shd w:val="clear" w:color="auto" w:fill="FFFF00"/>
              </w:rPr>
            </w:pPr>
          </w:p>
        </w:tc>
      </w:tr>
      <w:tr w:rsidR="00C546F0" w14:paraId="18EAB15C" w14:textId="77777777" w:rsidTr="00C44177">
        <w:tc>
          <w:tcPr>
            <w:tcW w:w="7660" w:type="dxa"/>
            <w:tcBorders>
              <w:top w:val="single" w:sz="4" w:space="0" w:color="000000"/>
              <w:left w:val="single" w:sz="4" w:space="0" w:color="000000"/>
              <w:bottom w:val="single" w:sz="4" w:space="0" w:color="000000"/>
            </w:tcBorders>
            <w:shd w:val="clear" w:color="auto" w:fill="D9D9D9"/>
            <w:vAlign w:val="center"/>
          </w:tcPr>
          <w:p w14:paraId="5B872AA7" w14:textId="77777777" w:rsidR="00C546F0" w:rsidRDefault="00C546F0" w:rsidP="00C44177">
            <w:pPr>
              <w:spacing w:after="0" w:line="240" w:lineRule="auto"/>
              <w:rPr>
                <w:shd w:val="clear" w:color="auto" w:fill="FFFF00"/>
              </w:rPr>
            </w:pPr>
            <w:r>
              <w:rPr>
                <w:b/>
              </w:rPr>
              <w:t>Pubblicazione di tutte le proposte progettuali dei partecipanti</w:t>
            </w:r>
            <w:r>
              <w:t>, entro il</w:t>
            </w:r>
          </w:p>
        </w:tc>
        <w:tc>
          <w:tcPr>
            <w:tcW w:w="21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B7C4186" w14:textId="77777777" w:rsidR="00C546F0" w:rsidRDefault="00C546F0" w:rsidP="00C44177">
            <w:pPr>
              <w:spacing w:after="0" w:line="240" w:lineRule="auto"/>
              <w:jc w:val="center"/>
            </w:pPr>
            <w:r>
              <w:rPr>
                <w:shd w:val="clear" w:color="auto" w:fill="FFFF00"/>
              </w:rPr>
              <w:t>..................</w:t>
            </w:r>
          </w:p>
        </w:tc>
      </w:tr>
      <w:tr w:rsidR="00C546F0" w14:paraId="4BEB13BF" w14:textId="77777777" w:rsidTr="00C44177">
        <w:tc>
          <w:tcPr>
            <w:tcW w:w="7660" w:type="dxa"/>
            <w:tcBorders>
              <w:top w:val="single" w:sz="4" w:space="0" w:color="000000"/>
              <w:left w:val="single" w:sz="4" w:space="0" w:color="000000"/>
              <w:bottom w:val="single" w:sz="4" w:space="0" w:color="000000"/>
            </w:tcBorders>
            <w:shd w:val="clear" w:color="auto" w:fill="auto"/>
            <w:vAlign w:val="center"/>
          </w:tcPr>
          <w:p w14:paraId="7EA2DDAD" w14:textId="77777777" w:rsidR="00C546F0" w:rsidRDefault="00C546F0" w:rsidP="00C44177">
            <w:pPr>
              <w:spacing w:after="0" w:line="240" w:lineRule="auto"/>
              <w:rPr>
                <w:shd w:val="clear" w:color="auto" w:fill="FFFF00"/>
              </w:rPr>
            </w:pPr>
            <w:r>
              <w:rPr>
                <w:b/>
              </w:rPr>
              <w:t>Mostra di tutti i progetti partecipanti</w:t>
            </w:r>
            <w:r>
              <w:t xml:space="preserve">, con eventuale pubblicazione, entro il </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F2C16" w14:textId="77777777" w:rsidR="00C546F0" w:rsidRDefault="00C546F0" w:rsidP="00C44177">
            <w:pPr>
              <w:spacing w:after="0" w:line="240" w:lineRule="auto"/>
              <w:jc w:val="center"/>
            </w:pPr>
            <w:r>
              <w:rPr>
                <w:shd w:val="clear" w:color="auto" w:fill="FFFF00"/>
              </w:rPr>
              <w:t xml:space="preserve">.................. </w:t>
            </w:r>
            <w:r>
              <w:rPr>
                <w:rStyle w:val="WW-Caratteredellanota"/>
                <w:b/>
                <w:color w:val="FF00FF"/>
                <w:shd w:val="clear" w:color="auto" w:fill="FFFF00"/>
                <w:vertAlign w:val="superscript"/>
              </w:rPr>
              <w:footnoteReference w:id="5"/>
            </w:r>
          </w:p>
        </w:tc>
      </w:tr>
    </w:tbl>
    <w:p w14:paraId="1461525E" w14:textId="77777777" w:rsidR="00C546F0" w:rsidRPr="003E0BD7" w:rsidRDefault="00C546F0" w:rsidP="00C546F0">
      <w:pPr>
        <w:pStyle w:val="Titolo2"/>
        <w:numPr>
          <w:ilvl w:val="0"/>
          <w:numId w:val="18"/>
        </w:numPr>
        <w:tabs>
          <w:tab w:val="clear" w:pos="0"/>
        </w:tabs>
        <w:spacing w:before="240" w:after="40"/>
        <w:ind w:left="0" w:firstLine="0"/>
        <w:rPr>
          <w:rFonts w:asciiTheme="minorHAnsi" w:hAnsiTheme="minorHAnsi" w:cstheme="minorHAnsi"/>
          <w:b/>
          <w:bCs/>
          <w:sz w:val="24"/>
          <w:szCs w:val="24"/>
        </w:rPr>
      </w:pPr>
      <w:r w:rsidRPr="003E0BD7">
        <w:rPr>
          <w:rFonts w:asciiTheme="minorHAnsi" w:hAnsiTheme="minorHAnsi" w:cstheme="minorHAnsi"/>
          <w:b/>
          <w:bCs/>
          <w:color w:val="23538D"/>
          <w:sz w:val="24"/>
          <w:szCs w:val="24"/>
        </w:rPr>
        <w:t>2.2) Documentazione di Concorso</w:t>
      </w:r>
      <w:bookmarkEnd w:id="7"/>
    </w:p>
    <w:p w14:paraId="74A19AAA" w14:textId="77777777" w:rsidR="00C546F0" w:rsidRDefault="00C546F0" w:rsidP="00C546F0">
      <w:pPr>
        <w:spacing w:after="0" w:line="240" w:lineRule="auto"/>
        <w:rPr>
          <w:color w:val="C00000"/>
        </w:rPr>
      </w:pPr>
      <w:r>
        <w:t>L'Ente banditore fornisce la seguente documentazione:</w:t>
      </w:r>
    </w:p>
    <w:p w14:paraId="76B766A3" w14:textId="77777777" w:rsidR="00C546F0" w:rsidRDefault="00C546F0" w:rsidP="00C546F0">
      <w:pPr>
        <w:spacing w:after="0" w:line="240" w:lineRule="auto"/>
        <w:rPr>
          <w:b/>
        </w:rPr>
      </w:pPr>
      <w:r>
        <w:rPr>
          <w:color w:val="C00000"/>
        </w:rPr>
        <w:t>[a titolo esemplificativo]</w:t>
      </w:r>
    </w:p>
    <w:p w14:paraId="74E97738" w14:textId="77777777" w:rsidR="00C546F0" w:rsidRDefault="00C546F0" w:rsidP="00C546F0">
      <w:pPr>
        <w:pStyle w:val="Grigliamedia1-Colore21"/>
        <w:numPr>
          <w:ilvl w:val="0"/>
          <w:numId w:val="7"/>
        </w:numPr>
        <w:spacing w:before="120" w:after="0" w:line="240" w:lineRule="auto"/>
        <w:ind w:left="284" w:hanging="284"/>
        <w:rPr>
          <w:b/>
        </w:rPr>
      </w:pPr>
      <w:proofErr w:type="spellStart"/>
      <w:r>
        <w:rPr>
          <w:b/>
        </w:rPr>
        <w:t>Disciplinare</w:t>
      </w:r>
      <w:proofErr w:type="spellEnd"/>
      <w:r>
        <w:rPr>
          <w:b/>
        </w:rPr>
        <w:t xml:space="preserve"> di </w:t>
      </w:r>
      <w:proofErr w:type="spellStart"/>
      <w:r>
        <w:rPr>
          <w:b/>
        </w:rPr>
        <w:t>Concorso</w:t>
      </w:r>
      <w:proofErr w:type="spellEnd"/>
      <w:r>
        <w:rPr>
          <w:b/>
        </w:rPr>
        <w:t>;</w:t>
      </w:r>
    </w:p>
    <w:p w14:paraId="3B8F90DC" w14:textId="77777777" w:rsidR="00C546F0" w:rsidRDefault="00C546F0" w:rsidP="00C546F0">
      <w:pPr>
        <w:pStyle w:val="Grigliamedia1-Colore21"/>
        <w:numPr>
          <w:ilvl w:val="0"/>
          <w:numId w:val="7"/>
        </w:numPr>
        <w:spacing w:before="120" w:after="40" w:line="240" w:lineRule="auto"/>
        <w:ind w:left="284" w:hanging="284"/>
      </w:pPr>
      <w:proofErr w:type="spellStart"/>
      <w:r>
        <w:rPr>
          <w:b/>
        </w:rPr>
        <w:t>Modulistica</w:t>
      </w:r>
      <w:proofErr w:type="spellEnd"/>
      <w:r>
        <w:rPr>
          <w:b/>
        </w:rPr>
        <w:t xml:space="preserve"> di </w:t>
      </w:r>
      <w:proofErr w:type="spellStart"/>
      <w:r>
        <w:rPr>
          <w:b/>
        </w:rPr>
        <w:t>Concorso</w:t>
      </w:r>
      <w:proofErr w:type="spellEnd"/>
      <w:r>
        <w:t>:</w:t>
      </w:r>
    </w:p>
    <w:p w14:paraId="0DB528F5" w14:textId="77777777" w:rsidR="00C546F0" w:rsidRDefault="00C546F0" w:rsidP="00C546F0">
      <w:pPr>
        <w:spacing w:after="0" w:line="240" w:lineRule="auto"/>
        <w:ind w:left="567" w:hanging="283"/>
      </w:pPr>
      <w:r>
        <w:t>-</w:t>
      </w:r>
      <w:r>
        <w:tab/>
        <w:t>fac-simile Documentazione amministrativa;</w:t>
      </w:r>
    </w:p>
    <w:p w14:paraId="79F0FB18" w14:textId="77777777" w:rsidR="00C546F0" w:rsidRDefault="00C546F0" w:rsidP="00C546F0">
      <w:pPr>
        <w:spacing w:after="0" w:line="240" w:lineRule="auto"/>
        <w:ind w:left="567" w:hanging="283"/>
      </w:pPr>
      <w:r>
        <w:t>-</w:t>
      </w:r>
      <w:r>
        <w:tab/>
        <w:t>fac-simile Relazione illustrativa;</w:t>
      </w:r>
    </w:p>
    <w:p w14:paraId="2CDDBB7C" w14:textId="77777777" w:rsidR="00C546F0" w:rsidRDefault="00C546F0" w:rsidP="00C546F0">
      <w:pPr>
        <w:spacing w:after="0" w:line="240" w:lineRule="auto"/>
        <w:ind w:left="567" w:hanging="283"/>
        <w:rPr>
          <w:b/>
          <w:lang w:val="en-US"/>
        </w:rPr>
      </w:pPr>
      <w:r>
        <w:t>-</w:t>
      </w:r>
      <w:r>
        <w:tab/>
        <w:t>fac-simile Tavola;</w:t>
      </w:r>
    </w:p>
    <w:p w14:paraId="516E4FF3" w14:textId="77777777" w:rsidR="00C546F0" w:rsidRDefault="00C546F0" w:rsidP="00C546F0">
      <w:pPr>
        <w:widowControl w:val="0"/>
        <w:numPr>
          <w:ilvl w:val="0"/>
          <w:numId w:val="7"/>
        </w:numPr>
        <w:suppressAutoHyphens/>
        <w:spacing w:before="120" w:after="40" w:line="240" w:lineRule="auto"/>
        <w:ind w:left="284" w:hanging="284"/>
      </w:pPr>
      <w:proofErr w:type="spellStart"/>
      <w:r>
        <w:rPr>
          <w:b/>
          <w:lang w:val="en-US"/>
        </w:rPr>
        <w:t>Documentazione</w:t>
      </w:r>
      <w:proofErr w:type="spellEnd"/>
      <w:r>
        <w:rPr>
          <w:b/>
          <w:lang w:val="en-US"/>
        </w:rPr>
        <w:t xml:space="preserve"> </w:t>
      </w:r>
      <w:proofErr w:type="spellStart"/>
      <w:r>
        <w:rPr>
          <w:b/>
          <w:lang w:val="en-US"/>
        </w:rPr>
        <w:t>tecnica</w:t>
      </w:r>
      <w:proofErr w:type="spellEnd"/>
      <w:r>
        <w:rPr>
          <w:b/>
          <w:lang w:val="en-US"/>
        </w:rPr>
        <w:t>:</w:t>
      </w:r>
    </w:p>
    <w:p w14:paraId="0FFDF732" w14:textId="77777777" w:rsidR="00C546F0" w:rsidRDefault="00C546F0" w:rsidP="00C546F0">
      <w:pPr>
        <w:spacing w:after="40" w:line="240" w:lineRule="auto"/>
        <w:ind w:left="567" w:hanging="283"/>
      </w:pPr>
      <w:r>
        <w:t xml:space="preserve"> -</w:t>
      </w:r>
      <w:r>
        <w:tab/>
        <w:t xml:space="preserve">Documento di Indirizzo alla Progettazione (DIP) - (ex art. 24, c.8, Codice); </w:t>
      </w:r>
    </w:p>
    <w:p w14:paraId="1D00EB72" w14:textId="77777777" w:rsidR="00C546F0" w:rsidRDefault="00C546F0" w:rsidP="00C546F0">
      <w:pPr>
        <w:spacing w:after="40" w:line="240" w:lineRule="auto"/>
        <w:ind w:left="567" w:hanging="283"/>
      </w:pPr>
      <w:r>
        <w:t xml:space="preserve"> -</w:t>
      </w:r>
      <w:r>
        <w:tab/>
        <w:t xml:space="preserve">Programma del Concorso: </w:t>
      </w:r>
    </w:p>
    <w:p w14:paraId="47552352" w14:textId="77777777" w:rsidR="00C546F0" w:rsidRDefault="00C546F0" w:rsidP="00C546F0">
      <w:pPr>
        <w:spacing w:after="40" w:line="240" w:lineRule="auto"/>
        <w:ind w:left="851" w:hanging="285"/>
      </w:pPr>
      <w:r>
        <w:t>a -</w:t>
      </w:r>
      <w:r>
        <w:tab/>
        <w:t>individuazione area oggetto di concorso;</w:t>
      </w:r>
    </w:p>
    <w:p w14:paraId="2838CF64" w14:textId="77777777" w:rsidR="00C546F0" w:rsidRDefault="00C546F0" w:rsidP="00C546F0">
      <w:pPr>
        <w:spacing w:after="40" w:line="240" w:lineRule="auto"/>
        <w:ind w:left="851" w:hanging="285"/>
      </w:pPr>
      <w:r>
        <w:t>b -</w:t>
      </w:r>
      <w:r>
        <w:tab/>
        <w:t>obiettivi generali da perseguire;</w:t>
      </w:r>
    </w:p>
    <w:p w14:paraId="2678F790" w14:textId="77777777" w:rsidR="00C546F0" w:rsidRDefault="00C546F0" w:rsidP="00C546F0">
      <w:pPr>
        <w:spacing w:after="40" w:line="240" w:lineRule="auto"/>
        <w:ind w:left="851" w:hanging="285"/>
      </w:pPr>
      <w:r>
        <w:t>c -</w:t>
      </w:r>
      <w:r>
        <w:tab/>
        <w:t>descrizione delle caratteristiche storiche, ambientali ed urbanistiche dell'area oggetto di concorso;</w:t>
      </w:r>
    </w:p>
    <w:p w14:paraId="09BE06B0" w14:textId="77777777" w:rsidR="00C546F0" w:rsidRDefault="00C546F0" w:rsidP="00C546F0">
      <w:pPr>
        <w:spacing w:after="40" w:line="240" w:lineRule="auto"/>
        <w:ind w:left="851" w:hanging="285"/>
      </w:pPr>
      <w:r>
        <w:t xml:space="preserve">d - </w:t>
      </w:r>
      <w:r>
        <w:tab/>
        <w:t>vincoli gravanti sull'area oggetto di concorso;</w:t>
      </w:r>
    </w:p>
    <w:p w14:paraId="5A134A54" w14:textId="77777777" w:rsidR="00C546F0" w:rsidRDefault="00C546F0" w:rsidP="00C546F0">
      <w:pPr>
        <w:spacing w:after="40" w:line="240" w:lineRule="auto"/>
        <w:ind w:left="851" w:hanging="285"/>
      </w:pPr>
      <w:r>
        <w:t>e -</w:t>
      </w:r>
      <w:r>
        <w:tab/>
        <w:t xml:space="preserve">scheda </w:t>
      </w:r>
      <w:proofErr w:type="spellStart"/>
      <w:r>
        <w:t>esigenziale</w:t>
      </w:r>
      <w:proofErr w:type="spellEnd"/>
      <w:r>
        <w:t xml:space="preserve"> dettagliata (elenco di tutti gli spazi con relative caratteristiche relazionali e dimensionali);</w:t>
      </w:r>
    </w:p>
    <w:p w14:paraId="311761CB" w14:textId="77777777" w:rsidR="00C546F0" w:rsidRDefault="00C546F0" w:rsidP="00C546F0">
      <w:pPr>
        <w:spacing w:after="40" w:line="240" w:lineRule="auto"/>
        <w:ind w:left="851" w:hanging="285"/>
      </w:pPr>
      <w:r>
        <w:t>f -</w:t>
      </w:r>
      <w:r>
        <w:tab/>
        <w:t>programma plano-volumetrico dettagliato;</w:t>
      </w:r>
    </w:p>
    <w:p w14:paraId="690F6416" w14:textId="77777777" w:rsidR="00C546F0" w:rsidRDefault="00C546F0" w:rsidP="00C546F0">
      <w:pPr>
        <w:spacing w:after="40" w:line="240" w:lineRule="auto"/>
        <w:ind w:left="851" w:hanging="285"/>
      </w:pPr>
      <w:r>
        <w:t>g -</w:t>
      </w:r>
      <w:r>
        <w:tab/>
        <w:t>normativa tecnica applicabile;</w:t>
      </w:r>
    </w:p>
    <w:p w14:paraId="0E7F9ACE" w14:textId="77777777" w:rsidR="00C546F0" w:rsidRDefault="00C546F0" w:rsidP="00C546F0">
      <w:pPr>
        <w:spacing w:after="40" w:line="240" w:lineRule="auto"/>
        <w:ind w:left="851" w:hanging="285"/>
      </w:pPr>
      <w:r>
        <w:t>h -</w:t>
      </w:r>
      <w:r>
        <w:tab/>
        <w:t>(eventuali ulteriori elementi).</w:t>
      </w:r>
    </w:p>
    <w:p w14:paraId="50627926" w14:textId="77777777" w:rsidR="00C546F0" w:rsidRDefault="00C546F0" w:rsidP="00C546F0">
      <w:pPr>
        <w:spacing w:after="40" w:line="240" w:lineRule="auto"/>
        <w:ind w:left="567" w:hanging="283"/>
      </w:pPr>
      <w:r>
        <w:t>-</w:t>
      </w:r>
      <w:r>
        <w:tab/>
        <w:t>Documentazione fotografica;</w:t>
      </w:r>
    </w:p>
    <w:p w14:paraId="6CCE7600" w14:textId="77777777" w:rsidR="00C546F0" w:rsidRDefault="00C546F0" w:rsidP="00C546F0">
      <w:pPr>
        <w:spacing w:after="40" w:line="240" w:lineRule="auto"/>
        <w:ind w:left="567" w:hanging="283"/>
      </w:pPr>
      <w:r>
        <w:t>-</w:t>
      </w:r>
      <w:r>
        <w:tab/>
        <w:t xml:space="preserve">Foto aerea dell'area oggetto di intervento </w:t>
      </w:r>
      <w:proofErr w:type="spellStart"/>
      <w:r>
        <w:t>georeferenziata</w:t>
      </w:r>
      <w:proofErr w:type="spellEnd"/>
      <w:r>
        <w:t>;</w:t>
      </w:r>
    </w:p>
    <w:p w14:paraId="4791DDFA" w14:textId="77777777" w:rsidR="00C546F0" w:rsidRDefault="00C546F0" w:rsidP="00C546F0">
      <w:pPr>
        <w:spacing w:after="40" w:line="240" w:lineRule="auto"/>
        <w:ind w:left="567" w:hanging="283"/>
      </w:pPr>
      <w:r>
        <w:t>-</w:t>
      </w:r>
      <w:r>
        <w:tab/>
        <w:t xml:space="preserve">Carta Tecnica Regionale </w:t>
      </w:r>
      <w:proofErr w:type="spellStart"/>
      <w:r>
        <w:t>georeferenziata</w:t>
      </w:r>
      <w:proofErr w:type="spellEnd"/>
      <w:r>
        <w:t>, con individuazione area oggetto di Concorso;</w:t>
      </w:r>
    </w:p>
    <w:p w14:paraId="41FDA2F3" w14:textId="77777777" w:rsidR="00C546F0" w:rsidRDefault="00C546F0" w:rsidP="00C546F0">
      <w:pPr>
        <w:spacing w:after="40" w:line="240" w:lineRule="auto"/>
        <w:ind w:left="567" w:hanging="283"/>
      </w:pPr>
      <w:r>
        <w:t>-</w:t>
      </w:r>
      <w:r>
        <w:tab/>
        <w:t xml:space="preserve">Mappa catastale </w:t>
      </w:r>
      <w:proofErr w:type="spellStart"/>
      <w:r>
        <w:t>georeferenziata</w:t>
      </w:r>
      <w:proofErr w:type="spellEnd"/>
      <w:r>
        <w:t xml:space="preserve">, con individuazione area oggetto di Concorso (in formato editabile </w:t>
      </w:r>
      <w:proofErr w:type="spellStart"/>
      <w:r>
        <w:t>dwg</w:t>
      </w:r>
      <w:proofErr w:type="spellEnd"/>
      <w:r>
        <w:t xml:space="preserve"> o </w:t>
      </w:r>
      <w:proofErr w:type="spellStart"/>
      <w:r>
        <w:t>dxf</w:t>
      </w:r>
      <w:proofErr w:type="spellEnd"/>
      <w:r>
        <w:t>);</w:t>
      </w:r>
    </w:p>
    <w:p w14:paraId="3A612A08" w14:textId="77777777" w:rsidR="00C546F0" w:rsidRDefault="00C546F0" w:rsidP="00C546F0">
      <w:pPr>
        <w:spacing w:after="40" w:line="240" w:lineRule="auto"/>
        <w:ind w:left="567" w:hanging="283"/>
      </w:pPr>
      <w:r>
        <w:t>-</w:t>
      </w:r>
      <w:r>
        <w:tab/>
        <w:t>Estratti strumenti urbanistici vigenti comunali e sovracomunali e relativa normativa:</w:t>
      </w:r>
    </w:p>
    <w:p w14:paraId="3C964202" w14:textId="77777777" w:rsidR="00C546F0" w:rsidRDefault="00C546F0" w:rsidP="00C546F0">
      <w:pPr>
        <w:spacing w:after="40" w:line="240" w:lineRule="auto"/>
        <w:ind w:left="567" w:hanging="283"/>
      </w:pPr>
      <w:r>
        <w:t>-</w:t>
      </w:r>
      <w:r>
        <w:tab/>
        <w:t>Estratti cartografia ambiti inedificabili e relativa normativa (inondazioni, frane, valanghe, ecc.):</w:t>
      </w:r>
    </w:p>
    <w:p w14:paraId="6B6F1D0B" w14:textId="77777777" w:rsidR="00C546F0" w:rsidRDefault="00C546F0" w:rsidP="00C546F0">
      <w:pPr>
        <w:spacing w:after="40" w:line="240" w:lineRule="auto"/>
        <w:ind w:left="567" w:hanging="283"/>
      </w:pPr>
      <w:r>
        <w:t>-</w:t>
      </w:r>
      <w:r>
        <w:tab/>
        <w:t>Estratti vincoli paesaggistico-ambientali, idrogeologici, forestali, ecc.:</w:t>
      </w:r>
    </w:p>
    <w:p w14:paraId="20BA126E" w14:textId="77777777" w:rsidR="00C546F0" w:rsidRDefault="00C546F0" w:rsidP="00C546F0">
      <w:pPr>
        <w:spacing w:after="40" w:line="240" w:lineRule="auto"/>
        <w:ind w:left="567" w:hanging="283"/>
      </w:pPr>
      <w:r>
        <w:t>-</w:t>
      </w:r>
      <w:r>
        <w:tab/>
        <w:t>Reti infrastrutturali (acquedotto, fognatura, energia elettrica, pubblica illuminazione, telefonia e trasmissione dati, gasdotti, metanodotti, ecc.):</w:t>
      </w:r>
    </w:p>
    <w:p w14:paraId="1D61BAF0" w14:textId="77777777" w:rsidR="00C546F0" w:rsidRDefault="00C546F0" w:rsidP="00C546F0">
      <w:pPr>
        <w:spacing w:after="40" w:line="240" w:lineRule="auto"/>
        <w:ind w:left="567" w:hanging="283"/>
      </w:pPr>
      <w:r>
        <w:t>-</w:t>
      </w:r>
      <w:r>
        <w:tab/>
        <w:t xml:space="preserve">Rilievo plano-altimetrico dell'area oggetto di Concorso </w:t>
      </w:r>
      <w:proofErr w:type="spellStart"/>
      <w:r>
        <w:t>georeferenziato</w:t>
      </w:r>
      <w:proofErr w:type="spellEnd"/>
      <w:r>
        <w:t xml:space="preserve">, con individuazione area oggetto di Concorso (in formato editabile </w:t>
      </w:r>
      <w:proofErr w:type="spellStart"/>
      <w:r>
        <w:t>dwg</w:t>
      </w:r>
      <w:proofErr w:type="spellEnd"/>
      <w:r>
        <w:t xml:space="preserve"> o </w:t>
      </w:r>
      <w:proofErr w:type="spellStart"/>
      <w:r>
        <w:t>dxf</w:t>
      </w:r>
      <w:proofErr w:type="spellEnd"/>
      <w:r>
        <w:t>);</w:t>
      </w:r>
    </w:p>
    <w:p w14:paraId="494D4CC6" w14:textId="77777777" w:rsidR="00C546F0" w:rsidRDefault="00C546F0" w:rsidP="00C546F0">
      <w:pPr>
        <w:spacing w:after="40" w:line="240" w:lineRule="auto"/>
        <w:ind w:left="567" w:hanging="283"/>
      </w:pPr>
      <w:r>
        <w:t>-</w:t>
      </w:r>
      <w:r>
        <w:tab/>
        <w:t xml:space="preserve">Rilievo dei fabbricati esistenti oggetto di Concorso (in formato </w:t>
      </w:r>
      <w:proofErr w:type="spellStart"/>
      <w:r>
        <w:t>dwg</w:t>
      </w:r>
      <w:proofErr w:type="spellEnd"/>
      <w:r>
        <w:t xml:space="preserve"> o </w:t>
      </w:r>
      <w:proofErr w:type="spellStart"/>
      <w:r>
        <w:t>dxf</w:t>
      </w:r>
      <w:proofErr w:type="spellEnd"/>
      <w:r>
        <w:t>);</w:t>
      </w:r>
    </w:p>
    <w:p w14:paraId="35871BA0" w14:textId="77777777" w:rsidR="00C546F0" w:rsidRDefault="00C546F0" w:rsidP="00C546F0">
      <w:pPr>
        <w:spacing w:after="40" w:line="240" w:lineRule="auto"/>
        <w:ind w:left="567" w:hanging="283"/>
      </w:pPr>
      <w:r>
        <w:t>-</w:t>
      </w:r>
      <w:r>
        <w:tab/>
        <w:t>Relazione geologica preliminare ed eventuali indagini geognostiche;</w:t>
      </w:r>
    </w:p>
    <w:p w14:paraId="1B3B9ED8" w14:textId="77777777" w:rsidR="00C546F0" w:rsidRDefault="00C546F0" w:rsidP="00C546F0">
      <w:pPr>
        <w:spacing w:after="40" w:line="240" w:lineRule="auto"/>
        <w:ind w:left="567" w:hanging="284"/>
      </w:pPr>
      <w:bookmarkStart w:id="9" w:name="_Hlk426490"/>
      <w:r>
        <w:t>-</w:t>
      </w:r>
      <w:r>
        <w:tab/>
        <w:t>Eventuale ulteriore documentazione specifica da definire in relazione all’oggetto del concorso di progettazione;</w:t>
      </w:r>
    </w:p>
    <w:bookmarkEnd w:id="9"/>
    <w:p w14:paraId="59499684" w14:textId="77777777" w:rsidR="00C546F0" w:rsidRDefault="00C546F0" w:rsidP="00C546F0">
      <w:pPr>
        <w:spacing w:after="0" w:line="240" w:lineRule="auto"/>
        <w:ind w:left="567" w:hanging="283"/>
      </w:pPr>
    </w:p>
    <w:p w14:paraId="77201BD1" w14:textId="77777777" w:rsidR="00C546F0" w:rsidRDefault="00C546F0" w:rsidP="00C546F0">
      <w:pPr>
        <w:widowControl w:val="0"/>
        <w:numPr>
          <w:ilvl w:val="0"/>
          <w:numId w:val="7"/>
        </w:numPr>
        <w:suppressAutoHyphens/>
        <w:spacing w:after="40" w:line="240" w:lineRule="auto"/>
        <w:ind w:left="284" w:hanging="284"/>
      </w:pPr>
      <w:proofErr w:type="spellStart"/>
      <w:r>
        <w:rPr>
          <w:b/>
          <w:lang w:val="en-US"/>
        </w:rPr>
        <w:t>Altra</w:t>
      </w:r>
      <w:proofErr w:type="spellEnd"/>
      <w:r>
        <w:rPr>
          <w:b/>
          <w:lang w:val="en-US"/>
        </w:rPr>
        <w:t xml:space="preserve"> </w:t>
      </w:r>
      <w:proofErr w:type="spellStart"/>
      <w:r>
        <w:rPr>
          <w:b/>
          <w:lang w:val="en-US"/>
        </w:rPr>
        <w:t>documentazione</w:t>
      </w:r>
      <w:proofErr w:type="spellEnd"/>
      <w:r>
        <w:rPr>
          <w:b/>
          <w:lang w:val="en-US"/>
        </w:rPr>
        <w:t>:</w:t>
      </w:r>
    </w:p>
    <w:p w14:paraId="25D82746" w14:textId="77777777" w:rsidR="00C546F0" w:rsidRDefault="00C546F0" w:rsidP="00C546F0">
      <w:pPr>
        <w:spacing w:after="40" w:line="240" w:lineRule="auto"/>
        <w:ind w:left="567" w:hanging="283"/>
      </w:pPr>
      <w:r>
        <w:t>-</w:t>
      </w:r>
      <w:r>
        <w:tab/>
        <w:t>Calcolo del costo stimato per la realizzazione dell'opera;</w:t>
      </w:r>
    </w:p>
    <w:p w14:paraId="70677621" w14:textId="77777777" w:rsidR="00C546F0" w:rsidRDefault="00C546F0" w:rsidP="00C546F0">
      <w:pPr>
        <w:spacing w:after="40" w:line="240" w:lineRule="auto"/>
        <w:ind w:left="567" w:hanging="283"/>
      </w:pPr>
      <w:r>
        <w:t>-</w:t>
      </w:r>
      <w:r>
        <w:tab/>
        <w:t>Calcolo del compenso professionale, in applicazione del c.d. “Decreto Parametri” (DM 17/06/2016).</w:t>
      </w:r>
    </w:p>
    <w:p w14:paraId="4C2BB7B0" w14:textId="287C5A8E" w:rsidR="00C546F0" w:rsidRDefault="00C546F0" w:rsidP="00C546F0">
      <w:pPr>
        <w:spacing w:after="40" w:line="240" w:lineRule="auto"/>
        <w:jc w:val="both"/>
      </w:pPr>
      <w:r>
        <w:t xml:space="preserve">La suddetta documentazione è pubblicata in </w:t>
      </w:r>
      <w:r>
        <w:rPr>
          <w:b/>
        </w:rPr>
        <w:t xml:space="preserve">apposita sezione del sito web del concorso </w:t>
      </w:r>
      <w:r>
        <w:t>di cui al p</w:t>
      </w:r>
      <w:r w:rsidR="00423CFB">
        <w:t>aragrafo</w:t>
      </w:r>
      <w:r>
        <w:t xml:space="preserve"> 1.3, ove è possibile effettuare il relativo download.</w:t>
      </w:r>
    </w:p>
    <w:p w14:paraId="45AAB3F4" w14:textId="77777777" w:rsidR="006D3991" w:rsidRDefault="006D3991" w:rsidP="00C546F0">
      <w:pPr>
        <w:spacing w:after="40" w:line="240" w:lineRule="auto"/>
        <w:jc w:val="both"/>
      </w:pPr>
    </w:p>
    <w:p w14:paraId="4432C3C3" w14:textId="77777777" w:rsidR="00C546F0" w:rsidRPr="006E52A8" w:rsidRDefault="00C546F0" w:rsidP="00C546F0">
      <w:pPr>
        <w:pStyle w:val="Titolo2"/>
        <w:spacing w:before="240" w:after="60"/>
        <w:rPr>
          <w:rFonts w:asciiTheme="minorHAnsi" w:hAnsiTheme="minorHAnsi" w:cstheme="minorHAnsi"/>
          <w:b/>
          <w:bCs/>
          <w:sz w:val="24"/>
          <w:szCs w:val="24"/>
        </w:rPr>
      </w:pPr>
      <w:r>
        <w:rPr>
          <w:rFonts w:asciiTheme="minorHAnsi" w:hAnsiTheme="minorHAnsi" w:cstheme="minorHAnsi"/>
          <w:b/>
          <w:bCs/>
          <w:color w:val="1F497D"/>
          <w:sz w:val="24"/>
          <w:szCs w:val="24"/>
        </w:rPr>
        <w:t>2</w:t>
      </w:r>
      <w:r w:rsidRPr="006E52A8">
        <w:rPr>
          <w:rFonts w:asciiTheme="minorHAnsi" w:hAnsiTheme="minorHAnsi" w:cstheme="minorHAnsi"/>
          <w:b/>
          <w:bCs/>
          <w:color w:val="1F497D"/>
          <w:sz w:val="24"/>
          <w:szCs w:val="24"/>
        </w:rPr>
        <w:t>.</w:t>
      </w:r>
      <w:r>
        <w:rPr>
          <w:rFonts w:asciiTheme="minorHAnsi" w:hAnsiTheme="minorHAnsi" w:cstheme="minorHAnsi"/>
          <w:b/>
          <w:bCs/>
          <w:color w:val="1F497D"/>
          <w:sz w:val="24"/>
          <w:szCs w:val="24"/>
        </w:rPr>
        <w:t>3</w:t>
      </w:r>
      <w:r w:rsidRPr="006E52A8">
        <w:rPr>
          <w:rFonts w:asciiTheme="minorHAnsi" w:hAnsiTheme="minorHAnsi" w:cstheme="minorHAnsi"/>
          <w:b/>
          <w:bCs/>
          <w:color w:val="1F497D"/>
          <w:sz w:val="24"/>
          <w:szCs w:val="24"/>
        </w:rPr>
        <w:t>) Riferimenti normativi</w:t>
      </w:r>
    </w:p>
    <w:p w14:paraId="6A8CEE19" w14:textId="77777777" w:rsidR="00C546F0" w:rsidRDefault="00C546F0" w:rsidP="00C546F0">
      <w:pPr>
        <w:spacing w:after="0" w:line="240" w:lineRule="auto"/>
        <w:rPr>
          <w:b/>
        </w:rPr>
      </w:pPr>
      <w:r>
        <w:t>Nella tabella seguente si riportano i riferimenti normativi:</w:t>
      </w:r>
    </w:p>
    <w:p w14:paraId="3B972241" w14:textId="77777777" w:rsidR="00C546F0" w:rsidRDefault="00C546F0" w:rsidP="00C546F0">
      <w:pPr>
        <w:spacing w:before="120" w:after="60" w:line="240" w:lineRule="auto"/>
      </w:pPr>
      <w:r>
        <w:rPr>
          <w:b/>
        </w:rPr>
        <w:t xml:space="preserve">A livello nazionale: </w:t>
      </w:r>
    </w:p>
    <w:p w14:paraId="3009E40B" w14:textId="6CA6DD67" w:rsidR="00C546F0" w:rsidRDefault="006D3991" w:rsidP="00C546F0">
      <w:pPr>
        <w:numPr>
          <w:ilvl w:val="0"/>
          <w:numId w:val="13"/>
        </w:numPr>
        <w:suppressAutoHyphens/>
        <w:spacing w:after="60" w:line="240" w:lineRule="auto"/>
        <w:ind w:left="567" w:hanging="357"/>
      </w:pPr>
      <w:r>
        <w:t xml:space="preserve">Art. 46 comma 4 del Decreto Legislativo </w:t>
      </w:r>
      <w:r w:rsidR="00C546F0">
        <w:t>31 marzo 2023, n. 36</w:t>
      </w:r>
    </w:p>
    <w:p w14:paraId="067E37F7" w14:textId="43FA65C7" w:rsidR="00C546F0" w:rsidRDefault="00C546F0" w:rsidP="00C546F0">
      <w:pPr>
        <w:numPr>
          <w:ilvl w:val="0"/>
          <w:numId w:val="13"/>
        </w:numPr>
        <w:suppressAutoHyphens/>
        <w:spacing w:after="60" w:line="240" w:lineRule="auto"/>
        <w:ind w:left="567" w:hanging="357"/>
      </w:pPr>
      <w:r>
        <w:t xml:space="preserve">Allegati al Decreto Legislativo 31 marzo 2023, n°36  </w:t>
      </w:r>
    </w:p>
    <w:p w14:paraId="3335BA86" w14:textId="465962C1" w:rsidR="00C546F0" w:rsidRPr="001F1F3F" w:rsidRDefault="00C546F0" w:rsidP="00C546F0">
      <w:pPr>
        <w:numPr>
          <w:ilvl w:val="0"/>
          <w:numId w:val="13"/>
        </w:numPr>
        <w:suppressAutoHyphens/>
        <w:spacing w:after="60" w:line="240" w:lineRule="auto"/>
        <w:ind w:left="567" w:hanging="357"/>
        <w:rPr>
          <w:b/>
        </w:rPr>
      </w:pPr>
      <w:r>
        <w:t xml:space="preserve">Decreto parametri ex art. 41 comma 15 del </w:t>
      </w:r>
      <w:proofErr w:type="spellStart"/>
      <w:r>
        <w:t>D.Lgs.</w:t>
      </w:r>
      <w:proofErr w:type="spellEnd"/>
      <w:r>
        <w:t xml:space="preserve"> 36/2023</w:t>
      </w:r>
      <w:r w:rsidR="00F57703">
        <w:rPr>
          <w:rStyle w:val="Rimandonotaapidipagina"/>
        </w:rPr>
        <w:footnoteReference w:id="6"/>
      </w:r>
      <w:r>
        <w:t xml:space="preserve"> </w:t>
      </w:r>
      <w:r w:rsidRPr="00130F38">
        <w:rPr>
          <w:color w:val="C00000"/>
        </w:rPr>
        <w:t>[attualmente D.M. (Giustizia) 17/06/2016</w:t>
      </w:r>
      <w:r w:rsidRPr="00130F38">
        <w:rPr>
          <w:b/>
          <w:color w:val="C00000"/>
        </w:rPr>
        <w:t>]</w:t>
      </w:r>
      <w:r w:rsidRPr="00130F38">
        <w:rPr>
          <w:color w:val="C00000"/>
        </w:rPr>
        <w:t>.</w:t>
      </w:r>
    </w:p>
    <w:p w14:paraId="2F417E92" w14:textId="77777777" w:rsidR="00C546F0" w:rsidRDefault="00C546F0" w:rsidP="00C546F0">
      <w:pPr>
        <w:spacing w:before="180" w:after="60" w:line="240" w:lineRule="auto"/>
        <w:ind w:left="210"/>
      </w:pPr>
      <w:r>
        <w:rPr>
          <w:b/>
        </w:rPr>
        <w:t>A livello regionale/provinciale:</w:t>
      </w:r>
    </w:p>
    <w:p w14:paraId="7EA18359" w14:textId="77777777" w:rsidR="00C546F0" w:rsidRDefault="00C546F0" w:rsidP="00C546F0">
      <w:pPr>
        <w:numPr>
          <w:ilvl w:val="0"/>
          <w:numId w:val="13"/>
        </w:numPr>
        <w:suppressAutoHyphens/>
        <w:spacing w:after="0" w:line="240" w:lineRule="auto"/>
        <w:ind w:left="567" w:hanging="357"/>
      </w:pPr>
      <w:r>
        <w:t>………………………</w:t>
      </w:r>
    </w:p>
    <w:p w14:paraId="1538E525" w14:textId="77777777" w:rsidR="00C546F0" w:rsidRDefault="00C546F0" w:rsidP="00C546F0">
      <w:pPr>
        <w:numPr>
          <w:ilvl w:val="0"/>
          <w:numId w:val="13"/>
        </w:numPr>
        <w:suppressAutoHyphens/>
        <w:spacing w:after="0" w:line="240" w:lineRule="auto"/>
        <w:ind w:left="567"/>
      </w:pPr>
      <w:r>
        <w:t>………………………</w:t>
      </w:r>
    </w:p>
    <w:p w14:paraId="42BB8100" w14:textId="77777777" w:rsidR="00C546F0" w:rsidRDefault="00C546F0" w:rsidP="00C546F0">
      <w:pPr>
        <w:numPr>
          <w:ilvl w:val="0"/>
          <w:numId w:val="13"/>
        </w:numPr>
        <w:suppressAutoHyphens/>
        <w:spacing w:after="0" w:line="240" w:lineRule="auto"/>
        <w:ind w:left="567"/>
      </w:pPr>
      <w:r>
        <w:t>……………………..</w:t>
      </w:r>
    </w:p>
    <w:p w14:paraId="2E50BE8F" w14:textId="77777777" w:rsidR="00C546F0" w:rsidRDefault="00C546F0" w:rsidP="00C546F0">
      <w:pPr>
        <w:spacing w:before="120" w:after="60" w:line="240" w:lineRule="auto"/>
        <w:jc w:val="both"/>
      </w:pPr>
      <w:r>
        <w:t>La base giuridica specifica per lo svolgimento del concorso in oggetto è costituita dalla seguente documentazione:</w:t>
      </w:r>
    </w:p>
    <w:p w14:paraId="6AAB3A74" w14:textId="77777777" w:rsidR="00C546F0" w:rsidRDefault="00C546F0" w:rsidP="00C546F0">
      <w:pPr>
        <w:pStyle w:val="WW-Grigliamedia1-Colore21"/>
        <w:numPr>
          <w:ilvl w:val="0"/>
          <w:numId w:val="8"/>
        </w:numPr>
        <w:spacing w:after="60" w:line="240" w:lineRule="auto"/>
        <w:ind w:left="644"/>
        <w:jc w:val="both"/>
        <w:rPr>
          <w:lang w:val="it-IT"/>
        </w:rPr>
      </w:pPr>
      <w:r>
        <w:rPr>
          <w:lang w:val="it-IT"/>
        </w:rPr>
        <w:t>il presente disciplinare e la documentazione allegata;</w:t>
      </w:r>
    </w:p>
    <w:p w14:paraId="45EE716C" w14:textId="77777777" w:rsidR="00C546F0" w:rsidRDefault="00C546F0" w:rsidP="00C546F0">
      <w:pPr>
        <w:pStyle w:val="WW-Grigliamedia1-Colore21"/>
        <w:numPr>
          <w:ilvl w:val="0"/>
          <w:numId w:val="8"/>
        </w:numPr>
        <w:spacing w:after="60" w:line="240" w:lineRule="auto"/>
        <w:ind w:left="644"/>
        <w:jc w:val="both"/>
        <w:rPr>
          <w:lang w:val="it-IT"/>
        </w:rPr>
      </w:pPr>
      <w:r>
        <w:rPr>
          <w:lang w:val="it-IT"/>
        </w:rPr>
        <w:t xml:space="preserve">il </w:t>
      </w:r>
      <w:r>
        <w:rPr>
          <w:i/>
          <w:lang w:val="it-IT"/>
        </w:rPr>
        <w:t>Verbale delle richieste di chiarimenti e le relative risposte</w:t>
      </w:r>
      <w:r>
        <w:rPr>
          <w:lang w:val="it-IT"/>
        </w:rPr>
        <w:t xml:space="preserve"> </w:t>
      </w:r>
    </w:p>
    <w:p w14:paraId="67820AAF" w14:textId="77777777" w:rsidR="00C546F0" w:rsidRPr="008A3F70" w:rsidRDefault="00C546F0" w:rsidP="00C546F0">
      <w:pPr>
        <w:pStyle w:val="WW-Grigliamedia1-Colore21"/>
        <w:numPr>
          <w:ilvl w:val="0"/>
          <w:numId w:val="8"/>
        </w:numPr>
        <w:spacing w:after="60" w:line="240" w:lineRule="auto"/>
        <w:ind w:left="644"/>
        <w:jc w:val="both"/>
        <w:rPr>
          <w:color w:val="1F497D"/>
        </w:rPr>
      </w:pPr>
      <w:proofErr w:type="spellStart"/>
      <w:r>
        <w:t>Altri</w:t>
      </w:r>
      <w:proofErr w:type="spellEnd"/>
      <w:r>
        <w:t xml:space="preserve"> </w:t>
      </w:r>
      <w:proofErr w:type="spellStart"/>
      <w:r>
        <w:t>Avvisi</w:t>
      </w:r>
      <w:proofErr w:type="spellEnd"/>
      <w:r>
        <w:t>.</w:t>
      </w:r>
    </w:p>
    <w:p w14:paraId="02E0BC3C" w14:textId="77777777" w:rsidR="00C546F0" w:rsidRPr="008A3F70" w:rsidRDefault="00C546F0" w:rsidP="00C546F0">
      <w:pPr>
        <w:pStyle w:val="WW-Grigliamedia1-Colore21"/>
        <w:spacing w:after="60" w:line="240" w:lineRule="auto"/>
        <w:ind w:left="644"/>
        <w:jc w:val="both"/>
        <w:rPr>
          <w:color w:val="1F497D"/>
        </w:rPr>
      </w:pPr>
    </w:p>
    <w:p w14:paraId="02A2096A" w14:textId="77777777" w:rsidR="00C546F0" w:rsidRPr="008441FA" w:rsidRDefault="00C546F0" w:rsidP="00C546F0">
      <w:pPr>
        <w:pStyle w:val="Titolo1"/>
        <w:spacing w:before="0" w:line="240" w:lineRule="auto"/>
        <w:rPr>
          <w:rFonts w:ascii="Calibri" w:eastAsia="Calibri" w:hAnsi="Calibri"/>
          <w:color w:val="1F497D"/>
          <w:sz w:val="24"/>
          <w:szCs w:val="24"/>
        </w:rPr>
      </w:pPr>
      <w:r w:rsidRPr="008441FA">
        <w:rPr>
          <w:rFonts w:ascii="Calibri" w:eastAsia="Calibri" w:hAnsi="Calibri"/>
          <w:color w:val="1F497D"/>
          <w:sz w:val="24"/>
          <w:szCs w:val="24"/>
        </w:rPr>
        <w:t xml:space="preserve">3) SOGGETTI AMMESSI, REQUISITI ED INFORMAZIONI </w:t>
      </w:r>
      <w:r>
        <w:rPr>
          <w:rFonts w:ascii="Calibri" w:eastAsia="Calibri" w:hAnsi="Calibri"/>
          <w:color w:val="1F497D"/>
          <w:sz w:val="24"/>
          <w:szCs w:val="24"/>
        </w:rPr>
        <w:t xml:space="preserve">UTILI </w:t>
      </w:r>
      <w:r w:rsidRPr="008441FA">
        <w:rPr>
          <w:rFonts w:ascii="Calibri" w:eastAsia="Calibri" w:hAnsi="Calibri"/>
          <w:color w:val="1F497D"/>
          <w:sz w:val="24"/>
          <w:szCs w:val="24"/>
        </w:rPr>
        <w:t>PER LA PARTECIPAZIONE</w:t>
      </w:r>
    </w:p>
    <w:p w14:paraId="1D4FE328" w14:textId="77777777" w:rsidR="00C546F0" w:rsidRPr="001F1F3F" w:rsidRDefault="00C546F0" w:rsidP="00C546F0">
      <w:pPr>
        <w:pStyle w:val="Titolo2"/>
        <w:spacing w:before="80" w:after="60"/>
        <w:rPr>
          <w:rFonts w:asciiTheme="minorHAnsi" w:hAnsiTheme="minorHAnsi" w:cstheme="minorHAnsi"/>
          <w:b/>
          <w:bCs/>
          <w:sz w:val="24"/>
          <w:szCs w:val="24"/>
        </w:rPr>
      </w:pPr>
      <w:r w:rsidRPr="001F1F3F">
        <w:rPr>
          <w:rFonts w:asciiTheme="minorHAnsi" w:hAnsiTheme="minorHAnsi" w:cstheme="minorHAnsi"/>
          <w:b/>
          <w:bCs/>
          <w:color w:val="1F497D"/>
          <w:sz w:val="24"/>
          <w:szCs w:val="24"/>
        </w:rPr>
        <w:t>3.</w:t>
      </w:r>
      <w:r>
        <w:rPr>
          <w:rFonts w:asciiTheme="minorHAnsi" w:hAnsiTheme="minorHAnsi" w:cstheme="minorHAnsi"/>
          <w:b/>
          <w:bCs/>
          <w:color w:val="1F497D"/>
          <w:sz w:val="24"/>
          <w:szCs w:val="24"/>
        </w:rPr>
        <w:t>1</w:t>
      </w:r>
      <w:r w:rsidRPr="001F1F3F">
        <w:rPr>
          <w:rFonts w:asciiTheme="minorHAnsi" w:hAnsiTheme="minorHAnsi" w:cstheme="minorHAnsi"/>
          <w:b/>
          <w:bCs/>
          <w:color w:val="1F497D"/>
          <w:sz w:val="24"/>
          <w:szCs w:val="24"/>
        </w:rPr>
        <w:t xml:space="preserve">) Soggetti ammessi alla partecipazione </w:t>
      </w:r>
      <w:r>
        <w:rPr>
          <w:rFonts w:asciiTheme="minorHAnsi" w:hAnsiTheme="minorHAnsi" w:cstheme="minorHAnsi"/>
          <w:b/>
          <w:bCs/>
          <w:color w:val="1F497D"/>
          <w:sz w:val="24"/>
          <w:szCs w:val="24"/>
        </w:rPr>
        <w:t>-</w:t>
      </w:r>
      <w:r w:rsidRPr="001F1F3F">
        <w:rPr>
          <w:rFonts w:asciiTheme="minorHAnsi" w:hAnsiTheme="minorHAnsi" w:cstheme="minorHAnsi"/>
          <w:b/>
          <w:bCs/>
          <w:color w:val="1F497D"/>
          <w:sz w:val="24"/>
          <w:szCs w:val="24"/>
        </w:rPr>
        <w:t xml:space="preserve"> Requisiti di ordine generale e di idoneità</w:t>
      </w:r>
      <w:r>
        <w:rPr>
          <w:rFonts w:asciiTheme="minorHAnsi" w:hAnsiTheme="minorHAnsi" w:cstheme="minorHAnsi"/>
          <w:b/>
          <w:bCs/>
          <w:color w:val="1F497D"/>
          <w:sz w:val="24"/>
          <w:szCs w:val="24"/>
        </w:rPr>
        <w:t xml:space="preserve"> </w:t>
      </w:r>
      <w:r w:rsidRPr="001F1F3F">
        <w:rPr>
          <w:rFonts w:asciiTheme="minorHAnsi" w:hAnsiTheme="minorHAnsi" w:cstheme="minorHAnsi"/>
          <w:b/>
          <w:bCs/>
          <w:color w:val="1F497D"/>
          <w:sz w:val="24"/>
          <w:szCs w:val="24"/>
        </w:rPr>
        <w:t xml:space="preserve">professionale </w:t>
      </w:r>
    </w:p>
    <w:p w14:paraId="1CCA301F" w14:textId="77777777" w:rsidR="00C546F0" w:rsidRDefault="00C546F0" w:rsidP="00C546F0">
      <w:pPr>
        <w:snapToGrid w:val="0"/>
        <w:spacing w:after="100" w:line="240" w:lineRule="auto"/>
        <w:jc w:val="both"/>
        <w:rPr>
          <w:color w:val="C00000"/>
        </w:rPr>
      </w:pPr>
      <w:r>
        <w:t xml:space="preserve">Possono partecipare al </w:t>
      </w:r>
      <w:r w:rsidRPr="005C53CC">
        <w:t>concorso gli operatori economici in forma singola o associata</w:t>
      </w:r>
      <w:r>
        <w:t xml:space="preserve"> </w:t>
      </w:r>
      <w:r w:rsidRPr="005C53CC">
        <w:t xml:space="preserve">di cui all’art. </w:t>
      </w:r>
      <w:r>
        <w:t>66</w:t>
      </w:r>
      <w:r w:rsidRPr="005C53CC">
        <w:t>,</w:t>
      </w:r>
      <w:r>
        <w:t xml:space="preserve"> comma 1 del codice, che non siano soggetti alle cause di esclusione di cui agli articoli 94 e 95 dello stesso codice e che siano in possesso dei seguenti requisiti di idoneità professionale:</w:t>
      </w:r>
    </w:p>
    <w:p w14:paraId="13A4E91C" w14:textId="77777777" w:rsidR="00C546F0" w:rsidRPr="00401096" w:rsidRDefault="00C546F0" w:rsidP="00C546F0">
      <w:pPr>
        <w:pStyle w:val="Paragrafoelenco"/>
        <w:numPr>
          <w:ilvl w:val="0"/>
          <w:numId w:val="5"/>
        </w:numPr>
        <w:suppressAutoHyphens/>
        <w:snapToGrid w:val="0"/>
        <w:spacing w:after="100" w:line="240" w:lineRule="auto"/>
        <w:ind w:left="426"/>
        <w:contextualSpacing w:val="0"/>
        <w:jc w:val="both"/>
        <w:rPr>
          <w:color w:val="C00000"/>
        </w:rPr>
      </w:pPr>
      <w:r w:rsidRPr="00401096">
        <w:rPr>
          <w:color w:val="C00000"/>
        </w:rPr>
        <w:t>(per professionisti)</w:t>
      </w:r>
      <w:r>
        <w:t xml:space="preserve"> Iscrizione, al momento della partecipazione alla gara, al relativo albo professionale previsto dai vigenti ordinamenti, ovvero abilitati all'esercizio della professione secondo le norme dei Paesi dell'Unione europea cui appartiene il soggetto.</w:t>
      </w:r>
    </w:p>
    <w:p w14:paraId="388F9477" w14:textId="77777777" w:rsidR="00C546F0" w:rsidRPr="00BE69B7" w:rsidRDefault="00C546F0" w:rsidP="00C546F0">
      <w:pPr>
        <w:pStyle w:val="Paragrafoelenco"/>
        <w:numPr>
          <w:ilvl w:val="0"/>
          <w:numId w:val="5"/>
        </w:numPr>
        <w:suppressAutoHyphens/>
        <w:snapToGrid w:val="0"/>
        <w:spacing w:after="100" w:line="240" w:lineRule="auto"/>
        <w:ind w:left="426"/>
        <w:contextualSpacing w:val="0"/>
        <w:jc w:val="both"/>
        <w:rPr>
          <w:color w:val="C00000"/>
        </w:rPr>
      </w:pPr>
      <w:r w:rsidRPr="00401096">
        <w:rPr>
          <w:color w:val="C00000"/>
        </w:rPr>
        <w:t>(per Società di ingegneria e S.T.P)</w:t>
      </w:r>
      <w:r>
        <w:t xml:space="preserve"> Iscrizione nel registro tenuto dalla Camera di commercio industria, artigianato e agricoltura.</w:t>
      </w:r>
    </w:p>
    <w:p w14:paraId="773F6308" w14:textId="77777777" w:rsidR="00C546F0" w:rsidRPr="00BE69B7" w:rsidRDefault="00C546F0" w:rsidP="00C546F0">
      <w:pPr>
        <w:pStyle w:val="Paragrafoelenco"/>
        <w:numPr>
          <w:ilvl w:val="0"/>
          <w:numId w:val="5"/>
        </w:numPr>
        <w:suppressAutoHyphens/>
        <w:snapToGrid w:val="0"/>
        <w:spacing w:after="100" w:line="240" w:lineRule="auto"/>
        <w:ind w:left="426"/>
        <w:contextualSpacing w:val="0"/>
        <w:jc w:val="both"/>
      </w:pPr>
      <w:r w:rsidRPr="002A60AD">
        <w:rPr>
          <w:b/>
          <w:bCs/>
        </w:rPr>
        <w:t>i lavoratori subordinati abilitati all'esercizio della professione</w:t>
      </w:r>
      <w:r w:rsidRPr="00BE69B7">
        <w:t xml:space="preserve"> e iscritti all’ordine professionale secondo l'ordinamento nazionale di appartenenza, con esclusione dei dipendenti della stazione appaltante o dell’ente concedente che bandisce il concorso </w:t>
      </w:r>
      <w:r>
        <w:t>(cfr. art.46 comma 4 del codice).</w:t>
      </w:r>
    </w:p>
    <w:p w14:paraId="55C726E3" w14:textId="77777777" w:rsidR="00C546F0" w:rsidRDefault="00C546F0" w:rsidP="00C546F0">
      <w:pPr>
        <w:suppressAutoHyphens/>
        <w:snapToGrid w:val="0"/>
        <w:spacing w:after="100" w:line="240" w:lineRule="auto"/>
        <w:ind w:left="66"/>
        <w:jc w:val="both"/>
      </w:pPr>
      <w:r>
        <w:t>Il concorrente non stabilito in Italia ma in altro Stato Membro o in uno dei Paesi di cui all’art. 100, comma 3 del Codice, presenta dichiarazione giurata o secondo le modalità vigenti nello Stato nel quale è stabilito, inserendo la relativa documentazione dimostrativa nel sistema</w:t>
      </w:r>
      <w:r w:rsidRPr="009064F6">
        <w:rPr>
          <w:b/>
          <w:bCs/>
        </w:rPr>
        <w:t xml:space="preserve"> </w:t>
      </w:r>
      <w:r w:rsidRPr="00DA745C">
        <w:rPr>
          <w:b/>
          <w:bCs/>
        </w:rPr>
        <w:t>FVOE (</w:t>
      </w:r>
      <w:r>
        <w:t xml:space="preserve">Fascicolo Virtuale dell’Operatore Economico), istituito presso la Banca Nazionale dei Contratti Pubblici (cfr. art.24 del codice).  </w:t>
      </w:r>
      <w:r w:rsidRPr="00750896">
        <w:t xml:space="preserve"> </w:t>
      </w:r>
    </w:p>
    <w:p w14:paraId="542BAB67" w14:textId="77777777" w:rsidR="00C546F0" w:rsidRPr="009F54EA" w:rsidRDefault="00C546F0" w:rsidP="00C546F0">
      <w:pPr>
        <w:pStyle w:val="NormaleWeb"/>
        <w:shd w:val="clear" w:color="auto" w:fill="FFFFFF"/>
        <w:spacing w:before="0" w:beforeAutospacing="0" w:after="60" w:afterAutospacing="0"/>
        <w:jc w:val="both"/>
        <w:rPr>
          <w:rFonts w:ascii="Calibri" w:eastAsia="Calibri" w:hAnsi="Calibri"/>
          <w:b/>
          <w:bCs/>
          <w:smallCaps/>
          <w:sz w:val="22"/>
          <w:szCs w:val="22"/>
          <w:u w:val="single"/>
          <w:lang w:eastAsia="en-US"/>
        </w:rPr>
      </w:pPr>
      <w:r w:rsidRPr="009F54EA">
        <w:rPr>
          <w:rFonts w:ascii="Calibri" w:eastAsia="Calibri" w:hAnsi="Calibri"/>
          <w:b/>
          <w:bCs/>
          <w:smallCaps/>
          <w:sz w:val="22"/>
          <w:szCs w:val="22"/>
          <w:u w:val="single"/>
          <w:lang w:eastAsia="en-US"/>
        </w:rPr>
        <w:t>Requisiti professionali specifici</w:t>
      </w:r>
    </w:p>
    <w:p w14:paraId="2A5B7F90" w14:textId="77777777" w:rsidR="00C546F0" w:rsidRPr="003C7CE0" w:rsidRDefault="00C546F0" w:rsidP="00C546F0">
      <w:pPr>
        <w:pStyle w:val="NormaleWeb"/>
        <w:shd w:val="clear" w:color="auto" w:fill="FFFFFF"/>
        <w:spacing w:before="0" w:beforeAutospacing="0" w:after="60" w:afterAutospacing="0"/>
        <w:jc w:val="both"/>
        <w:rPr>
          <w:rFonts w:ascii="Calibri" w:eastAsia="Calibri" w:hAnsi="Calibri"/>
          <w:sz w:val="22"/>
          <w:szCs w:val="22"/>
          <w:lang w:eastAsia="en-US"/>
        </w:rPr>
      </w:pPr>
      <w:r w:rsidRPr="003C7CE0">
        <w:rPr>
          <w:rFonts w:ascii="Calibri" w:eastAsia="Calibri" w:hAnsi="Calibri"/>
          <w:sz w:val="22"/>
          <w:szCs w:val="22"/>
          <w:lang w:eastAsia="en-US"/>
        </w:rPr>
        <w:t>In relazione alla tipologia delle opere a cui fa riferimento il concorso, il soggetto concorrente dovrà</w:t>
      </w:r>
      <w:r>
        <w:rPr>
          <w:rFonts w:ascii="Calibri" w:eastAsia="Calibri" w:hAnsi="Calibri"/>
          <w:sz w:val="22"/>
          <w:szCs w:val="22"/>
          <w:lang w:eastAsia="en-US"/>
        </w:rPr>
        <w:t xml:space="preserve"> </w:t>
      </w:r>
      <w:r w:rsidRPr="003C7CE0">
        <w:rPr>
          <w:rFonts w:ascii="Calibri" w:eastAsia="Calibri" w:hAnsi="Calibri"/>
          <w:sz w:val="22"/>
          <w:szCs w:val="22"/>
          <w:lang w:eastAsia="en-US"/>
        </w:rPr>
        <w:t>disporre delle seguenti professionalità</w:t>
      </w:r>
      <w:r>
        <w:rPr>
          <w:rFonts w:ascii="Calibri" w:eastAsia="Calibri" w:hAnsi="Calibri"/>
          <w:sz w:val="22"/>
          <w:szCs w:val="22"/>
          <w:lang w:eastAsia="en-US"/>
        </w:rPr>
        <w:t>……..</w:t>
      </w:r>
      <w:r w:rsidRPr="002A60AD">
        <w:rPr>
          <w:rStyle w:val="Rimandonotaapidipagina"/>
          <w:rFonts w:ascii="Calibri" w:eastAsia="Calibri" w:hAnsi="Calibri"/>
          <w:b/>
          <w:bCs/>
          <w:color w:val="C00000"/>
          <w:sz w:val="22"/>
          <w:szCs w:val="22"/>
          <w:highlight w:val="yellow"/>
          <w:lang w:eastAsia="en-US"/>
        </w:rPr>
        <w:footnoteReference w:id="7"/>
      </w:r>
      <w:r w:rsidRPr="003C7CE0">
        <w:rPr>
          <w:rFonts w:ascii="Calibri" w:eastAsia="Calibri" w:hAnsi="Calibri"/>
          <w:sz w:val="22"/>
          <w:szCs w:val="22"/>
          <w:lang w:eastAsia="en-US"/>
        </w:rPr>
        <w:t xml:space="preserve">: </w:t>
      </w:r>
    </w:p>
    <w:p w14:paraId="1339756E" w14:textId="77777777" w:rsidR="00C546F0" w:rsidRPr="008441FA" w:rsidRDefault="00C546F0" w:rsidP="00C546F0">
      <w:pPr>
        <w:spacing w:before="120" w:after="40" w:line="240" w:lineRule="auto"/>
        <w:jc w:val="both"/>
        <w:rPr>
          <w:rFonts w:cs="Calibri"/>
          <w:b/>
          <w:smallCaps/>
          <w:color w:val="1F497D"/>
        </w:rPr>
      </w:pPr>
      <w:r w:rsidRPr="008441FA">
        <w:rPr>
          <w:rFonts w:cs="Calibri"/>
          <w:b/>
          <w:smallCaps/>
          <w:color w:val="1F497D"/>
          <w:sz w:val="20"/>
          <w:szCs w:val="20"/>
        </w:rPr>
        <w:t>3.1.1</w:t>
      </w:r>
      <w:r>
        <w:rPr>
          <w:rFonts w:cs="Calibri"/>
          <w:b/>
          <w:smallCaps/>
          <w:color w:val="1F497D"/>
          <w:sz w:val="20"/>
          <w:szCs w:val="20"/>
        </w:rPr>
        <w:t>)</w:t>
      </w:r>
      <w:r w:rsidRPr="008441FA">
        <w:rPr>
          <w:rFonts w:cs="Calibri"/>
          <w:b/>
          <w:smallCaps/>
          <w:color w:val="1F497D"/>
        </w:rPr>
        <w:t xml:space="preserve"> Requisiti di partecipazione per concorsi relativi ad investimenti</w:t>
      </w:r>
      <w:r w:rsidRPr="008441FA">
        <w:rPr>
          <w:rFonts w:cs="Calibri"/>
          <w:b/>
          <w:smallCaps/>
          <w:color w:val="1F497D"/>
          <w:sz w:val="24"/>
          <w:szCs w:val="24"/>
        </w:rPr>
        <w:t xml:space="preserve"> </w:t>
      </w:r>
      <w:proofErr w:type="spellStart"/>
      <w:r w:rsidRPr="008441FA">
        <w:rPr>
          <w:b/>
          <w:smallCaps/>
          <w:color w:val="1F497D"/>
          <w:sz w:val="24"/>
          <w:szCs w:val="24"/>
        </w:rPr>
        <w:t>pnrr</w:t>
      </w:r>
      <w:proofErr w:type="spellEnd"/>
    </w:p>
    <w:p w14:paraId="1E5AC6B1" w14:textId="61145D7C" w:rsidR="00C546F0" w:rsidRPr="005B6A4F" w:rsidRDefault="00C546F0" w:rsidP="00C546F0">
      <w:pPr>
        <w:spacing w:after="100" w:line="240" w:lineRule="auto"/>
        <w:jc w:val="both"/>
        <w:rPr>
          <w:rFonts w:asciiTheme="minorHAnsi" w:hAnsiTheme="minorHAnsi" w:cstheme="minorHAnsi"/>
          <w:color w:val="C00000"/>
          <w:sz w:val="18"/>
          <w:szCs w:val="18"/>
        </w:rPr>
      </w:pPr>
      <w:r w:rsidRPr="005B6A4F">
        <w:rPr>
          <w:rFonts w:asciiTheme="minorHAnsi" w:hAnsiTheme="minorHAnsi" w:cstheme="minorHAnsi"/>
          <w:color w:val="C00000"/>
          <w:sz w:val="18"/>
          <w:szCs w:val="18"/>
        </w:rPr>
        <w:t xml:space="preserve"> [solo per i concorsi afferenti gli investimenti pubblici finanziati, in tutto o in parte, con le risorse del</w:t>
      </w:r>
      <w:r w:rsidRPr="005B6A4F">
        <w:rPr>
          <w:rFonts w:asciiTheme="minorHAnsi" w:hAnsiTheme="minorHAnsi" w:cstheme="minorHAnsi"/>
          <w:color w:val="C00000"/>
          <w:spacing w:val="1"/>
          <w:sz w:val="18"/>
          <w:szCs w:val="18"/>
        </w:rPr>
        <w:t xml:space="preserve"> </w:t>
      </w:r>
      <w:r w:rsidRPr="005B6A4F">
        <w:rPr>
          <w:rFonts w:asciiTheme="minorHAnsi" w:hAnsiTheme="minorHAnsi" w:cstheme="minorHAnsi"/>
          <w:color w:val="C00000"/>
          <w:sz w:val="18"/>
          <w:szCs w:val="18"/>
        </w:rPr>
        <w:t>Piano nazionale di ripresa e resilienza, di cui al Regolamento (UE) 2021/240 del Parlamento europeo e del</w:t>
      </w:r>
      <w:r w:rsidRPr="005B6A4F">
        <w:rPr>
          <w:rFonts w:asciiTheme="minorHAnsi" w:hAnsiTheme="minorHAnsi" w:cstheme="minorHAnsi"/>
          <w:color w:val="C00000"/>
          <w:spacing w:val="-47"/>
          <w:sz w:val="18"/>
          <w:szCs w:val="18"/>
        </w:rPr>
        <w:t xml:space="preserve"> </w:t>
      </w:r>
      <w:r w:rsidRPr="005B6A4F">
        <w:rPr>
          <w:rFonts w:asciiTheme="minorHAnsi" w:hAnsiTheme="minorHAnsi" w:cstheme="minorHAnsi"/>
          <w:color w:val="C00000"/>
          <w:sz w:val="18"/>
          <w:szCs w:val="18"/>
        </w:rPr>
        <w:t>Consiglio del 10 febbraio 2021 e dal Regolamento (UE) 2021/241 del Parlamento europeo e del Consiglio</w:t>
      </w:r>
      <w:r w:rsidRPr="005B6A4F">
        <w:rPr>
          <w:rFonts w:asciiTheme="minorHAnsi" w:hAnsiTheme="minorHAnsi" w:cstheme="minorHAnsi"/>
          <w:color w:val="C00000"/>
          <w:spacing w:val="1"/>
          <w:sz w:val="18"/>
          <w:szCs w:val="18"/>
        </w:rPr>
        <w:t xml:space="preserve"> </w:t>
      </w:r>
      <w:r w:rsidRPr="005B6A4F">
        <w:rPr>
          <w:rFonts w:asciiTheme="minorHAnsi" w:hAnsiTheme="minorHAnsi" w:cstheme="minorHAnsi"/>
          <w:color w:val="C00000"/>
          <w:sz w:val="18"/>
          <w:szCs w:val="18"/>
        </w:rPr>
        <w:t>del 12 febbraio 2021 (PNRR), nonché dal Piano nazionale per gli investimenti complementari al PNRR, di</w:t>
      </w:r>
      <w:r w:rsidRPr="005B6A4F">
        <w:rPr>
          <w:rFonts w:asciiTheme="minorHAnsi" w:hAnsiTheme="minorHAnsi" w:cstheme="minorHAnsi"/>
          <w:color w:val="C00000"/>
          <w:spacing w:val="1"/>
          <w:sz w:val="18"/>
          <w:szCs w:val="18"/>
        </w:rPr>
        <w:t xml:space="preserve"> </w:t>
      </w:r>
      <w:r w:rsidRPr="005B6A4F">
        <w:rPr>
          <w:rFonts w:asciiTheme="minorHAnsi" w:hAnsiTheme="minorHAnsi" w:cstheme="minorHAnsi"/>
          <w:color w:val="C00000"/>
          <w:sz w:val="18"/>
          <w:szCs w:val="18"/>
        </w:rPr>
        <w:t>cui</w:t>
      </w:r>
      <w:r w:rsidRPr="005B6A4F">
        <w:rPr>
          <w:rFonts w:asciiTheme="minorHAnsi" w:hAnsiTheme="minorHAnsi" w:cstheme="minorHAnsi"/>
          <w:color w:val="C00000"/>
          <w:spacing w:val="-4"/>
          <w:sz w:val="18"/>
          <w:szCs w:val="18"/>
        </w:rPr>
        <w:t xml:space="preserve"> </w:t>
      </w:r>
      <w:r w:rsidRPr="005B6A4F">
        <w:rPr>
          <w:rFonts w:asciiTheme="minorHAnsi" w:hAnsiTheme="minorHAnsi" w:cstheme="minorHAnsi"/>
          <w:color w:val="C00000"/>
          <w:sz w:val="18"/>
          <w:szCs w:val="18"/>
        </w:rPr>
        <w:t>all'articolo</w:t>
      </w:r>
      <w:r w:rsidRPr="005B6A4F">
        <w:rPr>
          <w:rFonts w:asciiTheme="minorHAnsi" w:hAnsiTheme="minorHAnsi" w:cstheme="minorHAnsi"/>
          <w:color w:val="C00000"/>
          <w:spacing w:val="-4"/>
          <w:sz w:val="18"/>
          <w:szCs w:val="18"/>
        </w:rPr>
        <w:t xml:space="preserve"> </w:t>
      </w:r>
      <w:r w:rsidRPr="005B6A4F">
        <w:rPr>
          <w:rFonts w:asciiTheme="minorHAnsi" w:hAnsiTheme="minorHAnsi" w:cstheme="minorHAnsi"/>
          <w:color w:val="C00000"/>
          <w:sz w:val="18"/>
          <w:szCs w:val="18"/>
        </w:rPr>
        <w:t>1</w:t>
      </w:r>
      <w:r w:rsidRPr="005B6A4F">
        <w:rPr>
          <w:rFonts w:asciiTheme="minorHAnsi" w:hAnsiTheme="minorHAnsi" w:cstheme="minorHAnsi"/>
          <w:color w:val="C00000"/>
          <w:spacing w:val="-3"/>
          <w:sz w:val="18"/>
          <w:szCs w:val="18"/>
        </w:rPr>
        <w:t xml:space="preserve"> </w:t>
      </w:r>
      <w:r w:rsidRPr="005B6A4F">
        <w:rPr>
          <w:rFonts w:asciiTheme="minorHAnsi" w:hAnsiTheme="minorHAnsi" w:cstheme="minorHAnsi"/>
          <w:color w:val="C00000"/>
          <w:sz w:val="18"/>
          <w:szCs w:val="18"/>
        </w:rPr>
        <w:t>del</w:t>
      </w:r>
      <w:r w:rsidRPr="005B6A4F">
        <w:rPr>
          <w:rFonts w:asciiTheme="minorHAnsi" w:hAnsiTheme="minorHAnsi" w:cstheme="minorHAnsi"/>
          <w:color w:val="C00000"/>
          <w:spacing w:val="-4"/>
          <w:sz w:val="18"/>
          <w:szCs w:val="18"/>
        </w:rPr>
        <w:t xml:space="preserve"> </w:t>
      </w:r>
      <w:r w:rsidR="005B6A4F" w:rsidRPr="005B6A4F">
        <w:rPr>
          <w:rFonts w:asciiTheme="minorHAnsi" w:hAnsiTheme="minorHAnsi" w:cstheme="minorHAnsi"/>
          <w:color w:val="C00000"/>
          <w:sz w:val="18"/>
          <w:szCs w:val="18"/>
        </w:rPr>
        <w:t>D</w:t>
      </w:r>
      <w:r w:rsidRPr="005B6A4F">
        <w:rPr>
          <w:rFonts w:asciiTheme="minorHAnsi" w:hAnsiTheme="minorHAnsi" w:cstheme="minorHAnsi"/>
          <w:color w:val="C00000"/>
          <w:sz w:val="18"/>
          <w:szCs w:val="18"/>
        </w:rPr>
        <w:t>ecreto</w:t>
      </w:r>
      <w:r w:rsidR="005B6A4F" w:rsidRPr="005B6A4F">
        <w:rPr>
          <w:rFonts w:asciiTheme="minorHAnsi" w:hAnsiTheme="minorHAnsi" w:cstheme="minorHAnsi"/>
          <w:color w:val="C00000"/>
          <w:sz w:val="18"/>
          <w:szCs w:val="18"/>
        </w:rPr>
        <w:t xml:space="preserve"> L</w:t>
      </w:r>
      <w:r w:rsidRPr="005B6A4F">
        <w:rPr>
          <w:rFonts w:asciiTheme="minorHAnsi" w:hAnsiTheme="minorHAnsi" w:cstheme="minorHAnsi"/>
          <w:color w:val="C00000"/>
          <w:sz w:val="18"/>
          <w:szCs w:val="18"/>
        </w:rPr>
        <w:t>egge</w:t>
      </w:r>
      <w:r w:rsidRPr="005B6A4F">
        <w:rPr>
          <w:rFonts w:asciiTheme="minorHAnsi" w:hAnsiTheme="minorHAnsi" w:cstheme="minorHAnsi"/>
          <w:color w:val="C00000"/>
          <w:spacing w:val="-3"/>
          <w:sz w:val="18"/>
          <w:szCs w:val="18"/>
        </w:rPr>
        <w:t xml:space="preserve"> </w:t>
      </w:r>
      <w:r w:rsidRPr="005B6A4F">
        <w:rPr>
          <w:rFonts w:asciiTheme="minorHAnsi" w:hAnsiTheme="minorHAnsi" w:cstheme="minorHAnsi"/>
          <w:color w:val="C00000"/>
          <w:sz w:val="18"/>
          <w:szCs w:val="18"/>
        </w:rPr>
        <w:t>6</w:t>
      </w:r>
      <w:r w:rsidRPr="005B6A4F">
        <w:rPr>
          <w:rFonts w:asciiTheme="minorHAnsi" w:hAnsiTheme="minorHAnsi" w:cstheme="minorHAnsi"/>
          <w:color w:val="C00000"/>
          <w:spacing w:val="-4"/>
          <w:sz w:val="18"/>
          <w:szCs w:val="18"/>
        </w:rPr>
        <w:t xml:space="preserve"> </w:t>
      </w:r>
      <w:r w:rsidRPr="005B6A4F">
        <w:rPr>
          <w:rFonts w:asciiTheme="minorHAnsi" w:hAnsiTheme="minorHAnsi" w:cstheme="minorHAnsi"/>
          <w:color w:val="C00000"/>
          <w:sz w:val="18"/>
          <w:szCs w:val="18"/>
        </w:rPr>
        <w:t>maggio</w:t>
      </w:r>
      <w:r w:rsidRPr="005B6A4F">
        <w:rPr>
          <w:rFonts w:asciiTheme="minorHAnsi" w:hAnsiTheme="minorHAnsi" w:cstheme="minorHAnsi"/>
          <w:color w:val="C00000"/>
          <w:spacing w:val="-3"/>
          <w:sz w:val="18"/>
          <w:szCs w:val="18"/>
        </w:rPr>
        <w:t xml:space="preserve"> </w:t>
      </w:r>
      <w:r w:rsidRPr="005B6A4F">
        <w:rPr>
          <w:rFonts w:asciiTheme="minorHAnsi" w:hAnsiTheme="minorHAnsi" w:cstheme="minorHAnsi"/>
          <w:color w:val="C00000"/>
          <w:sz w:val="18"/>
          <w:szCs w:val="18"/>
        </w:rPr>
        <w:t>2021,</w:t>
      </w:r>
      <w:r w:rsidRPr="005B6A4F">
        <w:rPr>
          <w:rFonts w:asciiTheme="minorHAnsi" w:hAnsiTheme="minorHAnsi" w:cstheme="minorHAnsi"/>
          <w:color w:val="C00000"/>
          <w:spacing w:val="-4"/>
          <w:sz w:val="18"/>
          <w:szCs w:val="18"/>
        </w:rPr>
        <w:t xml:space="preserve"> </w:t>
      </w:r>
      <w:r w:rsidRPr="005B6A4F">
        <w:rPr>
          <w:rFonts w:asciiTheme="minorHAnsi" w:hAnsiTheme="minorHAnsi" w:cstheme="minorHAnsi"/>
          <w:color w:val="C00000"/>
          <w:sz w:val="18"/>
          <w:szCs w:val="18"/>
        </w:rPr>
        <w:t>n.</w:t>
      </w:r>
      <w:r w:rsidRPr="005B6A4F">
        <w:rPr>
          <w:rFonts w:asciiTheme="minorHAnsi" w:hAnsiTheme="minorHAnsi" w:cstheme="minorHAnsi"/>
          <w:color w:val="C00000"/>
          <w:spacing w:val="-4"/>
          <w:sz w:val="18"/>
          <w:szCs w:val="18"/>
        </w:rPr>
        <w:t xml:space="preserve"> </w:t>
      </w:r>
      <w:r w:rsidRPr="005B6A4F">
        <w:rPr>
          <w:rFonts w:asciiTheme="minorHAnsi" w:hAnsiTheme="minorHAnsi" w:cstheme="minorHAnsi"/>
          <w:color w:val="C00000"/>
          <w:sz w:val="18"/>
          <w:szCs w:val="18"/>
        </w:rPr>
        <w:t>59</w:t>
      </w:r>
      <w:r w:rsidRPr="005B6A4F">
        <w:rPr>
          <w:rFonts w:asciiTheme="minorHAnsi" w:hAnsiTheme="minorHAnsi" w:cstheme="minorHAnsi"/>
          <w:color w:val="C00000"/>
          <w:spacing w:val="-4"/>
          <w:sz w:val="18"/>
          <w:szCs w:val="18"/>
        </w:rPr>
        <w:t xml:space="preserve"> </w:t>
      </w:r>
      <w:r w:rsidRPr="005B6A4F">
        <w:rPr>
          <w:rFonts w:asciiTheme="minorHAnsi" w:hAnsiTheme="minorHAnsi" w:cstheme="minorHAnsi"/>
          <w:color w:val="C00000"/>
          <w:sz w:val="18"/>
          <w:szCs w:val="18"/>
        </w:rPr>
        <w:t>(PNC),</w:t>
      </w:r>
      <w:r w:rsidRPr="005B6A4F">
        <w:rPr>
          <w:rFonts w:asciiTheme="minorHAnsi" w:hAnsiTheme="minorHAnsi" w:cstheme="minorHAnsi"/>
          <w:color w:val="C00000"/>
          <w:spacing w:val="-2"/>
          <w:sz w:val="18"/>
          <w:szCs w:val="18"/>
        </w:rPr>
        <w:t xml:space="preserve"> </w:t>
      </w:r>
      <w:r w:rsidRPr="005B6A4F">
        <w:rPr>
          <w:rFonts w:asciiTheme="minorHAnsi" w:hAnsiTheme="minorHAnsi" w:cstheme="minorHAnsi"/>
          <w:color w:val="C00000"/>
          <w:sz w:val="18"/>
          <w:szCs w:val="18"/>
        </w:rPr>
        <w:t>avviati</w:t>
      </w:r>
      <w:r w:rsidRPr="005B6A4F">
        <w:rPr>
          <w:rFonts w:asciiTheme="minorHAnsi" w:hAnsiTheme="minorHAnsi" w:cstheme="minorHAnsi"/>
          <w:color w:val="C00000"/>
          <w:spacing w:val="-4"/>
          <w:sz w:val="18"/>
          <w:szCs w:val="18"/>
        </w:rPr>
        <w:t xml:space="preserve"> </w:t>
      </w:r>
      <w:r w:rsidRPr="005B6A4F">
        <w:rPr>
          <w:rFonts w:asciiTheme="minorHAnsi" w:hAnsiTheme="minorHAnsi" w:cstheme="minorHAnsi"/>
          <w:color w:val="C00000"/>
          <w:sz w:val="18"/>
          <w:szCs w:val="18"/>
        </w:rPr>
        <w:t>dopo</w:t>
      </w:r>
      <w:r w:rsidRPr="005B6A4F">
        <w:rPr>
          <w:rFonts w:asciiTheme="minorHAnsi" w:hAnsiTheme="minorHAnsi" w:cstheme="minorHAnsi"/>
          <w:color w:val="C00000"/>
          <w:spacing w:val="-3"/>
          <w:sz w:val="18"/>
          <w:szCs w:val="18"/>
        </w:rPr>
        <w:t xml:space="preserve"> </w:t>
      </w:r>
      <w:r w:rsidRPr="005B6A4F">
        <w:rPr>
          <w:rFonts w:asciiTheme="minorHAnsi" w:hAnsiTheme="minorHAnsi" w:cstheme="minorHAnsi"/>
          <w:color w:val="C00000"/>
          <w:sz w:val="18"/>
          <w:szCs w:val="18"/>
        </w:rPr>
        <w:t>l’entrata</w:t>
      </w:r>
      <w:r w:rsidRPr="005B6A4F">
        <w:rPr>
          <w:rFonts w:asciiTheme="minorHAnsi" w:hAnsiTheme="minorHAnsi" w:cstheme="minorHAnsi"/>
          <w:color w:val="C00000"/>
          <w:spacing w:val="-4"/>
          <w:sz w:val="18"/>
          <w:szCs w:val="18"/>
        </w:rPr>
        <w:t xml:space="preserve"> </w:t>
      </w:r>
      <w:r w:rsidRPr="005B6A4F">
        <w:rPr>
          <w:rFonts w:asciiTheme="minorHAnsi" w:hAnsiTheme="minorHAnsi" w:cstheme="minorHAnsi"/>
          <w:color w:val="C00000"/>
          <w:sz w:val="18"/>
          <w:szCs w:val="18"/>
        </w:rPr>
        <w:t>in</w:t>
      </w:r>
      <w:r w:rsidRPr="005B6A4F">
        <w:rPr>
          <w:rFonts w:asciiTheme="minorHAnsi" w:hAnsiTheme="minorHAnsi" w:cstheme="minorHAnsi"/>
          <w:color w:val="C00000"/>
          <w:spacing w:val="-3"/>
          <w:sz w:val="18"/>
          <w:szCs w:val="18"/>
        </w:rPr>
        <w:t xml:space="preserve"> </w:t>
      </w:r>
      <w:r w:rsidRPr="005B6A4F">
        <w:rPr>
          <w:rFonts w:asciiTheme="minorHAnsi" w:hAnsiTheme="minorHAnsi" w:cstheme="minorHAnsi"/>
          <w:color w:val="C00000"/>
          <w:sz w:val="18"/>
          <w:szCs w:val="18"/>
        </w:rPr>
        <w:t>vigore</w:t>
      </w:r>
      <w:r w:rsidRPr="005B6A4F">
        <w:rPr>
          <w:rFonts w:asciiTheme="minorHAnsi" w:hAnsiTheme="minorHAnsi" w:cstheme="minorHAnsi"/>
          <w:color w:val="C00000"/>
          <w:spacing w:val="-4"/>
          <w:sz w:val="18"/>
          <w:szCs w:val="18"/>
        </w:rPr>
        <w:t xml:space="preserve"> </w:t>
      </w:r>
      <w:r w:rsidRPr="005B6A4F">
        <w:rPr>
          <w:rFonts w:asciiTheme="minorHAnsi" w:hAnsiTheme="minorHAnsi" w:cstheme="minorHAnsi"/>
          <w:color w:val="C00000"/>
          <w:sz w:val="18"/>
          <w:szCs w:val="18"/>
        </w:rPr>
        <w:t>del</w:t>
      </w:r>
      <w:r w:rsidRPr="005B6A4F">
        <w:rPr>
          <w:rFonts w:asciiTheme="minorHAnsi" w:hAnsiTheme="minorHAnsi" w:cstheme="minorHAnsi"/>
          <w:color w:val="C00000"/>
          <w:spacing w:val="-3"/>
          <w:sz w:val="18"/>
          <w:szCs w:val="18"/>
        </w:rPr>
        <w:t xml:space="preserve"> </w:t>
      </w:r>
      <w:r w:rsidR="005B6A4F" w:rsidRPr="005B6A4F">
        <w:rPr>
          <w:rFonts w:asciiTheme="minorHAnsi" w:hAnsiTheme="minorHAnsi" w:cstheme="minorHAnsi"/>
          <w:color w:val="C00000"/>
          <w:sz w:val="18"/>
          <w:szCs w:val="18"/>
        </w:rPr>
        <w:t>D</w:t>
      </w:r>
      <w:r w:rsidRPr="005B6A4F">
        <w:rPr>
          <w:rFonts w:asciiTheme="minorHAnsi" w:hAnsiTheme="minorHAnsi" w:cstheme="minorHAnsi"/>
          <w:color w:val="C00000"/>
          <w:sz w:val="18"/>
          <w:szCs w:val="18"/>
        </w:rPr>
        <w:t>ecreto</w:t>
      </w:r>
      <w:r w:rsidR="005B6A4F" w:rsidRPr="005B6A4F">
        <w:rPr>
          <w:rFonts w:asciiTheme="minorHAnsi" w:hAnsiTheme="minorHAnsi" w:cstheme="minorHAnsi"/>
          <w:color w:val="C00000"/>
          <w:sz w:val="18"/>
          <w:szCs w:val="18"/>
        </w:rPr>
        <w:t xml:space="preserve"> </w:t>
      </w:r>
      <w:r w:rsidRPr="005B6A4F">
        <w:rPr>
          <w:rFonts w:asciiTheme="minorHAnsi" w:hAnsiTheme="minorHAnsi" w:cstheme="minorHAnsi"/>
          <w:color w:val="C00000"/>
          <w:spacing w:val="-47"/>
          <w:sz w:val="18"/>
          <w:szCs w:val="18"/>
        </w:rPr>
        <w:t xml:space="preserve">  </w:t>
      </w:r>
      <w:r w:rsidR="005B6A4F" w:rsidRPr="005B6A4F">
        <w:rPr>
          <w:rFonts w:asciiTheme="minorHAnsi" w:hAnsiTheme="minorHAnsi" w:cstheme="minorHAnsi"/>
          <w:color w:val="C00000"/>
          <w:sz w:val="18"/>
          <w:szCs w:val="18"/>
        </w:rPr>
        <w:t>Legge</w:t>
      </w:r>
      <w:r w:rsidRPr="005B6A4F">
        <w:rPr>
          <w:rFonts w:asciiTheme="minorHAnsi" w:hAnsiTheme="minorHAnsi" w:cstheme="minorHAnsi"/>
          <w:color w:val="C00000"/>
          <w:sz w:val="18"/>
          <w:szCs w:val="18"/>
        </w:rPr>
        <w:t xml:space="preserve"> 31 maggio 2021, n. 77, conver</w:t>
      </w:r>
      <w:r w:rsidR="005B6A4F" w:rsidRPr="005B6A4F">
        <w:rPr>
          <w:rFonts w:asciiTheme="minorHAnsi" w:hAnsiTheme="minorHAnsi" w:cstheme="minorHAnsi"/>
          <w:color w:val="C00000"/>
          <w:sz w:val="18"/>
          <w:szCs w:val="18"/>
        </w:rPr>
        <w:t>tito, con modificazioni, dalla L</w:t>
      </w:r>
      <w:r w:rsidRPr="005B6A4F">
        <w:rPr>
          <w:rFonts w:asciiTheme="minorHAnsi" w:hAnsiTheme="minorHAnsi" w:cstheme="minorHAnsi"/>
          <w:color w:val="C00000"/>
          <w:sz w:val="18"/>
          <w:szCs w:val="18"/>
        </w:rPr>
        <w:t>egge 29 luglio 2021, n. 108, indicare le</w:t>
      </w:r>
      <w:r w:rsidRPr="005B6A4F">
        <w:rPr>
          <w:rFonts w:asciiTheme="minorHAnsi" w:hAnsiTheme="minorHAnsi" w:cstheme="minorHAnsi"/>
          <w:color w:val="C00000"/>
          <w:spacing w:val="1"/>
          <w:sz w:val="18"/>
          <w:szCs w:val="18"/>
        </w:rPr>
        <w:t xml:space="preserve"> </w:t>
      </w:r>
      <w:r w:rsidRPr="005B6A4F">
        <w:rPr>
          <w:rFonts w:asciiTheme="minorHAnsi" w:hAnsiTheme="minorHAnsi" w:cstheme="minorHAnsi"/>
          <w:color w:val="C00000"/>
          <w:sz w:val="18"/>
          <w:szCs w:val="18"/>
        </w:rPr>
        <w:t>seguenti</w:t>
      </w:r>
      <w:r w:rsidRPr="005B6A4F">
        <w:rPr>
          <w:rFonts w:asciiTheme="minorHAnsi" w:hAnsiTheme="minorHAnsi" w:cstheme="minorHAnsi"/>
          <w:color w:val="C00000"/>
          <w:spacing w:val="-1"/>
          <w:sz w:val="18"/>
          <w:szCs w:val="18"/>
        </w:rPr>
        <w:t xml:space="preserve"> </w:t>
      </w:r>
      <w:r w:rsidRPr="005B6A4F">
        <w:rPr>
          <w:rFonts w:asciiTheme="minorHAnsi" w:hAnsiTheme="minorHAnsi" w:cstheme="minorHAnsi"/>
          <w:color w:val="C00000"/>
          <w:sz w:val="18"/>
          <w:szCs w:val="18"/>
        </w:rPr>
        <w:t>condizioni di esecuzione]</w:t>
      </w:r>
    </w:p>
    <w:p w14:paraId="1B8543F4" w14:textId="77777777" w:rsidR="00C546F0" w:rsidRPr="008D7FDF" w:rsidRDefault="00C546F0" w:rsidP="00C546F0">
      <w:pPr>
        <w:spacing w:before="120" w:after="120"/>
        <w:jc w:val="both"/>
        <w:rPr>
          <w:rFonts w:asciiTheme="minorHAnsi" w:hAnsiTheme="minorHAnsi" w:cstheme="minorHAnsi"/>
          <w:b/>
          <w:bCs/>
          <w:i/>
        </w:rPr>
      </w:pPr>
      <w:r w:rsidRPr="008D7FDF">
        <w:rPr>
          <w:rFonts w:asciiTheme="minorHAnsi" w:hAnsiTheme="minorHAnsi" w:cstheme="minorHAnsi"/>
        </w:rPr>
        <w:t>Il concorrente, con un numero di occupati pari o superiore a 50</w:t>
      </w:r>
      <w:r w:rsidRPr="008D7FDF">
        <w:rPr>
          <w:rStyle w:val="Rimandonotaapidipagina"/>
          <w:rFonts w:asciiTheme="minorHAnsi" w:hAnsiTheme="minorHAnsi" w:cstheme="minorHAnsi"/>
          <w:b/>
          <w:color w:val="C00000"/>
          <w:highlight w:val="yellow"/>
        </w:rPr>
        <w:footnoteReference w:id="8"/>
      </w:r>
      <w:r w:rsidRPr="008D7FDF">
        <w:rPr>
          <w:rFonts w:asciiTheme="minorHAnsi" w:hAnsiTheme="minorHAnsi" w:cstheme="minorHAnsi"/>
        </w:rPr>
        <w:t xml:space="preserve"> si impegna ad assicurare, </w:t>
      </w:r>
      <w:r w:rsidRPr="008D7FDF">
        <w:rPr>
          <w:rFonts w:asciiTheme="minorHAnsi" w:hAnsiTheme="minorHAnsi" w:cstheme="minorHAnsi"/>
          <w:u w:val="single"/>
        </w:rPr>
        <w:t>a pena di esclusione</w:t>
      </w:r>
      <w:r w:rsidRPr="008D7FDF">
        <w:rPr>
          <w:rFonts w:asciiTheme="minorHAnsi" w:hAnsiTheme="minorHAnsi" w:cstheme="minorHAnsi"/>
        </w:rPr>
        <w:t>, nel caso in cui fosse proclamato vincitore:</w:t>
      </w:r>
    </w:p>
    <w:p w14:paraId="628C9E56" w14:textId="77777777" w:rsidR="00C546F0" w:rsidRPr="008D7FDF" w:rsidRDefault="00C546F0" w:rsidP="00517E2F">
      <w:pPr>
        <w:pStyle w:val="Paragrafoelenco"/>
        <w:widowControl w:val="0"/>
        <w:numPr>
          <w:ilvl w:val="0"/>
          <w:numId w:val="24"/>
        </w:numPr>
        <w:spacing w:after="60"/>
        <w:ind w:left="284" w:hanging="284"/>
        <w:contextualSpacing w:val="0"/>
        <w:jc w:val="both"/>
        <w:rPr>
          <w:rFonts w:asciiTheme="minorHAnsi" w:hAnsiTheme="minorHAnsi" w:cstheme="minorHAnsi"/>
        </w:rPr>
      </w:pPr>
      <w:r w:rsidRPr="008D7FDF">
        <w:rPr>
          <w:rFonts w:asciiTheme="minorHAnsi" w:hAnsiTheme="minorHAnsi" w:cstheme="minorHAnsi"/>
        </w:rPr>
        <w:t>una quota</w:t>
      </w:r>
      <w:r w:rsidRPr="008D7FDF">
        <w:rPr>
          <w:rStyle w:val="Rimandonotaapidipagina"/>
          <w:rFonts w:asciiTheme="minorHAnsi" w:hAnsiTheme="minorHAnsi" w:cstheme="minorHAnsi"/>
          <w:b/>
          <w:color w:val="C00000"/>
          <w:highlight w:val="yellow"/>
        </w:rPr>
        <w:footnoteReference w:id="9"/>
      </w:r>
      <w:r w:rsidRPr="008D7FDF">
        <w:rPr>
          <w:rFonts w:asciiTheme="minorHAnsi" w:hAnsiTheme="minorHAnsi" w:cstheme="minorHAnsi"/>
        </w:rPr>
        <w:t xml:space="preserve"> pari al …per cento </w:t>
      </w:r>
      <w:r w:rsidRPr="008D7FDF">
        <w:rPr>
          <w:rFonts w:asciiTheme="minorHAnsi" w:hAnsiTheme="minorHAnsi" w:cstheme="minorHAnsi"/>
          <w:i/>
          <w:iCs/>
          <w:color w:val="C00000"/>
        </w:rPr>
        <w:t>[indicare la quota percentuale scelta]</w:t>
      </w:r>
      <w:r w:rsidRPr="008D7FDF">
        <w:rPr>
          <w:rFonts w:asciiTheme="minorHAnsi" w:hAnsiTheme="minorHAnsi" w:cstheme="minorHAnsi"/>
          <w:color w:val="C00000"/>
        </w:rPr>
        <w:t xml:space="preserve"> </w:t>
      </w:r>
      <w:r w:rsidRPr="008D7FDF">
        <w:rPr>
          <w:rFonts w:asciiTheme="minorHAnsi" w:hAnsiTheme="minorHAnsi" w:cstheme="minorHAnsi"/>
        </w:rPr>
        <w:t>di occupazione giovanile;</w:t>
      </w:r>
    </w:p>
    <w:p w14:paraId="47A33A02" w14:textId="77777777" w:rsidR="00C546F0" w:rsidRPr="008D7FDF" w:rsidRDefault="00C546F0" w:rsidP="00517E2F">
      <w:pPr>
        <w:pStyle w:val="Paragrafoelenco"/>
        <w:widowControl w:val="0"/>
        <w:numPr>
          <w:ilvl w:val="0"/>
          <w:numId w:val="24"/>
        </w:numPr>
        <w:spacing w:after="60"/>
        <w:ind w:left="284" w:hanging="284"/>
        <w:contextualSpacing w:val="0"/>
        <w:jc w:val="both"/>
        <w:rPr>
          <w:rFonts w:asciiTheme="minorHAnsi" w:hAnsiTheme="minorHAnsi" w:cstheme="minorHAnsi"/>
        </w:rPr>
      </w:pPr>
      <w:r w:rsidRPr="008D7FDF">
        <w:rPr>
          <w:rFonts w:asciiTheme="minorHAnsi" w:hAnsiTheme="minorHAnsi" w:cstheme="minorHAnsi"/>
        </w:rPr>
        <w:t>una quota</w:t>
      </w:r>
      <w:r w:rsidRPr="008D7FDF">
        <w:rPr>
          <w:rStyle w:val="Rimandonotaapidipagina"/>
          <w:rFonts w:asciiTheme="minorHAnsi" w:hAnsiTheme="minorHAnsi" w:cstheme="minorHAnsi"/>
          <w:b/>
          <w:color w:val="C00000"/>
          <w:highlight w:val="yellow"/>
        </w:rPr>
        <w:footnoteReference w:id="10"/>
      </w:r>
      <w:r w:rsidRPr="008D7FDF">
        <w:rPr>
          <w:rStyle w:val="Rimandonotaapidipagina"/>
          <w:rFonts w:asciiTheme="minorHAnsi" w:hAnsiTheme="minorHAnsi" w:cstheme="minorHAnsi"/>
          <w:b/>
          <w:color w:val="C00000"/>
          <w:highlight w:val="yellow"/>
        </w:rPr>
        <w:t xml:space="preserve"> </w:t>
      </w:r>
      <w:r w:rsidRPr="008D7FDF">
        <w:rPr>
          <w:rFonts w:asciiTheme="minorHAnsi" w:hAnsiTheme="minorHAnsi" w:cstheme="minorHAnsi"/>
        </w:rPr>
        <w:t xml:space="preserve">pari al … per cento </w:t>
      </w:r>
      <w:r w:rsidRPr="008D7FDF">
        <w:rPr>
          <w:rFonts w:asciiTheme="minorHAnsi" w:hAnsiTheme="minorHAnsi" w:cstheme="minorHAnsi"/>
          <w:i/>
          <w:iCs/>
          <w:color w:val="C00000"/>
        </w:rPr>
        <w:t>[indicare la quota percentuale scelta]</w:t>
      </w:r>
      <w:r w:rsidRPr="008D7FDF">
        <w:rPr>
          <w:rFonts w:asciiTheme="minorHAnsi" w:hAnsiTheme="minorHAnsi" w:cstheme="minorHAnsi"/>
          <w:color w:val="C00000"/>
        </w:rPr>
        <w:t xml:space="preserve"> </w:t>
      </w:r>
      <w:r w:rsidRPr="008D7FDF">
        <w:rPr>
          <w:rFonts w:asciiTheme="minorHAnsi" w:hAnsiTheme="minorHAnsi" w:cstheme="minorHAnsi"/>
        </w:rPr>
        <w:t>di occupazione femminile;</w:t>
      </w:r>
    </w:p>
    <w:p w14:paraId="5BF546BA" w14:textId="77777777" w:rsidR="00C546F0" w:rsidRDefault="00C546F0" w:rsidP="00C546F0">
      <w:pPr>
        <w:pStyle w:val="NormaleWeb"/>
        <w:spacing w:before="240" w:beforeAutospacing="0" w:after="0" w:afterAutospacing="0"/>
        <w:jc w:val="both"/>
        <w:rPr>
          <w:rFonts w:asciiTheme="minorHAnsi" w:eastAsiaTheme="majorEastAsia" w:hAnsiTheme="minorHAnsi" w:cstheme="minorHAnsi"/>
          <w:b/>
          <w:bCs/>
          <w:color w:val="1F497D"/>
          <w:sz w:val="22"/>
          <w:szCs w:val="22"/>
          <w:lang w:eastAsia="en-US"/>
        </w:rPr>
      </w:pPr>
      <w:r w:rsidRPr="008D7FDF">
        <w:rPr>
          <w:rFonts w:asciiTheme="minorHAnsi" w:hAnsiTheme="minorHAnsi" w:cstheme="minorHAnsi"/>
        </w:rPr>
        <w:t xml:space="preserve">delle assunzioni necessarie per l'esecuzione del contratto o per la realizzazione di attività ad esso connesse o strumentali </w:t>
      </w:r>
      <w:r w:rsidRPr="008D7FDF">
        <w:rPr>
          <w:rStyle w:val="Rimandonotaapidipagina"/>
          <w:rFonts w:asciiTheme="minorHAnsi" w:hAnsiTheme="minorHAnsi" w:cstheme="minorHAnsi"/>
          <w:b/>
          <w:color w:val="C00000"/>
          <w:highlight w:val="yellow"/>
        </w:rPr>
        <w:footnoteReference w:id="11"/>
      </w:r>
      <w:r w:rsidRPr="008D7FDF">
        <w:rPr>
          <w:rFonts w:asciiTheme="minorHAnsi" w:hAnsiTheme="minorHAnsi" w:cstheme="minorHAnsi"/>
        </w:rPr>
        <w:t xml:space="preserve"> .</w:t>
      </w:r>
    </w:p>
    <w:p w14:paraId="6BA72BE7" w14:textId="77777777" w:rsidR="00C546F0" w:rsidRPr="005C53CC" w:rsidRDefault="00C546F0" w:rsidP="00C546F0">
      <w:pPr>
        <w:pStyle w:val="NormaleWeb"/>
        <w:spacing w:before="240" w:beforeAutospacing="0" w:after="0" w:afterAutospacing="0"/>
        <w:jc w:val="both"/>
        <w:rPr>
          <w:rFonts w:ascii="Calibri" w:eastAsia="Calibri" w:hAnsi="Calibri" w:cs="Calibri"/>
          <w:sz w:val="22"/>
          <w:szCs w:val="22"/>
        </w:rPr>
      </w:pPr>
      <w:r>
        <w:rPr>
          <w:rFonts w:asciiTheme="minorHAnsi" w:eastAsiaTheme="majorEastAsia" w:hAnsiTheme="minorHAnsi" w:cstheme="minorHAnsi"/>
          <w:b/>
          <w:bCs/>
          <w:color w:val="1F497D"/>
          <w:sz w:val="22"/>
          <w:szCs w:val="22"/>
          <w:lang w:eastAsia="en-US"/>
        </w:rPr>
        <w:t>3.1</w:t>
      </w:r>
      <w:r w:rsidRPr="005D430B">
        <w:rPr>
          <w:rFonts w:asciiTheme="minorHAnsi" w:eastAsiaTheme="majorEastAsia" w:hAnsiTheme="minorHAnsi" w:cstheme="minorHAnsi"/>
          <w:b/>
          <w:bCs/>
          <w:color w:val="1F497D"/>
          <w:sz w:val="22"/>
          <w:szCs w:val="22"/>
          <w:lang w:eastAsia="en-US"/>
        </w:rPr>
        <w:t>.</w:t>
      </w:r>
      <w:r>
        <w:rPr>
          <w:rFonts w:asciiTheme="minorHAnsi" w:eastAsiaTheme="majorEastAsia" w:hAnsiTheme="minorHAnsi" w:cstheme="minorHAnsi"/>
          <w:b/>
          <w:bCs/>
          <w:color w:val="1F497D"/>
          <w:sz w:val="22"/>
          <w:szCs w:val="22"/>
          <w:lang w:eastAsia="en-US"/>
        </w:rPr>
        <w:t>2</w:t>
      </w:r>
      <w:r w:rsidRPr="005D430B">
        <w:rPr>
          <w:rFonts w:asciiTheme="minorHAnsi" w:eastAsiaTheme="majorEastAsia" w:hAnsiTheme="minorHAnsi" w:cstheme="minorHAnsi"/>
          <w:b/>
          <w:bCs/>
          <w:color w:val="1F497D"/>
          <w:sz w:val="22"/>
          <w:szCs w:val="22"/>
          <w:lang w:eastAsia="en-US"/>
        </w:rPr>
        <w:t>)</w:t>
      </w:r>
      <w:r w:rsidRPr="003742D1">
        <w:rPr>
          <w:rFonts w:asciiTheme="minorHAnsi" w:eastAsiaTheme="majorEastAsia" w:hAnsiTheme="minorHAnsi" w:cstheme="minorHAnsi"/>
          <w:b/>
          <w:bCs/>
          <w:color w:val="1F497D"/>
          <w:lang w:eastAsia="en-US"/>
        </w:rPr>
        <w:t xml:space="preserve"> </w:t>
      </w:r>
      <w:r w:rsidRPr="005D430B">
        <w:rPr>
          <w:rFonts w:asciiTheme="minorHAnsi" w:eastAsiaTheme="majorEastAsia" w:hAnsiTheme="minorHAnsi" w:cs="Calibri (Corpo)"/>
          <w:b/>
          <w:bCs/>
          <w:smallCaps/>
          <w:color w:val="1F497D"/>
          <w:sz w:val="22"/>
          <w:szCs w:val="22"/>
          <w:lang w:eastAsia="en-US"/>
        </w:rPr>
        <w:t>Raggruppamenti Temporanei/consorzi ordinari/consorzi stabili/GEIGE</w:t>
      </w:r>
      <w:r w:rsidRPr="00F87066">
        <w:rPr>
          <w:rFonts w:eastAsia="Calibri"/>
          <w:b/>
          <w:bCs/>
          <w:color w:val="FF0000"/>
          <w:highlight w:val="yellow"/>
          <w:vertAlign w:val="superscript"/>
        </w:rPr>
        <w:footnoteReference w:id="12"/>
      </w:r>
      <w:r w:rsidRPr="00F87066">
        <w:rPr>
          <w:rFonts w:ascii="Calibri" w:eastAsia="Calibri" w:hAnsi="Calibri" w:cs="Calibri"/>
          <w:b/>
          <w:bCs/>
          <w:sz w:val="22"/>
          <w:szCs w:val="22"/>
        </w:rPr>
        <w:t xml:space="preserve"> </w:t>
      </w:r>
    </w:p>
    <w:p w14:paraId="074C3110" w14:textId="77777777" w:rsidR="00C546F0" w:rsidRPr="005C53CC" w:rsidRDefault="00C546F0" w:rsidP="00C546F0">
      <w:pPr>
        <w:pStyle w:val="NormaleWeb"/>
        <w:snapToGrid w:val="0"/>
        <w:spacing w:before="40" w:beforeAutospacing="0" w:after="80" w:afterAutospacing="0"/>
        <w:jc w:val="both"/>
        <w:rPr>
          <w:rFonts w:ascii="Calibri" w:eastAsia="Calibri" w:hAnsi="Calibri" w:cs="Calibri"/>
          <w:sz w:val="22"/>
          <w:szCs w:val="22"/>
        </w:rPr>
      </w:pPr>
      <w:r w:rsidRPr="005C53CC">
        <w:rPr>
          <w:rFonts w:ascii="Calibri" w:eastAsia="Calibri" w:hAnsi="Calibri" w:cs="Calibri"/>
          <w:sz w:val="22"/>
          <w:szCs w:val="22"/>
        </w:rPr>
        <w:t>Ferma restando la possibilità di partecipare al concorso come</w:t>
      </w:r>
      <w:r>
        <w:rPr>
          <w:rFonts w:ascii="Calibri" w:eastAsia="Calibri" w:hAnsi="Calibri" w:cs="Calibri"/>
          <w:sz w:val="22"/>
          <w:szCs w:val="22"/>
        </w:rPr>
        <w:t xml:space="preserve"> </w:t>
      </w:r>
      <w:r w:rsidRPr="005C53CC">
        <w:rPr>
          <w:rFonts w:ascii="Calibri" w:eastAsia="Calibri" w:hAnsi="Calibri" w:cs="Calibri"/>
          <w:sz w:val="22"/>
          <w:szCs w:val="22"/>
        </w:rPr>
        <w:t>professionista singolo o associato</w:t>
      </w:r>
      <w:r>
        <w:rPr>
          <w:rFonts w:ascii="Calibri" w:eastAsia="Calibri" w:hAnsi="Calibri" w:cs="Calibri"/>
          <w:sz w:val="22"/>
          <w:szCs w:val="22"/>
        </w:rPr>
        <w:t>,</w:t>
      </w:r>
      <w:r w:rsidRPr="005C53CC">
        <w:rPr>
          <w:rFonts w:ascii="Calibri" w:eastAsia="Calibri" w:hAnsi="Calibri" w:cs="Calibri"/>
          <w:sz w:val="22"/>
          <w:szCs w:val="22"/>
        </w:rPr>
        <w:t xml:space="preserve"> come uno dei soggetti di cui all’art.</w:t>
      </w:r>
      <w:r>
        <w:rPr>
          <w:rFonts w:ascii="Calibri" w:eastAsia="Calibri" w:hAnsi="Calibri" w:cs="Calibri"/>
          <w:sz w:val="22"/>
          <w:szCs w:val="22"/>
        </w:rPr>
        <w:t>6</w:t>
      </w:r>
      <w:r w:rsidRPr="005C53CC">
        <w:rPr>
          <w:rFonts w:ascii="Calibri" w:eastAsia="Calibri" w:hAnsi="Calibri" w:cs="Calibri"/>
          <w:sz w:val="22"/>
          <w:szCs w:val="22"/>
        </w:rPr>
        <w:t>6 comma 1 del codice</w:t>
      </w:r>
      <w:r>
        <w:rPr>
          <w:rFonts w:ascii="Calibri" w:eastAsia="Calibri" w:hAnsi="Calibri" w:cs="Calibri"/>
          <w:sz w:val="22"/>
          <w:szCs w:val="22"/>
        </w:rPr>
        <w:t xml:space="preserve"> o come uno dei soggetti di cui alla lettera c) del paragrafo precedente, </w:t>
      </w:r>
      <w:r w:rsidRPr="005C53CC">
        <w:rPr>
          <w:rFonts w:ascii="Calibri" w:eastAsia="Calibri" w:hAnsi="Calibri" w:cs="Calibri"/>
          <w:sz w:val="22"/>
          <w:szCs w:val="22"/>
        </w:rPr>
        <w:t xml:space="preserve"> il concorrente può scegliere di partecipare con raggruppamenti temporanei o consorzi ordinari, anche se non ancora costituiti. Ai soggetti già costituiti in forma associata si applicano le disposizioni di cui agli artt. </w:t>
      </w:r>
      <w:r>
        <w:rPr>
          <w:rFonts w:ascii="Calibri" w:eastAsia="Calibri" w:hAnsi="Calibri" w:cs="Calibri"/>
          <w:sz w:val="22"/>
          <w:szCs w:val="22"/>
        </w:rPr>
        <w:t>67</w:t>
      </w:r>
      <w:r w:rsidRPr="005C53CC">
        <w:rPr>
          <w:rFonts w:ascii="Calibri" w:eastAsia="Calibri" w:hAnsi="Calibri" w:cs="Calibri"/>
          <w:sz w:val="22"/>
          <w:szCs w:val="22"/>
        </w:rPr>
        <w:t xml:space="preserve"> e </w:t>
      </w:r>
      <w:r>
        <w:rPr>
          <w:rFonts w:ascii="Calibri" w:eastAsia="Calibri" w:hAnsi="Calibri" w:cs="Calibri"/>
          <w:sz w:val="22"/>
          <w:szCs w:val="22"/>
        </w:rPr>
        <w:t>6</w:t>
      </w:r>
      <w:r w:rsidRPr="005C53CC">
        <w:rPr>
          <w:rFonts w:ascii="Calibri" w:eastAsia="Calibri" w:hAnsi="Calibri" w:cs="Calibri"/>
          <w:sz w:val="22"/>
          <w:szCs w:val="22"/>
        </w:rPr>
        <w:t xml:space="preserve">8 del Codice dei contratti. </w:t>
      </w:r>
    </w:p>
    <w:p w14:paraId="1102D4E8" w14:textId="77777777" w:rsidR="00C546F0" w:rsidRDefault="00C546F0" w:rsidP="00C546F0">
      <w:pPr>
        <w:pStyle w:val="Corpotesto"/>
        <w:snapToGrid w:val="0"/>
        <w:spacing w:after="80" w:line="240" w:lineRule="auto"/>
        <w:ind w:right="-1"/>
        <w:jc w:val="both"/>
        <w:rPr>
          <w:rFonts w:ascii="Calibri" w:eastAsia="Calibri" w:hAnsi="Calibri" w:cs="Calibri"/>
          <w:kern w:val="0"/>
          <w:sz w:val="22"/>
          <w:szCs w:val="22"/>
        </w:rPr>
      </w:pPr>
      <w:r w:rsidRPr="005C53CC">
        <w:rPr>
          <w:rFonts w:ascii="Calibri" w:eastAsia="Calibri" w:hAnsi="Calibri" w:cs="Calibri"/>
          <w:kern w:val="0"/>
          <w:sz w:val="22"/>
          <w:szCs w:val="22"/>
        </w:rPr>
        <w:t xml:space="preserve">Sono ammessi esclusivamente Raggruppamenti Temporanei verticali e misti in quanto il presente </w:t>
      </w:r>
      <w:r>
        <w:rPr>
          <w:rFonts w:ascii="Calibri" w:eastAsia="Calibri" w:hAnsi="Calibri" w:cs="Calibri"/>
          <w:kern w:val="0"/>
          <w:sz w:val="22"/>
          <w:szCs w:val="22"/>
        </w:rPr>
        <w:t xml:space="preserve">disciplinare </w:t>
      </w:r>
      <w:r w:rsidRPr="005C53CC">
        <w:rPr>
          <w:rFonts w:ascii="Calibri" w:eastAsia="Calibri" w:hAnsi="Calibri" w:cs="Calibri"/>
          <w:kern w:val="0"/>
          <w:sz w:val="22"/>
          <w:szCs w:val="22"/>
        </w:rPr>
        <w:t>prevede la suddivisione delle prestazioni in principali e secondarie.</w:t>
      </w:r>
    </w:p>
    <w:p w14:paraId="34AE948F" w14:textId="77777777" w:rsidR="00C546F0" w:rsidRPr="00A1790E" w:rsidRDefault="00C546F0" w:rsidP="00C546F0">
      <w:pPr>
        <w:pStyle w:val="NormaleWeb"/>
        <w:snapToGrid w:val="0"/>
        <w:spacing w:before="0" w:beforeAutospacing="0" w:after="80" w:afterAutospacing="0"/>
        <w:jc w:val="both"/>
      </w:pPr>
      <w:r w:rsidRPr="005C53CC">
        <w:rPr>
          <w:rFonts w:ascii="Calibri" w:eastAsia="Calibri" w:hAnsi="Calibri" w:cs="Calibri"/>
          <w:sz w:val="22"/>
          <w:szCs w:val="22"/>
        </w:rPr>
        <w:t>I Raggruppamenti temporanei</w:t>
      </w:r>
      <w:r>
        <w:rPr>
          <w:rFonts w:ascii="Calibri" w:eastAsia="Calibri" w:hAnsi="Calibri" w:cs="Calibri"/>
          <w:sz w:val="22"/>
          <w:szCs w:val="22"/>
        </w:rPr>
        <w:t>, come stabilito con l’art.39 comma 1 dell’allegato II.12 del codice</w:t>
      </w:r>
      <w:r w:rsidRPr="00A1790E">
        <w:rPr>
          <w:rFonts w:ascii="Calibri" w:eastAsia="Calibri" w:hAnsi="Calibri" w:cs="Calibri"/>
          <w:i/>
          <w:iCs/>
          <w:sz w:val="22"/>
          <w:szCs w:val="22"/>
        </w:rPr>
        <w:t xml:space="preserve">,  </w:t>
      </w:r>
      <w:r>
        <w:rPr>
          <w:rFonts w:ascii="Calibri" w:eastAsia="Calibri" w:hAnsi="Calibri" w:cs="Calibri"/>
          <w:i/>
          <w:iCs/>
          <w:sz w:val="22"/>
          <w:szCs w:val="22"/>
        </w:rPr>
        <w:t>“</w:t>
      </w:r>
      <w:r w:rsidRPr="00A1790E">
        <w:rPr>
          <w:rFonts w:ascii="Calibri" w:eastAsia="Calibri" w:hAnsi="Calibri" w:cs="Calibri"/>
          <w:i/>
          <w:iCs/>
          <w:sz w:val="22"/>
          <w:szCs w:val="22"/>
        </w:rPr>
        <w:t xml:space="preserve"> devono prevedere la presenza di almeno un giovane professionista, laureato abilitato da meno di cinque anni all'esercizio della professione secondo le norme dello Stato membro dell'Unione europea di residenza, quale progettista. Per le procedure di affidamento che non richiedono il possesso del diploma di laurea, il giovane deve essere in possesso di diploma di geometra o altro diploma tecnico attinente alla tipologia dei servizi da prestare abilitato da meno di cinque anni all'esercizio della professione secondo le norme dello Stato membro dell'Unione europea di residenza, nel rispetto dei relativi ordini professionali. I requisiti del giovane non concorrono alla formazione dei requisiti di partecipazione richiesti dai committenti</w:t>
      </w:r>
      <w:r>
        <w:rPr>
          <w:rFonts w:ascii="Calibri" w:eastAsia="Calibri" w:hAnsi="Calibri" w:cs="Calibri"/>
          <w:i/>
          <w:iCs/>
          <w:sz w:val="22"/>
          <w:szCs w:val="22"/>
        </w:rPr>
        <w:t>”</w:t>
      </w:r>
      <w:r w:rsidRPr="00A1790E">
        <w:rPr>
          <w:rFonts w:ascii="Calibri" w:eastAsia="Calibri" w:hAnsi="Calibri" w:cs="Calibri"/>
          <w:i/>
          <w:iCs/>
          <w:sz w:val="22"/>
          <w:szCs w:val="22"/>
        </w:rPr>
        <w:t>.</w:t>
      </w:r>
      <w:r>
        <w:rPr>
          <w:rFonts w:ascii="TimesNewRomanPSMT" w:hAnsi="TimesNewRomanPSMT"/>
          <w:sz w:val="20"/>
          <w:szCs w:val="20"/>
        </w:rPr>
        <w:t xml:space="preserve"> </w:t>
      </w:r>
      <w:r w:rsidRPr="005C53CC">
        <w:rPr>
          <w:rFonts w:ascii="Calibri" w:eastAsia="Calibri" w:hAnsi="Calibri" w:cs="Calibri"/>
          <w:sz w:val="22"/>
          <w:szCs w:val="22"/>
        </w:rPr>
        <w:t>.</w:t>
      </w:r>
    </w:p>
    <w:p w14:paraId="28860858" w14:textId="77777777" w:rsidR="00C546F0" w:rsidRPr="00A73021" w:rsidRDefault="00C546F0" w:rsidP="00C546F0">
      <w:pPr>
        <w:pStyle w:val="Corpotesto"/>
        <w:snapToGrid w:val="0"/>
        <w:spacing w:after="80" w:line="240" w:lineRule="auto"/>
        <w:ind w:right="-1"/>
        <w:jc w:val="both"/>
        <w:rPr>
          <w:rFonts w:ascii="Calibri" w:eastAsia="Calibri" w:hAnsi="Calibri" w:cs="Calibri"/>
          <w:kern w:val="0"/>
          <w:sz w:val="22"/>
          <w:szCs w:val="22"/>
        </w:rPr>
      </w:pPr>
      <w:r w:rsidRPr="00A73021">
        <w:rPr>
          <w:rFonts w:ascii="Calibri" w:eastAsia="Calibri" w:hAnsi="Calibri" w:cs="Calibri"/>
          <w:kern w:val="0"/>
          <w:sz w:val="22"/>
          <w:szCs w:val="22"/>
        </w:rPr>
        <w:t>I Concorrenti che si presentano in forma associata dovranno possedere i requisiti di partecipazione nei termini di seguito descritti.</w:t>
      </w:r>
    </w:p>
    <w:p w14:paraId="38FADC01" w14:textId="77777777" w:rsidR="00C546F0" w:rsidRPr="00A73021" w:rsidRDefault="00C546F0" w:rsidP="00C546F0">
      <w:pPr>
        <w:pStyle w:val="Corpotesto"/>
        <w:tabs>
          <w:tab w:val="left" w:pos="9498"/>
        </w:tabs>
        <w:snapToGrid w:val="0"/>
        <w:spacing w:after="80" w:line="240" w:lineRule="auto"/>
        <w:jc w:val="both"/>
        <w:rPr>
          <w:rFonts w:ascii="Calibri" w:eastAsia="Calibri" w:hAnsi="Calibri" w:cs="Calibri"/>
          <w:kern w:val="0"/>
          <w:sz w:val="22"/>
          <w:szCs w:val="22"/>
        </w:rPr>
      </w:pPr>
      <w:r w:rsidRPr="00A73021">
        <w:rPr>
          <w:rFonts w:ascii="Calibri" w:eastAsia="Calibri" w:hAnsi="Calibri" w:cs="Calibri"/>
          <w:kern w:val="0"/>
          <w:sz w:val="22"/>
          <w:szCs w:val="22"/>
        </w:rPr>
        <w:t>Ai Consorzi ordinari e ai GEIE si applica la disciplina prevista per i Raggruppamenti temporanei, in quanto compatibile. Nei Consorzi ordinari, il Consorziato che assume la quota maggiore di attività riveste il ruolo di capofila che dovrà essere assimilato al mandatario.</w:t>
      </w:r>
    </w:p>
    <w:p w14:paraId="0AD6E982" w14:textId="77777777" w:rsidR="00C546F0" w:rsidRPr="00F57CBA" w:rsidRDefault="00C546F0" w:rsidP="00C546F0">
      <w:pPr>
        <w:pStyle w:val="Corpotesto"/>
        <w:snapToGrid w:val="0"/>
        <w:spacing w:before="240" w:after="80" w:line="240" w:lineRule="auto"/>
        <w:jc w:val="both"/>
        <w:rPr>
          <w:rFonts w:ascii="Calibri" w:eastAsia="Calibri" w:hAnsi="Calibri" w:cs="Calibri"/>
          <w:kern w:val="0"/>
          <w:sz w:val="22"/>
          <w:szCs w:val="22"/>
          <w:u w:val="single"/>
        </w:rPr>
      </w:pPr>
      <w:r w:rsidRPr="00F57CBA">
        <w:rPr>
          <w:rFonts w:ascii="Calibri" w:eastAsia="Calibri" w:hAnsi="Calibri" w:cs="Calibri"/>
          <w:kern w:val="0"/>
          <w:sz w:val="22"/>
          <w:szCs w:val="22"/>
          <w:u w:val="single"/>
        </w:rPr>
        <w:t>In particolare:</w:t>
      </w:r>
    </w:p>
    <w:p w14:paraId="71C8DD37" w14:textId="77777777" w:rsidR="00C546F0" w:rsidRDefault="00C546F0" w:rsidP="00C546F0">
      <w:pPr>
        <w:pStyle w:val="Corpotesto"/>
        <w:numPr>
          <w:ilvl w:val="0"/>
          <w:numId w:val="17"/>
        </w:numPr>
        <w:snapToGrid w:val="0"/>
        <w:spacing w:after="80" w:line="240" w:lineRule="auto"/>
        <w:ind w:left="426"/>
        <w:jc w:val="both"/>
        <w:rPr>
          <w:rFonts w:ascii="Calibri" w:eastAsia="Calibri" w:hAnsi="Calibri" w:cs="Calibri"/>
          <w:kern w:val="0"/>
          <w:sz w:val="22"/>
          <w:szCs w:val="22"/>
        </w:rPr>
      </w:pPr>
      <w:r w:rsidRPr="00A73021">
        <w:rPr>
          <w:rFonts w:ascii="Calibri" w:eastAsia="Calibri" w:hAnsi="Calibri" w:cs="Calibri"/>
          <w:kern w:val="0"/>
          <w:sz w:val="22"/>
          <w:szCs w:val="22"/>
        </w:rPr>
        <w:t>È vietato ai Concorrenti di partecipare alla procedura in più di un</w:t>
      </w:r>
      <w:r w:rsidRPr="005C53CC">
        <w:rPr>
          <w:rFonts w:ascii="Calibri" w:eastAsia="Calibri" w:hAnsi="Calibri" w:cs="Calibri"/>
          <w:kern w:val="0"/>
          <w:sz w:val="22"/>
          <w:szCs w:val="22"/>
        </w:rPr>
        <w:t xml:space="preserve"> Raggruppamento temporaneo/Consorzio ordinario/GEIE.</w:t>
      </w:r>
    </w:p>
    <w:p w14:paraId="41DB81A3" w14:textId="77777777" w:rsidR="00C546F0" w:rsidRPr="005C53CC" w:rsidRDefault="00C546F0" w:rsidP="00C546F0">
      <w:pPr>
        <w:pStyle w:val="Corpotesto"/>
        <w:numPr>
          <w:ilvl w:val="0"/>
          <w:numId w:val="17"/>
        </w:numPr>
        <w:snapToGrid w:val="0"/>
        <w:spacing w:after="80" w:line="240" w:lineRule="auto"/>
        <w:ind w:left="425" w:hanging="357"/>
        <w:jc w:val="both"/>
        <w:rPr>
          <w:rFonts w:ascii="Calibri" w:eastAsia="Calibri" w:hAnsi="Calibri" w:cs="Calibri"/>
          <w:kern w:val="0"/>
          <w:sz w:val="22"/>
          <w:szCs w:val="22"/>
        </w:rPr>
      </w:pPr>
      <w:r w:rsidRPr="005C53CC">
        <w:rPr>
          <w:rFonts w:ascii="Calibri" w:eastAsia="Calibri" w:hAnsi="Calibri" w:cs="Calibri"/>
          <w:kern w:val="0"/>
          <w:sz w:val="22"/>
          <w:szCs w:val="22"/>
        </w:rPr>
        <w:t>È vietato al Concorrente, che partecipa alla procedura in Raggruppamento/Consorzio Ordinario/GEIE, di partecipare anche in forma individuale.</w:t>
      </w:r>
    </w:p>
    <w:p w14:paraId="1D093165" w14:textId="77777777" w:rsidR="00C546F0" w:rsidRPr="005C53CC" w:rsidRDefault="00C546F0" w:rsidP="00C546F0">
      <w:pPr>
        <w:pStyle w:val="Corpotesto"/>
        <w:snapToGrid w:val="0"/>
        <w:spacing w:after="80" w:line="240" w:lineRule="auto"/>
        <w:jc w:val="both"/>
        <w:rPr>
          <w:rFonts w:ascii="Calibri" w:eastAsia="Calibri" w:hAnsi="Calibri" w:cs="Calibri"/>
          <w:kern w:val="0"/>
          <w:sz w:val="22"/>
          <w:szCs w:val="22"/>
        </w:rPr>
      </w:pPr>
      <w:r w:rsidRPr="005C53CC">
        <w:rPr>
          <w:rFonts w:ascii="Calibri" w:eastAsia="Calibri" w:hAnsi="Calibri" w:cs="Calibri"/>
          <w:kern w:val="0"/>
          <w:sz w:val="22"/>
          <w:szCs w:val="22"/>
        </w:rPr>
        <w:t>Il medesimo divieto sussiste per i liberi professionisti, qualora partecipi</w:t>
      </w:r>
      <w:r>
        <w:rPr>
          <w:rFonts w:ascii="Calibri" w:eastAsia="Calibri" w:hAnsi="Calibri" w:cs="Calibri"/>
          <w:kern w:val="0"/>
          <w:sz w:val="22"/>
          <w:szCs w:val="22"/>
        </w:rPr>
        <w:t>no</w:t>
      </w:r>
      <w:r w:rsidRPr="005C53CC">
        <w:rPr>
          <w:rFonts w:ascii="Calibri" w:eastAsia="Calibri" w:hAnsi="Calibri" w:cs="Calibri"/>
          <w:kern w:val="0"/>
          <w:sz w:val="22"/>
          <w:szCs w:val="22"/>
        </w:rPr>
        <w:t xml:space="preserve"> al Concorso, sotto qualsiasi forma</w:t>
      </w:r>
      <w:r>
        <w:rPr>
          <w:rFonts w:ascii="Calibri" w:eastAsia="Calibri" w:hAnsi="Calibri" w:cs="Calibri"/>
          <w:kern w:val="0"/>
          <w:sz w:val="22"/>
          <w:szCs w:val="22"/>
        </w:rPr>
        <w:t xml:space="preserve"> e quindi anche in seno ad </w:t>
      </w:r>
      <w:r w:rsidRPr="005C53CC">
        <w:rPr>
          <w:rFonts w:ascii="Calibri" w:eastAsia="Calibri" w:hAnsi="Calibri" w:cs="Calibri"/>
          <w:kern w:val="0"/>
          <w:sz w:val="22"/>
          <w:szCs w:val="22"/>
        </w:rPr>
        <w:t xml:space="preserve">una società di professionisti o </w:t>
      </w:r>
      <w:r>
        <w:rPr>
          <w:rFonts w:ascii="Calibri" w:eastAsia="Calibri" w:hAnsi="Calibri" w:cs="Calibri"/>
          <w:kern w:val="0"/>
          <w:sz w:val="22"/>
          <w:szCs w:val="22"/>
        </w:rPr>
        <w:t xml:space="preserve">ad </w:t>
      </w:r>
      <w:r w:rsidRPr="005C53CC">
        <w:rPr>
          <w:rFonts w:ascii="Calibri" w:eastAsia="Calibri" w:hAnsi="Calibri" w:cs="Calibri"/>
          <w:kern w:val="0"/>
          <w:sz w:val="22"/>
          <w:szCs w:val="22"/>
        </w:rPr>
        <w:t>una società d’ingegneria della quale gli stessi liberi professionisti svolgano il ruolo di amministratore, socio, dipendente, consulente o collaboratore a progetto.</w:t>
      </w:r>
    </w:p>
    <w:p w14:paraId="04B8A7BE" w14:textId="77777777" w:rsidR="00C546F0" w:rsidRPr="005C53CC" w:rsidRDefault="00C546F0" w:rsidP="00C546F0">
      <w:pPr>
        <w:pStyle w:val="NormaleWeb"/>
        <w:shd w:val="clear" w:color="auto" w:fill="FFFFFF"/>
        <w:snapToGrid w:val="0"/>
        <w:spacing w:before="0" w:beforeAutospacing="0" w:after="80" w:afterAutospacing="0"/>
        <w:jc w:val="both"/>
        <w:rPr>
          <w:rFonts w:ascii="Calibri" w:eastAsia="Calibri" w:hAnsi="Calibri" w:cs="Calibri"/>
          <w:sz w:val="22"/>
          <w:szCs w:val="22"/>
        </w:rPr>
      </w:pPr>
      <w:r w:rsidRPr="005C53CC">
        <w:rPr>
          <w:rFonts w:ascii="Calibri" w:eastAsia="Calibri" w:hAnsi="Calibri" w:cs="Calibri"/>
          <w:sz w:val="22"/>
          <w:szCs w:val="22"/>
        </w:rPr>
        <w:t>La violazione di tali divieti comporta l’ESCLUSIONE dal Concorso di tutti i Concorrenti coinvolti.</w:t>
      </w:r>
    </w:p>
    <w:p w14:paraId="3B07D268" w14:textId="77777777" w:rsidR="00C546F0" w:rsidRPr="003742D1" w:rsidRDefault="00C546F0" w:rsidP="00C546F0">
      <w:pPr>
        <w:pStyle w:val="NormaleWeb"/>
        <w:snapToGrid w:val="0"/>
        <w:spacing w:before="0" w:beforeAutospacing="0" w:after="120" w:afterAutospacing="0"/>
        <w:jc w:val="both"/>
        <w:rPr>
          <w:rFonts w:ascii="Calibri" w:eastAsia="Calibri" w:hAnsi="Calibri" w:cs="Calibri"/>
          <w:sz w:val="22"/>
          <w:szCs w:val="22"/>
        </w:rPr>
      </w:pPr>
      <w:r w:rsidRPr="003742D1">
        <w:rPr>
          <w:rFonts w:ascii="Calibri" w:eastAsia="Calibri" w:hAnsi="Calibri" w:cs="Calibri"/>
          <w:sz w:val="22"/>
          <w:szCs w:val="22"/>
        </w:rPr>
        <w:t>Se il concorrente partecipa come Consorzio stabile, di cui agli articoli 66, comma 1, lettera g) del Codice, dovrà indicare per quali Consorziati il Consorzio concorre; a questi ultimi è vietato partecipare, in qualsiasi altra forma, alla gara. In caso di violazione sono ESCLUSI dalla gara sia il Consorzio che il Consorziato.</w:t>
      </w:r>
    </w:p>
    <w:p w14:paraId="361FA3F8" w14:textId="77777777" w:rsidR="00C546F0" w:rsidRPr="003742D1" w:rsidRDefault="00C546F0" w:rsidP="00C546F0">
      <w:pPr>
        <w:pStyle w:val="NormaleWeb"/>
        <w:snapToGrid w:val="0"/>
        <w:spacing w:before="0" w:beforeAutospacing="0" w:after="120" w:afterAutospacing="0"/>
        <w:jc w:val="both"/>
        <w:rPr>
          <w:rFonts w:ascii="Calibri" w:eastAsia="Calibri" w:hAnsi="Calibri" w:cs="Calibri"/>
          <w:sz w:val="22"/>
          <w:szCs w:val="22"/>
        </w:rPr>
      </w:pPr>
      <w:r w:rsidRPr="003742D1">
        <w:rPr>
          <w:rFonts w:ascii="Calibri" w:eastAsia="Calibri" w:hAnsi="Calibri" w:cs="Calibri"/>
          <w:sz w:val="22"/>
          <w:szCs w:val="22"/>
        </w:rPr>
        <w:t>Si precisa che, ai sensi dell'art. 12, comma 3, della legge n. 81 del 2017, ai Consorzi stabili possono aderire anche professionisti singoli a prescindere dalla forma giuridica rivestita.</w:t>
      </w:r>
    </w:p>
    <w:p w14:paraId="76E21FCE" w14:textId="77777777" w:rsidR="00C546F0" w:rsidRPr="005C53CC" w:rsidRDefault="00C546F0" w:rsidP="00C546F0">
      <w:pPr>
        <w:pStyle w:val="Corpotesto"/>
        <w:snapToGrid w:val="0"/>
        <w:spacing w:after="80" w:line="240" w:lineRule="auto"/>
        <w:jc w:val="both"/>
        <w:rPr>
          <w:rFonts w:ascii="Calibri" w:eastAsia="Calibri" w:hAnsi="Calibri" w:cs="Calibri"/>
          <w:kern w:val="0"/>
          <w:sz w:val="22"/>
          <w:szCs w:val="22"/>
        </w:rPr>
      </w:pPr>
      <w:r w:rsidRPr="003742D1">
        <w:rPr>
          <w:rFonts w:ascii="Calibri" w:eastAsia="Calibri" w:hAnsi="Calibri" w:cs="Calibri"/>
          <w:kern w:val="0"/>
          <w:sz w:val="22"/>
          <w:szCs w:val="22"/>
        </w:rPr>
        <w:t>Nel caso di Consorzio stabile, i Co</w:t>
      </w:r>
      <w:r w:rsidRPr="005C53CC">
        <w:rPr>
          <w:rFonts w:ascii="Calibri" w:eastAsia="Calibri" w:hAnsi="Calibri" w:cs="Calibri"/>
          <w:kern w:val="0"/>
          <w:sz w:val="22"/>
          <w:szCs w:val="22"/>
        </w:rPr>
        <w:t>nsorziati designati dal Consorzio per l’esecuzione delle prestazioni non possono, a loro volta, a cascata, indicare un altro soggetto per l’esecuzione.</w:t>
      </w:r>
    </w:p>
    <w:p w14:paraId="5BEB2350" w14:textId="77777777" w:rsidR="00C546F0" w:rsidRPr="005C53CC" w:rsidRDefault="00C546F0" w:rsidP="00C546F0">
      <w:pPr>
        <w:pStyle w:val="Corpotesto"/>
        <w:snapToGrid w:val="0"/>
        <w:spacing w:after="80" w:line="240" w:lineRule="auto"/>
        <w:jc w:val="both"/>
        <w:rPr>
          <w:rFonts w:ascii="Calibri" w:eastAsia="Calibri" w:hAnsi="Calibri" w:cs="Calibri"/>
          <w:kern w:val="0"/>
          <w:sz w:val="22"/>
          <w:szCs w:val="22"/>
        </w:rPr>
      </w:pPr>
      <w:r w:rsidRPr="005C53CC">
        <w:rPr>
          <w:rFonts w:ascii="Calibri" w:eastAsia="Calibri" w:hAnsi="Calibri" w:cs="Calibri"/>
          <w:kern w:val="0"/>
          <w:sz w:val="22"/>
          <w:szCs w:val="22"/>
        </w:rPr>
        <w:t>Qualora il Consorziato designato sia, a sua volta, un Consorzio stabile, quest’ultimo dovrà indicare in sede di gara il Consorziato esecutore.</w:t>
      </w:r>
    </w:p>
    <w:p w14:paraId="66B6891B" w14:textId="77777777" w:rsidR="00C546F0" w:rsidRPr="005C53CC" w:rsidRDefault="00C546F0" w:rsidP="00C546F0">
      <w:pPr>
        <w:snapToGrid w:val="0"/>
        <w:spacing w:after="80" w:line="240" w:lineRule="auto"/>
        <w:jc w:val="both"/>
      </w:pPr>
      <w:r w:rsidRPr="005C53CC">
        <w:t>I requisiti di ordine generale (Assenza delle cause di esclusione di cui a</w:t>
      </w:r>
      <w:r>
        <w:t xml:space="preserve">gli </w:t>
      </w:r>
      <w:r w:rsidRPr="005C53CC">
        <w:t>art</w:t>
      </w:r>
      <w:r>
        <w:t xml:space="preserve">icoli </w:t>
      </w:r>
      <w:r w:rsidRPr="005C53CC">
        <w:t xml:space="preserve"> </w:t>
      </w:r>
      <w:r>
        <w:t>94</w:t>
      </w:r>
      <w:r w:rsidRPr="005C53CC">
        <w:t xml:space="preserve"> </w:t>
      </w:r>
      <w:r>
        <w:t xml:space="preserve">e 95 </w:t>
      </w:r>
      <w:r w:rsidRPr="005C53CC">
        <w:t>del Codice) devono essere posseduti da:</w:t>
      </w:r>
    </w:p>
    <w:p w14:paraId="03B6B0DF" w14:textId="77777777" w:rsidR="00C546F0" w:rsidRDefault="00C546F0" w:rsidP="00C546F0">
      <w:pPr>
        <w:pStyle w:val="Paragrafoelenco"/>
        <w:widowControl w:val="0"/>
        <w:numPr>
          <w:ilvl w:val="0"/>
          <w:numId w:val="14"/>
        </w:numPr>
        <w:autoSpaceDE w:val="0"/>
        <w:snapToGrid w:val="0"/>
        <w:spacing w:after="80" w:line="240" w:lineRule="auto"/>
        <w:ind w:left="426"/>
        <w:contextualSpacing w:val="0"/>
        <w:jc w:val="both"/>
      </w:pPr>
      <w:r w:rsidRPr="007A56E0">
        <w:rPr>
          <w:color w:val="C00000"/>
        </w:rPr>
        <w:t xml:space="preserve">[Nel caso di Raggruppamento temporaneo/GEIE] </w:t>
      </w:r>
      <w:r w:rsidRPr="005C53CC">
        <w:t>ciascuno dei partecipanti al Raggruppamento temporaneo/GEIE con esclusione del giovane professionista che non dovrà pertanto presentare la relativa dichiarazione;</w:t>
      </w:r>
    </w:p>
    <w:p w14:paraId="12AC093F" w14:textId="77777777" w:rsidR="00C546F0" w:rsidRDefault="00C546F0" w:rsidP="00C546F0">
      <w:pPr>
        <w:pStyle w:val="Paragrafoelenco"/>
        <w:widowControl w:val="0"/>
        <w:numPr>
          <w:ilvl w:val="0"/>
          <w:numId w:val="14"/>
        </w:numPr>
        <w:autoSpaceDE w:val="0"/>
        <w:snapToGrid w:val="0"/>
        <w:spacing w:after="80" w:line="240" w:lineRule="auto"/>
        <w:ind w:left="426"/>
        <w:contextualSpacing w:val="0"/>
        <w:jc w:val="both"/>
      </w:pPr>
      <w:r w:rsidRPr="005C53CC">
        <w:t>[</w:t>
      </w:r>
      <w:r w:rsidRPr="007A56E0">
        <w:rPr>
          <w:color w:val="C00000"/>
        </w:rPr>
        <w:t xml:space="preserve">Nel caso di Consorzio ordinario] </w:t>
      </w:r>
      <w:r w:rsidRPr="005C53CC">
        <w:t>dal Consorzio e da ciascuno degli altri Consorziati indicati dal Consorzio ai fini della partecipazione;</w:t>
      </w:r>
    </w:p>
    <w:p w14:paraId="6CEB6C22" w14:textId="77777777" w:rsidR="00C546F0" w:rsidRPr="005C53CC" w:rsidRDefault="00C546F0" w:rsidP="00C546F0">
      <w:pPr>
        <w:pStyle w:val="Paragrafoelenco"/>
        <w:widowControl w:val="0"/>
        <w:numPr>
          <w:ilvl w:val="0"/>
          <w:numId w:val="14"/>
        </w:numPr>
        <w:autoSpaceDE w:val="0"/>
        <w:spacing w:after="80" w:line="240" w:lineRule="auto"/>
        <w:ind w:left="426"/>
        <w:contextualSpacing w:val="0"/>
        <w:jc w:val="both"/>
      </w:pPr>
      <w:r w:rsidRPr="007A56E0">
        <w:rPr>
          <w:color w:val="C00000"/>
        </w:rPr>
        <w:t xml:space="preserve">[Nel caso di Consorzio stabile] </w:t>
      </w:r>
      <w:r w:rsidRPr="005C53CC">
        <w:t>dal Consorzio e da ciascuno dei Consorziati indicati dal Consorzio ai fini della partecipazione.</w:t>
      </w:r>
    </w:p>
    <w:p w14:paraId="1EA041AD" w14:textId="77777777" w:rsidR="00C546F0" w:rsidRPr="005C53CC" w:rsidRDefault="00C546F0" w:rsidP="00C546F0">
      <w:pPr>
        <w:snapToGrid w:val="0"/>
        <w:spacing w:before="240" w:after="80" w:line="240" w:lineRule="auto"/>
        <w:ind w:left="113"/>
        <w:rPr>
          <w:b/>
        </w:rPr>
      </w:pPr>
      <w:r w:rsidRPr="005C53CC">
        <w:rPr>
          <w:b/>
        </w:rPr>
        <w:t>I requisiti d</w:t>
      </w:r>
      <w:r w:rsidRPr="0081775D">
        <w:rPr>
          <w:b/>
        </w:rPr>
        <w:t>i cui all’allegato II.12, parte V dovr</w:t>
      </w:r>
      <w:r w:rsidRPr="005C53CC">
        <w:rPr>
          <w:b/>
        </w:rPr>
        <w:t>anno essere posseduti:</w:t>
      </w:r>
    </w:p>
    <w:p w14:paraId="05043DED" w14:textId="77777777" w:rsidR="00C546F0" w:rsidRDefault="00C546F0" w:rsidP="00C546F0">
      <w:pPr>
        <w:pStyle w:val="Paragrafoelenco"/>
        <w:widowControl w:val="0"/>
        <w:numPr>
          <w:ilvl w:val="0"/>
          <w:numId w:val="15"/>
        </w:numPr>
        <w:tabs>
          <w:tab w:val="left" w:pos="-567"/>
        </w:tabs>
        <w:autoSpaceDE w:val="0"/>
        <w:snapToGrid w:val="0"/>
        <w:spacing w:after="80" w:line="240" w:lineRule="auto"/>
        <w:ind w:left="426"/>
        <w:contextualSpacing w:val="0"/>
        <w:jc w:val="both"/>
      </w:pPr>
      <w:r w:rsidRPr="007A56E0">
        <w:rPr>
          <w:color w:val="C00000"/>
        </w:rPr>
        <w:t xml:space="preserve">[Nel caso di Raggruppamento temporaneo/Consorzio ordinario/GEIE] </w:t>
      </w:r>
      <w:r w:rsidRPr="005C53CC">
        <w:t>da ciascun operatore economico associato, in base alla propria tipologia;</w:t>
      </w:r>
    </w:p>
    <w:p w14:paraId="0EC869CB" w14:textId="77777777" w:rsidR="00C546F0" w:rsidRDefault="00C546F0" w:rsidP="00C546F0">
      <w:pPr>
        <w:pStyle w:val="Paragrafoelenco"/>
        <w:widowControl w:val="0"/>
        <w:numPr>
          <w:ilvl w:val="0"/>
          <w:numId w:val="15"/>
        </w:numPr>
        <w:tabs>
          <w:tab w:val="left" w:pos="-567"/>
        </w:tabs>
        <w:autoSpaceDE w:val="0"/>
        <w:snapToGrid w:val="0"/>
        <w:spacing w:after="80" w:line="240" w:lineRule="auto"/>
        <w:ind w:left="426"/>
        <w:contextualSpacing w:val="0"/>
        <w:jc w:val="both"/>
      </w:pPr>
      <w:r w:rsidRPr="007A56E0">
        <w:rPr>
          <w:color w:val="C00000"/>
        </w:rPr>
        <w:t xml:space="preserve">[Nel caso di Consorzio stabile] </w:t>
      </w:r>
      <w:r w:rsidRPr="005C53CC">
        <w:t>da ciascuno dei Consorziati indicati dal Consorzio ai fini della partecipazione</w:t>
      </w:r>
      <w:r>
        <w:t>;</w:t>
      </w:r>
    </w:p>
    <w:p w14:paraId="398F492B" w14:textId="77777777" w:rsidR="00C546F0" w:rsidRPr="00962668" w:rsidRDefault="00C546F0" w:rsidP="00C546F0">
      <w:pPr>
        <w:pStyle w:val="Paragrafoelenco"/>
        <w:widowControl w:val="0"/>
        <w:tabs>
          <w:tab w:val="left" w:pos="-567"/>
        </w:tabs>
        <w:autoSpaceDE w:val="0"/>
        <w:snapToGrid w:val="0"/>
        <w:spacing w:before="240" w:after="80" w:line="240" w:lineRule="auto"/>
        <w:ind w:left="68"/>
        <w:contextualSpacing w:val="0"/>
        <w:jc w:val="both"/>
        <w:rPr>
          <w:b/>
        </w:rPr>
      </w:pPr>
      <w:r w:rsidRPr="005C53CC">
        <w:rPr>
          <w:b/>
        </w:rPr>
        <w:t xml:space="preserve">Il requisito relativo all’iscrizione nel registro delle </w:t>
      </w:r>
      <w:r>
        <w:rPr>
          <w:b/>
        </w:rPr>
        <w:t>imprese tenuto dalla Camera di Commercio I</w:t>
      </w:r>
      <w:r w:rsidRPr="005C53CC">
        <w:rPr>
          <w:b/>
        </w:rPr>
        <w:t>ndustria</w:t>
      </w:r>
      <w:r w:rsidRPr="005C53CC">
        <w:t xml:space="preserve">, </w:t>
      </w:r>
      <w:r w:rsidRPr="005C53CC">
        <w:rPr>
          <w:b/>
        </w:rPr>
        <w:t>Artigianato e Agricoltura dovrà essere posseduto da:</w:t>
      </w:r>
    </w:p>
    <w:p w14:paraId="48F6C7D8" w14:textId="77777777" w:rsidR="00C546F0" w:rsidRDefault="00C546F0" w:rsidP="00C546F0">
      <w:pPr>
        <w:pStyle w:val="Paragrafoelenco"/>
        <w:widowControl w:val="0"/>
        <w:numPr>
          <w:ilvl w:val="0"/>
          <w:numId w:val="16"/>
        </w:numPr>
        <w:tabs>
          <w:tab w:val="left" w:pos="-993"/>
        </w:tabs>
        <w:autoSpaceDE w:val="0"/>
        <w:snapToGrid w:val="0"/>
        <w:spacing w:after="80" w:line="240" w:lineRule="auto"/>
        <w:ind w:left="426"/>
        <w:contextualSpacing w:val="0"/>
        <w:jc w:val="both"/>
      </w:pPr>
      <w:r w:rsidRPr="007A56E0">
        <w:rPr>
          <w:color w:val="C00000"/>
        </w:rPr>
        <w:t xml:space="preserve">[Nel caso di Raggruppamento temporaneo/GEIE] </w:t>
      </w:r>
      <w:r w:rsidRPr="005C53CC">
        <w:t>ciascuno dei partecipanti al Raggruppamento temporaneo/GEIE;</w:t>
      </w:r>
    </w:p>
    <w:p w14:paraId="3E5D7F69" w14:textId="77777777" w:rsidR="00C546F0" w:rsidRDefault="00C546F0" w:rsidP="00C546F0">
      <w:pPr>
        <w:pStyle w:val="Paragrafoelenco"/>
        <w:widowControl w:val="0"/>
        <w:numPr>
          <w:ilvl w:val="0"/>
          <w:numId w:val="16"/>
        </w:numPr>
        <w:tabs>
          <w:tab w:val="left" w:pos="-993"/>
        </w:tabs>
        <w:autoSpaceDE w:val="0"/>
        <w:snapToGrid w:val="0"/>
        <w:spacing w:after="80" w:line="240" w:lineRule="auto"/>
        <w:ind w:left="426"/>
        <w:contextualSpacing w:val="0"/>
        <w:jc w:val="both"/>
      </w:pPr>
      <w:r w:rsidRPr="007A56E0">
        <w:rPr>
          <w:color w:val="C00000"/>
        </w:rPr>
        <w:t xml:space="preserve">[Nel caso di Consorzio ordinario] </w:t>
      </w:r>
      <w:r w:rsidRPr="005C53CC">
        <w:t>dal Consorzio e da ciascuno degli altri Consorziati indicati dal Consorzio ai fini della partecipazione;</w:t>
      </w:r>
    </w:p>
    <w:p w14:paraId="23EDC619" w14:textId="77777777" w:rsidR="00C546F0" w:rsidRPr="005C53CC" w:rsidRDefault="00C546F0" w:rsidP="00C546F0">
      <w:pPr>
        <w:pStyle w:val="Paragrafoelenco"/>
        <w:widowControl w:val="0"/>
        <w:numPr>
          <w:ilvl w:val="0"/>
          <w:numId w:val="16"/>
        </w:numPr>
        <w:tabs>
          <w:tab w:val="left" w:pos="-993"/>
        </w:tabs>
        <w:autoSpaceDE w:val="0"/>
        <w:snapToGrid w:val="0"/>
        <w:spacing w:after="80" w:line="240" w:lineRule="auto"/>
        <w:ind w:left="426"/>
        <w:contextualSpacing w:val="0"/>
        <w:jc w:val="both"/>
      </w:pPr>
      <w:r w:rsidRPr="007A56E0">
        <w:rPr>
          <w:color w:val="C00000"/>
        </w:rPr>
        <w:t xml:space="preserve">[Nel caso di Consorzio stabile] </w:t>
      </w:r>
      <w:r w:rsidRPr="005C53CC">
        <w:t>dal Consorzio e da ciascuno dei Consorziati indicati dal Consorzio ai fini della partecipazione.</w:t>
      </w:r>
    </w:p>
    <w:p w14:paraId="73D57695" w14:textId="77777777" w:rsidR="00C546F0" w:rsidRPr="005D430B" w:rsidRDefault="00C546F0" w:rsidP="00C546F0">
      <w:pPr>
        <w:pStyle w:val="NormaleWeb"/>
        <w:snapToGrid w:val="0"/>
        <w:spacing w:before="0" w:beforeAutospacing="0" w:after="120" w:afterAutospacing="0"/>
        <w:jc w:val="both"/>
        <w:rPr>
          <w:rFonts w:ascii="Calibri" w:eastAsia="Calibri" w:hAnsi="Calibri" w:cs="Calibri"/>
          <w:sz w:val="22"/>
          <w:szCs w:val="22"/>
        </w:rPr>
      </w:pPr>
      <w:r w:rsidRPr="005C53CC">
        <w:rPr>
          <w:rFonts w:ascii="Calibri" w:eastAsia="Calibri" w:hAnsi="Calibri" w:cs="Calibri"/>
          <w:sz w:val="22"/>
          <w:szCs w:val="22"/>
        </w:rPr>
        <w:t>Per la comprova dei requisiti, la stazione appaltante acquisisce d’ufficio i documenti in possesso di pubbliche amministrazioni, previa indicazione, da parte dell’operatore economico, degli elementi indispensabili per il reperimento delle informazioni o dei dati richiesti.</w:t>
      </w:r>
    </w:p>
    <w:p w14:paraId="5F333999" w14:textId="77777777" w:rsidR="00C546F0" w:rsidRDefault="00C546F0" w:rsidP="002168DD">
      <w:pPr>
        <w:pStyle w:val="Titolo2"/>
        <w:spacing w:before="300" w:line="240" w:lineRule="auto"/>
        <w:rPr>
          <w:rFonts w:asciiTheme="minorHAnsi" w:hAnsiTheme="minorHAnsi" w:cstheme="minorHAnsi"/>
          <w:b/>
          <w:bCs/>
          <w:color w:val="1F497D"/>
          <w:sz w:val="24"/>
          <w:szCs w:val="24"/>
        </w:rPr>
      </w:pPr>
      <w:r>
        <w:rPr>
          <w:rFonts w:asciiTheme="minorHAnsi" w:hAnsiTheme="minorHAnsi" w:cstheme="minorHAnsi"/>
          <w:b/>
          <w:bCs/>
          <w:color w:val="1F497D"/>
          <w:sz w:val="24"/>
          <w:szCs w:val="24"/>
        </w:rPr>
        <w:t>3.2</w:t>
      </w:r>
      <w:r w:rsidRPr="00F87066">
        <w:rPr>
          <w:rFonts w:asciiTheme="minorHAnsi" w:hAnsiTheme="minorHAnsi" w:cstheme="minorHAnsi"/>
          <w:b/>
          <w:bCs/>
          <w:color w:val="1F497D"/>
          <w:sz w:val="24"/>
          <w:szCs w:val="24"/>
        </w:rPr>
        <w:t>)</w:t>
      </w:r>
      <w:r>
        <w:rPr>
          <w:rFonts w:asciiTheme="minorHAnsi" w:hAnsiTheme="minorHAnsi" w:cstheme="minorHAnsi"/>
          <w:b/>
          <w:bCs/>
          <w:color w:val="1F497D"/>
          <w:sz w:val="24"/>
          <w:szCs w:val="24"/>
        </w:rPr>
        <w:t xml:space="preserve"> </w:t>
      </w:r>
      <w:r w:rsidRPr="00F87066">
        <w:rPr>
          <w:rFonts w:asciiTheme="minorHAnsi" w:hAnsiTheme="minorHAnsi" w:cstheme="minorHAnsi"/>
          <w:b/>
          <w:bCs/>
          <w:color w:val="1F497D"/>
          <w:sz w:val="24"/>
          <w:szCs w:val="24"/>
        </w:rPr>
        <w:t>Requisiti speciali di capacità economico-finanziaria e tecnico-</w:t>
      </w:r>
      <w:r>
        <w:rPr>
          <w:rFonts w:asciiTheme="minorHAnsi" w:hAnsiTheme="minorHAnsi" w:cstheme="minorHAnsi"/>
          <w:b/>
          <w:bCs/>
          <w:color w:val="1F497D"/>
          <w:sz w:val="24"/>
          <w:szCs w:val="24"/>
        </w:rPr>
        <w:t xml:space="preserve">professionali </w:t>
      </w:r>
      <w:r w:rsidRPr="00F87066">
        <w:rPr>
          <w:rFonts w:asciiTheme="minorHAnsi" w:hAnsiTheme="minorHAnsi" w:cstheme="minorHAnsi"/>
          <w:b/>
          <w:bCs/>
          <w:color w:val="1F497D"/>
          <w:sz w:val="24"/>
          <w:szCs w:val="24"/>
        </w:rPr>
        <w:t xml:space="preserve">e mezzi di prova </w:t>
      </w:r>
      <w:r>
        <w:rPr>
          <w:rFonts w:asciiTheme="minorHAnsi" w:hAnsiTheme="minorHAnsi" w:cstheme="minorHAnsi"/>
          <w:b/>
          <w:bCs/>
          <w:color w:val="1F497D"/>
          <w:sz w:val="24"/>
          <w:szCs w:val="24"/>
        </w:rPr>
        <w:t xml:space="preserve"> </w:t>
      </w:r>
    </w:p>
    <w:p w14:paraId="4B358C01" w14:textId="433777CB" w:rsidR="00C546F0" w:rsidRPr="00C42D32" w:rsidRDefault="00C546F0" w:rsidP="00C546F0">
      <w:pPr>
        <w:suppressAutoHyphens/>
        <w:snapToGrid w:val="0"/>
        <w:spacing w:after="100" w:line="240" w:lineRule="auto"/>
        <w:ind w:left="66"/>
        <w:jc w:val="both"/>
      </w:pPr>
      <w:r>
        <w:rPr>
          <w:rFonts w:asciiTheme="minorHAnsi" w:hAnsiTheme="minorHAnsi" w:cstheme="minorHAnsi"/>
          <w:b/>
          <w:bCs/>
          <w:color w:val="1F497D"/>
          <w:sz w:val="24"/>
          <w:szCs w:val="24"/>
        </w:rPr>
        <w:t xml:space="preserve">       </w:t>
      </w:r>
      <w:r w:rsidRPr="00F87066">
        <w:rPr>
          <w:rFonts w:asciiTheme="minorHAnsi" w:hAnsiTheme="minorHAnsi" w:cstheme="minorHAnsi"/>
          <w:b/>
          <w:bCs/>
          <w:color w:val="1F497D"/>
          <w:sz w:val="24"/>
          <w:szCs w:val="24"/>
        </w:rPr>
        <w:t>per l’affidamento dei successivi servizi di architettura e ingegneria</w:t>
      </w:r>
    </w:p>
    <w:p w14:paraId="6048F201" w14:textId="77777777" w:rsidR="00C546F0" w:rsidRPr="002A60AD" w:rsidRDefault="00C546F0" w:rsidP="00C546F0">
      <w:pPr>
        <w:pStyle w:val="NormaleWeb"/>
        <w:spacing w:before="0" w:beforeAutospacing="0" w:after="0" w:afterAutospacing="0"/>
        <w:jc w:val="both"/>
        <w:rPr>
          <w:rFonts w:ascii="Calibri" w:eastAsia="Calibri" w:hAnsi="Calibri" w:cs="Calibri"/>
          <w:bCs/>
          <w:sz w:val="22"/>
          <w:szCs w:val="22"/>
        </w:rPr>
      </w:pPr>
      <w:r w:rsidRPr="002A60AD">
        <w:rPr>
          <w:rFonts w:ascii="Calibri" w:eastAsia="Calibri" w:hAnsi="Calibri" w:cs="Calibri"/>
          <w:bCs/>
          <w:sz w:val="22"/>
          <w:szCs w:val="22"/>
        </w:rPr>
        <w:t>Trattandosi di un concorso di idee</w:t>
      </w:r>
      <w:r>
        <w:rPr>
          <w:rFonts w:ascii="Calibri" w:eastAsia="Calibri" w:hAnsi="Calibri" w:cs="Calibri"/>
          <w:bCs/>
          <w:sz w:val="22"/>
          <w:szCs w:val="22"/>
        </w:rPr>
        <w:t>,</w:t>
      </w:r>
      <w:r w:rsidRPr="002A60AD">
        <w:rPr>
          <w:rFonts w:ascii="Calibri" w:eastAsia="Calibri" w:hAnsi="Calibri" w:cs="Calibri"/>
          <w:bCs/>
          <w:sz w:val="22"/>
          <w:szCs w:val="22"/>
        </w:rPr>
        <w:t xml:space="preserve"> ai sensi dell’art. 46 comma 4 del codice, che non prevede </w:t>
      </w:r>
      <w:r>
        <w:rPr>
          <w:rFonts w:ascii="Calibri" w:eastAsia="Calibri" w:hAnsi="Calibri" w:cs="Calibri"/>
          <w:bCs/>
          <w:sz w:val="22"/>
          <w:szCs w:val="22"/>
        </w:rPr>
        <w:t xml:space="preserve">l’affidamento al primo classificato </w:t>
      </w:r>
      <w:r w:rsidRPr="002A60AD">
        <w:rPr>
          <w:rFonts w:ascii="Calibri" w:eastAsia="Calibri" w:hAnsi="Calibri" w:cs="Calibri"/>
          <w:bCs/>
          <w:sz w:val="22"/>
          <w:szCs w:val="22"/>
        </w:rPr>
        <w:t>dei successivi livelli della progettazione, ai concorrenti non vengono richiesti requisiti speciali di cui all’art.100, comma 1 lettere b</w:t>
      </w:r>
      <w:r>
        <w:rPr>
          <w:rFonts w:ascii="Calibri" w:eastAsia="Calibri" w:hAnsi="Calibri" w:cs="Calibri"/>
          <w:bCs/>
          <w:sz w:val="22"/>
          <w:szCs w:val="22"/>
        </w:rPr>
        <w:t>)</w:t>
      </w:r>
      <w:r w:rsidRPr="002A60AD">
        <w:rPr>
          <w:rFonts w:ascii="Calibri" w:eastAsia="Calibri" w:hAnsi="Calibri" w:cs="Calibri"/>
          <w:bCs/>
          <w:sz w:val="22"/>
          <w:szCs w:val="22"/>
        </w:rPr>
        <w:t xml:space="preserve"> e c</w:t>
      </w:r>
      <w:r>
        <w:rPr>
          <w:rFonts w:ascii="Calibri" w:eastAsia="Calibri" w:hAnsi="Calibri" w:cs="Calibri"/>
          <w:bCs/>
          <w:sz w:val="22"/>
          <w:szCs w:val="22"/>
        </w:rPr>
        <w:t>)</w:t>
      </w:r>
      <w:r w:rsidRPr="002A60AD">
        <w:rPr>
          <w:rFonts w:ascii="Calibri" w:eastAsia="Calibri" w:hAnsi="Calibri" w:cs="Calibri"/>
          <w:bCs/>
          <w:sz w:val="22"/>
          <w:szCs w:val="22"/>
        </w:rPr>
        <w:t xml:space="preserve">. </w:t>
      </w:r>
    </w:p>
    <w:p w14:paraId="697902ED" w14:textId="77777777" w:rsidR="00C546F0" w:rsidRPr="007330DE" w:rsidRDefault="00C546F0" w:rsidP="00C546F0">
      <w:pPr>
        <w:pStyle w:val="Titolo2"/>
        <w:spacing w:before="360" w:after="60" w:line="240" w:lineRule="auto"/>
        <w:rPr>
          <w:rFonts w:asciiTheme="minorHAnsi" w:hAnsiTheme="minorHAnsi" w:cstheme="minorHAnsi"/>
          <w:b/>
          <w:bCs/>
          <w:color w:val="000000"/>
          <w:sz w:val="24"/>
          <w:szCs w:val="24"/>
        </w:rPr>
      </w:pPr>
      <w:bookmarkStart w:id="10" w:name="_Toc16400582"/>
      <w:r>
        <w:rPr>
          <w:rFonts w:asciiTheme="minorHAnsi" w:hAnsiTheme="minorHAnsi" w:cstheme="minorHAnsi"/>
          <w:b/>
          <w:bCs/>
          <w:color w:val="1F497D"/>
          <w:sz w:val="24"/>
          <w:szCs w:val="24"/>
        </w:rPr>
        <w:t>3.3</w:t>
      </w:r>
      <w:r w:rsidRPr="007330DE">
        <w:rPr>
          <w:rFonts w:asciiTheme="minorHAnsi" w:hAnsiTheme="minorHAnsi" w:cstheme="minorHAnsi"/>
          <w:b/>
          <w:bCs/>
          <w:color w:val="1F497D"/>
          <w:sz w:val="24"/>
          <w:szCs w:val="24"/>
        </w:rPr>
        <w:t>) Soccorso istruttorio</w:t>
      </w:r>
    </w:p>
    <w:p w14:paraId="627233E2" w14:textId="77777777" w:rsidR="00C546F0" w:rsidRPr="00A066BD" w:rsidRDefault="00C546F0" w:rsidP="00C546F0">
      <w:pPr>
        <w:pStyle w:val="NormaleWeb"/>
        <w:spacing w:before="0" w:beforeAutospacing="0" w:after="0" w:afterAutospacing="0"/>
        <w:jc w:val="both"/>
      </w:pPr>
      <w:r w:rsidRPr="0063041F">
        <w:rPr>
          <w:rFonts w:asciiTheme="minorHAnsi" w:hAnsiTheme="minorHAnsi" w:cstheme="minorHAnsi"/>
          <w:color w:val="000000"/>
          <w:sz w:val="22"/>
          <w:szCs w:val="22"/>
        </w:rPr>
        <w:t>Le carenze di qualsiasi elemento formale della domanda e, in particolare, la mancanza, l’incompletezza e ogni altra irregolarità essenziale, con esclusione di quelle afferenti la proposta progettuale, possono essere sanate</w:t>
      </w:r>
      <w:r w:rsidRPr="00FD468E">
        <w:rPr>
          <w:color w:val="000000"/>
        </w:rPr>
        <w:t xml:space="preserve"> </w:t>
      </w:r>
      <w:r w:rsidRPr="0063041F">
        <w:rPr>
          <w:rFonts w:asciiTheme="minorHAnsi" w:hAnsiTheme="minorHAnsi" w:cstheme="minorHAnsi"/>
          <w:color w:val="000000"/>
          <w:sz w:val="22"/>
          <w:szCs w:val="22"/>
        </w:rPr>
        <w:t>attraverso la procedura di soccorso istruttorio di cui all’art.</w:t>
      </w:r>
      <w:r w:rsidRPr="00FD468E">
        <w:rPr>
          <w:rFonts w:asciiTheme="minorHAnsi" w:hAnsiTheme="minorHAnsi" w:cstheme="minorHAnsi"/>
          <w:color w:val="000000"/>
          <w:sz w:val="22"/>
          <w:szCs w:val="22"/>
        </w:rPr>
        <w:t xml:space="preserve"> 101 del Codice, entro i limiti stabiliti </w:t>
      </w:r>
      <w:r w:rsidRPr="0063041F">
        <w:rPr>
          <w:rFonts w:asciiTheme="minorHAnsi" w:hAnsiTheme="minorHAnsi" w:cstheme="minorHAnsi"/>
          <w:color w:val="000000"/>
          <w:sz w:val="22"/>
          <w:szCs w:val="22"/>
        </w:rPr>
        <w:t>dallo stesso articolo, a cui si rimanda. L’operatore economico che non adempie alle richieste della stazione appaltante nel termine stabilito</w:t>
      </w:r>
      <w:r w:rsidRPr="0063041F">
        <w:rPr>
          <w:rStyle w:val="Rimandonotaapidipagina"/>
          <w:rFonts w:asciiTheme="minorHAnsi" w:hAnsiTheme="minorHAnsi" w:cstheme="minorHAnsi"/>
          <w:b/>
          <w:bCs/>
          <w:color w:val="C00000"/>
          <w:sz w:val="22"/>
          <w:szCs w:val="22"/>
          <w:highlight w:val="yellow"/>
        </w:rPr>
        <w:footnoteReference w:id="13"/>
      </w:r>
      <w:r w:rsidRPr="0063041F">
        <w:rPr>
          <w:rFonts w:asciiTheme="minorHAnsi" w:hAnsiTheme="minorHAnsi" w:cstheme="minorHAnsi"/>
          <w:b/>
          <w:bCs/>
          <w:color w:val="C00000"/>
          <w:sz w:val="22"/>
          <w:szCs w:val="22"/>
        </w:rPr>
        <w:t xml:space="preserve"> </w:t>
      </w:r>
      <w:r w:rsidRPr="0063041F">
        <w:rPr>
          <w:rFonts w:asciiTheme="minorHAnsi" w:hAnsiTheme="minorHAnsi" w:cstheme="minorHAnsi"/>
          <w:color w:val="000000"/>
          <w:sz w:val="22"/>
          <w:szCs w:val="22"/>
        </w:rPr>
        <w:t>è escluso dalla procedura di gara.</w:t>
      </w:r>
      <w:r>
        <w:rPr>
          <w:rFonts w:ascii="TimesNewRomanPSMT" w:hAnsi="TimesNewRomanPSMT"/>
          <w:sz w:val="20"/>
          <w:szCs w:val="20"/>
        </w:rPr>
        <w:t xml:space="preserve"> </w:t>
      </w:r>
    </w:p>
    <w:p w14:paraId="523D539F" w14:textId="77777777" w:rsidR="00C546F0" w:rsidRPr="0069731E" w:rsidRDefault="00C546F0" w:rsidP="00C546F0">
      <w:pPr>
        <w:snapToGrid w:val="0"/>
        <w:spacing w:before="360" w:after="60" w:line="240" w:lineRule="auto"/>
        <w:jc w:val="both"/>
        <w:rPr>
          <w:rFonts w:asciiTheme="minorHAnsi" w:eastAsiaTheme="majorEastAsia" w:hAnsiTheme="minorHAnsi" w:cstheme="minorHAnsi"/>
          <w:b/>
          <w:bCs/>
          <w:color w:val="1F497D"/>
          <w:sz w:val="24"/>
          <w:szCs w:val="24"/>
        </w:rPr>
      </w:pPr>
      <w:r>
        <w:rPr>
          <w:rFonts w:asciiTheme="minorHAnsi" w:eastAsiaTheme="majorEastAsia" w:hAnsiTheme="minorHAnsi" w:cstheme="minorHAnsi"/>
          <w:b/>
          <w:bCs/>
          <w:color w:val="1F497D"/>
          <w:sz w:val="24"/>
          <w:szCs w:val="24"/>
        </w:rPr>
        <w:t>3.4</w:t>
      </w:r>
      <w:r w:rsidRPr="0069731E">
        <w:rPr>
          <w:rFonts w:asciiTheme="minorHAnsi" w:eastAsiaTheme="majorEastAsia" w:hAnsiTheme="minorHAnsi" w:cstheme="minorHAnsi"/>
          <w:b/>
          <w:bCs/>
          <w:color w:val="1F497D"/>
          <w:sz w:val="24"/>
          <w:szCs w:val="24"/>
        </w:rPr>
        <w:t>) Avvalimento</w:t>
      </w:r>
    </w:p>
    <w:p w14:paraId="15BDD188" w14:textId="77777777" w:rsidR="00C546F0" w:rsidRPr="002A60AD" w:rsidRDefault="00C546F0" w:rsidP="00C546F0">
      <w:pPr>
        <w:pStyle w:val="NormaleWeb"/>
        <w:spacing w:before="0" w:beforeAutospacing="0" w:after="0" w:afterAutospacing="0"/>
        <w:jc w:val="both"/>
        <w:rPr>
          <w:rFonts w:ascii="Calibri" w:eastAsia="Calibri" w:hAnsi="Calibri" w:cs="Calibri"/>
          <w:bCs/>
          <w:sz w:val="22"/>
          <w:szCs w:val="22"/>
        </w:rPr>
      </w:pPr>
      <w:r>
        <w:rPr>
          <w:rFonts w:ascii="Calibri" w:eastAsia="Calibri" w:hAnsi="Calibri" w:cs="Calibri"/>
          <w:bCs/>
          <w:sz w:val="22"/>
          <w:szCs w:val="22"/>
        </w:rPr>
        <w:t>Considerato che ai concorrenti non vengono richiesti requisiti speciali di cui all’art.100 comma 1 lettere b) e c), l’istituto dell’avvalimento non si applica</w:t>
      </w:r>
      <w:r w:rsidRPr="002A60AD">
        <w:rPr>
          <w:rFonts w:ascii="Calibri" w:eastAsia="Calibri" w:hAnsi="Calibri" w:cs="Calibri"/>
          <w:bCs/>
          <w:sz w:val="22"/>
          <w:szCs w:val="22"/>
        </w:rPr>
        <w:t xml:space="preserve">. </w:t>
      </w:r>
    </w:p>
    <w:p w14:paraId="2E1C0EEC" w14:textId="77777777" w:rsidR="00C546F0" w:rsidRPr="0069731E" w:rsidRDefault="00C546F0" w:rsidP="00C546F0">
      <w:pPr>
        <w:snapToGrid w:val="0"/>
        <w:spacing w:before="360" w:after="60" w:line="240" w:lineRule="auto"/>
        <w:jc w:val="both"/>
        <w:rPr>
          <w:rFonts w:asciiTheme="minorHAnsi" w:eastAsiaTheme="majorEastAsia" w:hAnsiTheme="minorHAnsi" w:cstheme="minorHAnsi"/>
          <w:b/>
          <w:bCs/>
          <w:color w:val="1F497D"/>
          <w:sz w:val="24"/>
          <w:szCs w:val="24"/>
        </w:rPr>
      </w:pPr>
      <w:r>
        <w:rPr>
          <w:rFonts w:asciiTheme="minorHAnsi" w:eastAsiaTheme="majorEastAsia" w:hAnsiTheme="minorHAnsi" w:cstheme="minorHAnsi"/>
          <w:b/>
          <w:bCs/>
          <w:color w:val="1F497D"/>
          <w:sz w:val="24"/>
          <w:szCs w:val="24"/>
        </w:rPr>
        <w:t>3.5</w:t>
      </w:r>
      <w:r w:rsidRPr="0069731E">
        <w:rPr>
          <w:rFonts w:asciiTheme="minorHAnsi" w:eastAsiaTheme="majorEastAsia" w:hAnsiTheme="minorHAnsi" w:cstheme="minorHAnsi"/>
          <w:b/>
          <w:bCs/>
          <w:color w:val="1F497D"/>
          <w:sz w:val="24"/>
          <w:szCs w:val="24"/>
        </w:rPr>
        <w:t xml:space="preserve">) </w:t>
      </w:r>
      <w:r>
        <w:rPr>
          <w:rFonts w:asciiTheme="minorHAnsi" w:eastAsiaTheme="majorEastAsia" w:hAnsiTheme="minorHAnsi" w:cstheme="minorHAnsi"/>
          <w:b/>
          <w:bCs/>
          <w:color w:val="1F497D"/>
          <w:sz w:val="24"/>
          <w:szCs w:val="24"/>
        </w:rPr>
        <w:t>Subappalto</w:t>
      </w:r>
    </w:p>
    <w:p w14:paraId="05753646" w14:textId="77777777" w:rsidR="00C546F0" w:rsidRPr="008B3DEB" w:rsidRDefault="00C546F0" w:rsidP="00C546F0">
      <w:pPr>
        <w:spacing w:after="60" w:line="240" w:lineRule="auto"/>
        <w:jc w:val="both"/>
        <w:rPr>
          <w:rFonts w:cs="Arial"/>
          <w:b/>
          <w:color w:val="000000"/>
        </w:rPr>
      </w:pPr>
      <w:r w:rsidRPr="008B3DEB">
        <w:rPr>
          <w:rFonts w:cs="Arial"/>
          <w:b/>
          <w:color w:val="000000"/>
        </w:rPr>
        <w:t xml:space="preserve">Non è ammesso il ricorso al subappalto. </w:t>
      </w:r>
    </w:p>
    <w:p w14:paraId="7CAFDA4B" w14:textId="77777777" w:rsidR="00C546F0" w:rsidRDefault="00C546F0" w:rsidP="00C546F0">
      <w:pPr>
        <w:snapToGrid w:val="0"/>
        <w:spacing w:before="60" w:after="60" w:line="240" w:lineRule="auto"/>
        <w:rPr>
          <w:rFonts w:cs="Arial"/>
          <w:color w:val="000000"/>
        </w:rPr>
      </w:pPr>
      <w:r w:rsidRPr="001D413F">
        <w:rPr>
          <w:rFonts w:cs="Arial"/>
          <w:color w:val="C00000"/>
        </w:rPr>
        <w:t xml:space="preserve">[o in alternativa, nel caso in cui l’appalto comprenda anche prestazioni subappaltabili ex art. </w:t>
      </w:r>
      <w:r>
        <w:rPr>
          <w:rFonts w:cs="Arial"/>
          <w:color w:val="C00000"/>
        </w:rPr>
        <w:t>119</w:t>
      </w:r>
      <w:r w:rsidRPr="001D413F">
        <w:rPr>
          <w:rFonts w:cs="Arial"/>
          <w:color w:val="C00000"/>
        </w:rPr>
        <w:t xml:space="preserve"> del Codice]:</w:t>
      </w:r>
      <w:r w:rsidRPr="00275972">
        <w:rPr>
          <w:rFonts w:cs="Arial"/>
          <w:color w:val="000000"/>
        </w:rPr>
        <w:t xml:space="preserve"> </w:t>
      </w:r>
    </w:p>
    <w:p w14:paraId="0156584D" w14:textId="77777777" w:rsidR="00C546F0" w:rsidRDefault="00C546F0" w:rsidP="00C546F0">
      <w:pPr>
        <w:snapToGrid w:val="0"/>
        <w:spacing w:before="60" w:after="0" w:line="240" w:lineRule="auto"/>
        <w:rPr>
          <w:rFonts w:cs="Arial"/>
          <w:color w:val="000000"/>
        </w:rPr>
      </w:pPr>
      <w:r w:rsidRPr="00275972">
        <w:rPr>
          <w:rFonts w:cs="Arial"/>
          <w:color w:val="000000"/>
        </w:rPr>
        <w:t xml:space="preserve">Non è ammesso il subappalto, fatta eccezione </w:t>
      </w:r>
      <w:r>
        <w:rPr>
          <w:rFonts w:cs="Arial"/>
          <w:color w:val="000000"/>
        </w:rPr>
        <w:t xml:space="preserve">per i seguenti lavori-servizi:___________________________ </w:t>
      </w:r>
    </w:p>
    <w:p w14:paraId="6886288F" w14:textId="77777777" w:rsidR="00C546F0" w:rsidRDefault="00C546F0" w:rsidP="00C546F0">
      <w:pPr>
        <w:snapToGrid w:val="0"/>
        <w:spacing w:after="60" w:line="240" w:lineRule="auto"/>
        <w:rPr>
          <w:rFonts w:cs="Arial"/>
          <w:color w:val="000000"/>
        </w:rPr>
      </w:pPr>
      <w:r w:rsidRPr="00235156">
        <w:rPr>
          <w:rFonts w:cs="Arial"/>
          <w:color w:val="C00000"/>
        </w:rPr>
        <w:t>[ad esempio: sondaggi geognostici, prove sui materiali, prove di carico, ecc.]</w:t>
      </w:r>
      <w:r w:rsidRPr="00275972">
        <w:rPr>
          <w:rFonts w:cs="Arial"/>
          <w:color w:val="000000"/>
        </w:rPr>
        <w:t>.</w:t>
      </w:r>
    </w:p>
    <w:p w14:paraId="7DCEE4B1" w14:textId="5EC1C957" w:rsidR="00C546F0" w:rsidRDefault="00C546F0" w:rsidP="00C546F0">
      <w:pPr>
        <w:snapToGrid w:val="0"/>
        <w:spacing w:after="60" w:line="240" w:lineRule="auto"/>
        <w:rPr>
          <w:rFonts w:cs="Arial"/>
          <w:color w:val="000000"/>
        </w:rPr>
      </w:pPr>
      <w:r w:rsidRPr="00275972">
        <w:rPr>
          <w:rFonts w:cs="Arial"/>
          <w:color w:val="000000"/>
        </w:rPr>
        <w:t>Resta, comunque, ferma la responsabilità esclusiva del progettista.</w:t>
      </w:r>
    </w:p>
    <w:p w14:paraId="05285171" w14:textId="77777777" w:rsidR="00C546F0" w:rsidRPr="00275972" w:rsidRDefault="00C546F0" w:rsidP="00C546F0">
      <w:pPr>
        <w:snapToGrid w:val="0"/>
        <w:spacing w:after="60" w:line="240" w:lineRule="auto"/>
        <w:jc w:val="both"/>
        <w:rPr>
          <w:rFonts w:cs="Arial"/>
          <w:color w:val="000000"/>
        </w:rPr>
      </w:pPr>
      <w:r>
        <w:rPr>
          <w:rFonts w:cs="Arial"/>
          <w:color w:val="000000"/>
        </w:rPr>
        <w:t xml:space="preserve">L’Operatore Economico </w:t>
      </w:r>
      <w:r w:rsidRPr="00275972">
        <w:rPr>
          <w:rFonts w:cs="Arial"/>
          <w:color w:val="000000"/>
        </w:rPr>
        <w:t>deve indicare le prestazioni che intende subappaltare, in conformità a quanto previsto dall’art. 1</w:t>
      </w:r>
      <w:r>
        <w:rPr>
          <w:rFonts w:cs="Arial"/>
          <w:color w:val="000000"/>
        </w:rPr>
        <w:t>19</w:t>
      </w:r>
      <w:r w:rsidRPr="00275972">
        <w:rPr>
          <w:rFonts w:cs="Arial"/>
          <w:color w:val="000000"/>
        </w:rPr>
        <w:t xml:space="preserve"> del Codice; in mancanza di tali indicazioni, il subappalto è vietato.</w:t>
      </w:r>
    </w:p>
    <w:p w14:paraId="76C90855" w14:textId="77777777" w:rsidR="00C546F0" w:rsidRPr="00C71A9E" w:rsidRDefault="00C546F0" w:rsidP="00C546F0">
      <w:pPr>
        <w:pStyle w:val="Titolo2"/>
        <w:spacing w:before="240" w:after="60"/>
        <w:jc w:val="both"/>
        <w:rPr>
          <w:rFonts w:ascii="Calibri" w:eastAsia="Calibri" w:hAnsi="Calibri" w:cs="Calibri"/>
          <w:b/>
          <w:color w:val="1F497D"/>
          <w:sz w:val="24"/>
          <w:szCs w:val="24"/>
        </w:rPr>
      </w:pPr>
      <w:r w:rsidRPr="00C71A9E">
        <w:rPr>
          <w:rFonts w:ascii="Calibri" w:eastAsia="Calibri" w:hAnsi="Calibri" w:cs="Calibri"/>
          <w:b/>
          <w:color w:val="1F497D"/>
          <w:sz w:val="24"/>
          <w:szCs w:val="24"/>
        </w:rPr>
        <w:t>3.6) Motivi di esclusione e limiti di partecipazione</w:t>
      </w:r>
    </w:p>
    <w:p w14:paraId="19518C22" w14:textId="77777777" w:rsidR="00C546F0" w:rsidRDefault="00C546F0" w:rsidP="00C546F0">
      <w:pPr>
        <w:pBdr>
          <w:top w:val="nil"/>
          <w:left w:val="nil"/>
          <w:bottom w:val="nil"/>
          <w:right w:val="nil"/>
          <w:between w:val="nil"/>
        </w:pBdr>
        <w:spacing w:after="60" w:line="240" w:lineRule="auto"/>
        <w:jc w:val="both"/>
        <w:rPr>
          <w:color w:val="000000"/>
        </w:rPr>
      </w:pPr>
      <w:r>
        <w:rPr>
          <w:color w:val="000000"/>
        </w:rPr>
        <w:t xml:space="preserve">Sono </w:t>
      </w:r>
      <w:r>
        <w:rPr>
          <w:b/>
          <w:color w:val="000000"/>
        </w:rPr>
        <w:t xml:space="preserve">esclusi </w:t>
      </w:r>
      <w:r>
        <w:rPr>
          <w:color w:val="000000"/>
        </w:rPr>
        <w:t>dal concorso i partecipanti per i quali sussistono:</w:t>
      </w:r>
    </w:p>
    <w:p w14:paraId="6879B384" w14:textId="7FF52EAD" w:rsidR="00C546F0" w:rsidRDefault="00C546F0" w:rsidP="00C546F0">
      <w:pPr>
        <w:numPr>
          <w:ilvl w:val="0"/>
          <w:numId w:val="26"/>
        </w:numPr>
        <w:pBdr>
          <w:top w:val="nil"/>
          <w:left w:val="nil"/>
          <w:bottom w:val="nil"/>
          <w:right w:val="nil"/>
          <w:between w:val="nil"/>
        </w:pBdr>
        <w:spacing w:after="60" w:line="240" w:lineRule="auto"/>
        <w:ind w:left="284" w:hanging="284"/>
        <w:jc w:val="both"/>
        <w:rPr>
          <w:color w:val="000000"/>
        </w:rPr>
      </w:pPr>
      <w:r>
        <w:rPr>
          <w:color w:val="000000"/>
        </w:rPr>
        <w:t>cause di esclusione di</w:t>
      </w:r>
      <w:r w:rsidR="00636433">
        <w:rPr>
          <w:color w:val="000000"/>
        </w:rPr>
        <w:t xml:space="preserve"> cui agli articoli 94 e 95 del c</w:t>
      </w:r>
      <w:r>
        <w:rPr>
          <w:color w:val="000000"/>
        </w:rPr>
        <w:t>odice</w:t>
      </w:r>
      <w:r w:rsidRPr="007474F5">
        <w:rPr>
          <w:rStyle w:val="Rimandonotaapidipagina"/>
          <w:b/>
          <w:color w:val="C00000"/>
          <w:highlight w:val="yellow"/>
        </w:rPr>
        <w:footnoteReference w:id="14"/>
      </w:r>
      <w:r>
        <w:rPr>
          <w:color w:val="000000"/>
        </w:rPr>
        <w:t>;</w:t>
      </w:r>
    </w:p>
    <w:p w14:paraId="1FE8AD84" w14:textId="77777777" w:rsidR="00C546F0" w:rsidRDefault="00C546F0" w:rsidP="00C546F0">
      <w:pPr>
        <w:numPr>
          <w:ilvl w:val="0"/>
          <w:numId w:val="26"/>
        </w:numPr>
        <w:pBdr>
          <w:top w:val="nil"/>
          <w:left w:val="nil"/>
          <w:bottom w:val="nil"/>
          <w:right w:val="nil"/>
          <w:between w:val="nil"/>
        </w:pBdr>
        <w:spacing w:after="60" w:line="240" w:lineRule="auto"/>
        <w:ind w:left="284" w:hanging="284"/>
        <w:jc w:val="both"/>
        <w:rPr>
          <w:color w:val="000000"/>
        </w:rPr>
      </w:pPr>
      <w:r>
        <w:rPr>
          <w:color w:val="000000"/>
        </w:rPr>
        <w:t>divieti a contrattare con la pubblica amministrazione.</w:t>
      </w:r>
    </w:p>
    <w:p w14:paraId="3C555D45" w14:textId="77777777" w:rsidR="00C546F0" w:rsidRDefault="00C546F0" w:rsidP="00C546F0">
      <w:pPr>
        <w:pBdr>
          <w:top w:val="nil"/>
          <w:left w:val="nil"/>
          <w:bottom w:val="nil"/>
          <w:right w:val="nil"/>
          <w:between w:val="nil"/>
        </w:pBdr>
        <w:spacing w:after="60" w:line="240" w:lineRule="auto"/>
        <w:jc w:val="both"/>
        <w:rPr>
          <w:b/>
          <w:color w:val="000000"/>
        </w:rPr>
      </w:pPr>
      <w:r>
        <w:rPr>
          <w:color w:val="000000"/>
        </w:rPr>
        <w:t xml:space="preserve">Sono inoltre esclusi dalla partecipazione al Concorso i soggetti che potrebbero risultare favoriti a causa dell’esecuzione di prestazioni preliminari ai fini del Concorso e/o del loro coinvolgimento nella redazione del </w:t>
      </w:r>
      <w:r>
        <w:rPr>
          <w:i/>
          <w:color w:val="000000"/>
        </w:rPr>
        <w:t>Disciplinare di Concorso</w:t>
      </w:r>
      <w:r>
        <w:rPr>
          <w:color w:val="000000"/>
        </w:rPr>
        <w:t xml:space="preserve"> e/o nella realizzazione del Concorso e/o che potrebbero comunque influenzare le decisioni della commissione giudicatrice. </w:t>
      </w:r>
    </w:p>
    <w:p w14:paraId="31E80260" w14:textId="77777777" w:rsidR="00C546F0" w:rsidRDefault="00C546F0" w:rsidP="00C546F0">
      <w:pPr>
        <w:pBdr>
          <w:top w:val="nil"/>
          <w:left w:val="nil"/>
          <w:bottom w:val="nil"/>
          <w:right w:val="nil"/>
          <w:between w:val="nil"/>
        </w:pBdr>
        <w:spacing w:before="120" w:after="60" w:line="240" w:lineRule="auto"/>
        <w:jc w:val="both"/>
        <w:rPr>
          <w:color w:val="000000"/>
        </w:rPr>
      </w:pPr>
      <w:r>
        <w:rPr>
          <w:b/>
          <w:color w:val="000000"/>
        </w:rPr>
        <w:t xml:space="preserve">Ciò vale in particolare per i seguenti soggetti: </w:t>
      </w:r>
    </w:p>
    <w:p w14:paraId="2CAFDC57" w14:textId="77777777" w:rsidR="00C546F0" w:rsidRDefault="00C546F0" w:rsidP="00C546F0">
      <w:pPr>
        <w:pBdr>
          <w:top w:val="nil"/>
          <w:left w:val="nil"/>
          <w:bottom w:val="nil"/>
          <w:right w:val="nil"/>
          <w:between w:val="nil"/>
        </w:pBdr>
        <w:spacing w:after="60" w:line="240" w:lineRule="auto"/>
        <w:ind w:left="284" w:hanging="284"/>
        <w:jc w:val="both"/>
        <w:rPr>
          <w:color w:val="000000"/>
        </w:rPr>
      </w:pPr>
      <w:r>
        <w:rPr>
          <w:color w:val="000000"/>
        </w:rPr>
        <w:t>a)</w:t>
      </w:r>
      <w:r>
        <w:rPr>
          <w:color w:val="000000"/>
        </w:rPr>
        <w:tab/>
        <w:t>il RUP, le figure di supporto al RUP, i membri della segreteria tecnica di coordinamento, i membri della commissione giudicatrice;</w:t>
      </w:r>
    </w:p>
    <w:p w14:paraId="71A4C9AC" w14:textId="77777777" w:rsidR="00C546F0" w:rsidRDefault="00C546F0" w:rsidP="00C546F0">
      <w:pPr>
        <w:pBdr>
          <w:top w:val="nil"/>
          <w:left w:val="nil"/>
          <w:bottom w:val="nil"/>
          <w:right w:val="nil"/>
          <w:between w:val="nil"/>
        </w:pBdr>
        <w:spacing w:after="60" w:line="240" w:lineRule="auto"/>
        <w:ind w:left="284" w:hanging="284"/>
        <w:jc w:val="both"/>
        <w:rPr>
          <w:color w:val="000000"/>
        </w:rPr>
      </w:pPr>
      <w:r>
        <w:rPr>
          <w:color w:val="000000"/>
        </w:rPr>
        <w:t>b)</w:t>
      </w:r>
      <w:r>
        <w:rPr>
          <w:color w:val="000000"/>
        </w:rPr>
        <w:tab/>
        <w:t xml:space="preserve">i coniugi, i parenti e gli affini di 1°, 2° e 3° grado delle persone di cui alla lettera a); </w:t>
      </w:r>
    </w:p>
    <w:p w14:paraId="59D9C40B" w14:textId="77777777" w:rsidR="00C546F0" w:rsidRDefault="00C546F0" w:rsidP="00C546F0">
      <w:pPr>
        <w:pBdr>
          <w:top w:val="nil"/>
          <w:left w:val="nil"/>
          <w:bottom w:val="nil"/>
          <w:right w:val="nil"/>
          <w:between w:val="nil"/>
        </w:pBdr>
        <w:spacing w:after="60" w:line="240" w:lineRule="auto"/>
        <w:ind w:left="284" w:hanging="284"/>
        <w:jc w:val="both"/>
        <w:rPr>
          <w:rFonts w:ascii="Verdana" w:eastAsia="Verdana" w:hAnsi="Verdana" w:cs="Verdana"/>
          <w:color w:val="000000"/>
          <w:sz w:val="24"/>
          <w:szCs w:val="24"/>
        </w:rPr>
      </w:pPr>
      <w:r>
        <w:rPr>
          <w:color w:val="000000"/>
        </w:rPr>
        <w:t>c)</w:t>
      </w:r>
      <w:r>
        <w:rPr>
          <w:color w:val="000000"/>
        </w:rPr>
        <w:tab/>
        <w:t xml:space="preserve">i partner abituali di affari e di progetto delle persone di cui alla lettera a); </w:t>
      </w:r>
    </w:p>
    <w:p w14:paraId="1242BDE1" w14:textId="77777777" w:rsidR="00C546F0" w:rsidRDefault="00C546F0" w:rsidP="00C546F0">
      <w:pPr>
        <w:spacing w:after="60" w:line="240" w:lineRule="auto"/>
        <w:ind w:left="284" w:hanging="284"/>
        <w:jc w:val="both"/>
      </w:pPr>
      <w:r>
        <w:t>d)</w:t>
      </w:r>
      <w:r>
        <w:tab/>
        <w:t>i diretti superiori e i collaboratori delle persone indicate alla lettera a);</w:t>
      </w:r>
    </w:p>
    <w:p w14:paraId="257B1916" w14:textId="77777777" w:rsidR="00C546F0" w:rsidRDefault="00C546F0" w:rsidP="00C546F0">
      <w:pPr>
        <w:spacing w:after="60" w:line="240" w:lineRule="auto"/>
        <w:ind w:left="284" w:hanging="284"/>
        <w:jc w:val="both"/>
      </w:pPr>
      <w:r>
        <w:t>e)</w:t>
      </w:r>
      <w:r>
        <w:tab/>
        <w:t xml:space="preserve">i dipendenti dell'Ente banditore. </w:t>
      </w:r>
    </w:p>
    <w:p w14:paraId="7E7E2B3E" w14:textId="77777777" w:rsidR="00C546F0" w:rsidRDefault="00C546F0" w:rsidP="00C546F0">
      <w:pPr>
        <w:pBdr>
          <w:top w:val="nil"/>
          <w:left w:val="nil"/>
          <w:bottom w:val="nil"/>
          <w:right w:val="nil"/>
          <w:between w:val="nil"/>
        </w:pBdr>
        <w:spacing w:after="60" w:line="240" w:lineRule="auto"/>
        <w:jc w:val="both"/>
        <w:rPr>
          <w:rFonts w:ascii="Verdana" w:eastAsia="Verdana" w:hAnsi="Verdana" w:cs="Verdana"/>
          <w:color w:val="1F497D"/>
          <w:sz w:val="24"/>
          <w:szCs w:val="24"/>
          <w:highlight w:val="cyan"/>
        </w:rPr>
      </w:pPr>
      <w:r>
        <w:rPr>
          <w:color w:val="000000"/>
        </w:rPr>
        <w:t>I soggetti che avevano o hanno un rapporto di collaborazione continuativo o notorio con l’ente banditore possono partecipare solo se non risultano direttamente coinvolti nell’elaborazione del tema di Concorso. Partecipanti e giurati non potranno avere alcun contatto in merito all'oggetto del concorso per l'intera durata dello stesso, pena l'esclusione.</w:t>
      </w:r>
    </w:p>
    <w:p w14:paraId="494DE9F3" w14:textId="77777777" w:rsidR="00C546F0" w:rsidRDefault="00C546F0" w:rsidP="00C546F0">
      <w:pPr>
        <w:pBdr>
          <w:top w:val="nil"/>
          <w:left w:val="nil"/>
          <w:bottom w:val="nil"/>
          <w:right w:val="nil"/>
          <w:between w:val="nil"/>
        </w:pBdr>
        <w:spacing w:before="180" w:after="60" w:line="240" w:lineRule="auto"/>
        <w:jc w:val="both"/>
        <w:rPr>
          <w:color w:val="000000"/>
        </w:rPr>
      </w:pPr>
      <w:r w:rsidRPr="00081C32">
        <w:rPr>
          <w:b/>
          <w:color w:val="000000"/>
          <w:u w:val="single"/>
        </w:rPr>
        <w:t>Sono esclusi inoltre</w:t>
      </w:r>
      <w:r>
        <w:rPr>
          <w:b/>
          <w:color w:val="C00000"/>
          <w:highlight w:val="yellow"/>
          <w:vertAlign w:val="superscript"/>
        </w:rPr>
        <w:footnoteReference w:id="15"/>
      </w:r>
      <w:r>
        <w:rPr>
          <w:color w:val="000000"/>
          <w:sz w:val="18"/>
          <w:szCs w:val="18"/>
          <w:highlight w:val="yellow"/>
        </w:rPr>
        <w:t>.</w:t>
      </w:r>
      <w:r>
        <w:rPr>
          <w:b/>
          <w:color w:val="000000"/>
        </w:rPr>
        <w:t>:</w:t>
      </w:r>
      <w:r>
        <w:rPr>
          <w:color w:val="000000"/>
        </w:rPr>
        <w:t xml:space="preserve"> </w:t>
      </w:r>
    </w:p>
    <w:p w14:paraId="4D14F601" w14:textId="2E52F7C8" w:rsidR="00C546F0" w:rsidRDefault="00D12954" w:rsidP="00C546F0">
      <w:pPr>
        <w:numPr>
          <w:ilvl w:val="0"/>
          <w:numId w:val="25"/>
        </w:numPr>
        <w:pBdr>
          <w:top w:val="nil"/>
          <w:left w:val="nil"/>
          <w:bottom w:val="nil"/>
          <w:right w:val="nil"/>
          <w:between w:val="nil"/>
        </w:pBdr>
        <w:spacing w:before="120" w:after="60" w:line="240" w:lineRule="auto"/>
        <w:ind w:left="714" w:hanging="357"/>
        <w:jc w:val="both"/>
        <w:rPr>
          <w:color w:val="000000"/>
        </w:rPr>
      </w:pPr>
      <w:r>
        <w:rPr>
          <w:color w:val="000000"/>
        </w:rPr>
        <w:t xml:space="preserve">Gli OOEE </w:t>
      </w:r>
      <w:r w:rsidR="00C546F0">
        <w:rPr>
          <w:color w:val="000000"/>
        </w:rPr>
        <w:t xml:space="preserve"> che partecipano al concorso in più di un raggruppamento temporaneo o consorzio ordinario di concorrenti, ovvero partecipano alla gara anche in forma individuale, qualora abbia partecipato alla gara medesima in raggruppamento o consorzio ordinario di concorrenti.  [La violazione di tale divieto comporta l’esclusione dal Concorso di tutti i concorrenti coinvolti] </w:t>
      </w:r>
    </w:p>
    <w:p w14:paraId="382E5F54" w14:textId="57697B52" w:rsidR="00C546F0" w:rsidRPr="006112DA" w:rsidRDefault="00D12954" w:rsidP="00C546F0">
      <w:pPr>
        <w:numPr>
          <w:ilvl w:val="0"/>
          <w:numId w:val="25"/>
        </w:numPr>
        <w:pBdr>
          <w:top w:val="nil"/>
          <w:left w:val="nil"/>
          <w:bottom w:val="nil"/>
          <w:right w:val="nil"/>
          <w:between w:val="nil"/>
        </w:pBdr>
        <w:spacing w:after="60" w:line="240" w:lineRule="auto"/>
        <w:jc w:val="both"/>
        <w:rPr>
          <w:rFonts w:asciiTheme="minorHAnsi" w:hAnsiTheme="minorHAnsi" w:cstheme="minorHAnsi"/>
          <w:color w:val="000000"/>
        </w:rPr>
      </w:pPr>
      <w:r>
        <w:rPr>
          <w:color w:val="000000"/>
        </w:rPr>
        <w:t>Gli OOEE</w:t>
      </w:r>
      <w:r w:rsidR="00C546F0">
        <w:rPr>
          <w:color w:val="000000"/>
        </w:rPr>
        <w:t xml:space="preserve">, qualora partecipino al concorso in più di una società di professionisti o di una società d’ingegneria della quale il professionista è amministratore, socio, dipendente, consulente o </w:t>
      </w:r>
      <w:r w:rsidR="00C546F0" w:rsidRPr="006112DA">
        <w:rPr>
          <w:rFonts w:asciiTheme="minorHAnsi" w:hAnsiTheme="minorHAnsi" w:cstheme="minorHAnsi"/>
          <w:color w:val="000000"/>
        </w:rPr>
        <w:t xml:space="preserve">collaboratore a progetto (ex co.co.co.). [La violazione di tali divieti comporta l’esclusione dal Concorso di tutti i concorrenti coinvolti]. </w:t>
      </w:r>
    </w:p>
    <w:p w14:paraId="70B51C0F" w14:textId="7925E3D4" w:rsidR="00C546F0" w:rsidRPr="006112DA" w:rsidRDefault="00D12954" w:rsidP="00C546F0">
      <w:pPr>
        <w:numPr>
          <w:ilvl w:val="0"/>
          <w:numId w:val="25"/>
        </w:numPr>
        <w:pBdr>
          <w:top w:val="nil"/>
          <w:left w:val="nil"/>
          <w:bottom w:val="nil"/>
          <w:right w:val="nil"/>
          <w:between w:val="nil"/>
        </w:pBdr>
        <w:spacing w:after="60" w:line="240" w:lineRule="auto"/>
        <w:jc w:val="both"/>
        <w:rPr>
          <w:rFonts w:asciiTheme="minorHAnsi" w:hAnsiTheme="minorHAnsi" w:cstheme="minorHAnsi"/>
          <w:color w:val="000000"/>
        </w:rPr>
      </w:pPr>
      <w:r>
        <w:rPr>
          <w:color w:val="000000"/>
        </w:rPr>
        <w:t>Gli OOEE</w:t>
      </w:r>
      <w:r w:rsidRPr="006112DA">
        <w:rPr>
          <w:rFonts w:asciiTheme="minorHAnsi" w:hAnsiTheme="minorHAnsi" w:cstheme="minorHAnsi"/>
          <w:color w:val="000000"/>
        </w:rPr>
        <w:t xml:space="preserve"> </w:t>
      </w:r>
      <w:r w:rsidR="00C546F0" w:rsidRPr="006112DA">
        <w:rPr>
          <w:rFonts w:asciiTheme="minorHAnsi" w:hAnsiTheme="minorHAnsi" w:cstheme="minorHAnsi"/>
          <w:color w:val="000000"/>
        </w:rPr>
        <w:t xml:space="preserve">che abbiano affidato incarichi in violazione dell’articolo 53, comma 16-ter, del decreto legislativo del 2001 n. 165 a soggetti che hanno esercitato, in qualità di dipendenti, poteri autoritativi o negoziali presso l’amministrazione affidante negli ultimi tre anni. </w:t>
      </w:r>
    </w:p>
    <w:p w14:paraId="511463B9" w14:textId="77777777" w:rsidR="00D12954" w:rsidRDefault="00C546F0" w:rsidP="00C546F0">
      <w:pPr>
        <w:pStyle w:val="Paragrafoelenco"/>
        <w:spacing w:after="120"/>
        <w:rPr>
          <w:rFonts w:asciiTheme="minorHAnsi" w:hAnsiTheme="minorHAnsi" w:cstheme="minorHAnsi"/>
          <w:bCs/>
          <w:i/>
          <w:color w:val="C00000"/>
          <w:sz w:val="18"/>
          <w:szCs w:val="18"/>
        </w:rPr>
      </w:pPr>
      <w:r w:rsidRPr="006112DA">
        <w:rPr>
          <w:rFonts w:asciiTheme="minorHAnsi" w:hAnsiTheme="minorHAnsi" w:cstheme="minorHAnsi"/>
          <w:i/>
          <w:color w:val="C00000"/>
          <w:sz w:val="18"/>
          <w:szCs w:val="18"/>
        </w:rPr>
        <w:t>[</w:t>
      </w:r>
      <w:r>
        <w:rPr>
          <w:rFonts w:asciiTheme="minorHAnsi" w:hAnsiTheme="minorHAnsi" w:cstheme="minorHAnsi"/>
          <w:i/>
          <w:color w:val="C00000"/>
          <w:sz w:val="18"/>
          <w:szCs w:val="18"/>
        </w:rPr>
        <w:t xml:space="preserve">appresso cause di esclusione valide </w:t>
      </w:r>
      <w:r w:rsidRPr="006112DA">
        <w:rPr>
          <w:rFonts w:asciiTheme="minorHAnsi" w:hAnsiTheme="minorHAnsi" w:cstheme="minorHAnsi"/>
          <w:i/>
          <w:color w:val="C00000"/>
          <w:sz w:val="18"/>
          <w:szCs w:val="18"/>
        </w:rPr>
        <w:t>solo i</w:t>
      </w:r>
      <w:r w:rsidRPr="006112DA">
        <w:rPr>
          <w:rFonts w:asciiTheme="minorHAnsi" w:hAnsiTheme="minorHAnsi" w:cstheme="minorHAnsi"/>
          <w:bCs/>
          <w:i/>
          <w:color w:val="C00000"/>
          <w:sz w:val="18"/>
          <w:szCs w:val="18"/>
        </w:rPr>
        <w:t xml:space="preserve">n caso di procedure riservate ai sensi dell’articolo 61 del codice e/o di procedure afferenti gli investimenti pubblici finanziati, in tutto o in parte, con le risorse del </w:t>
      </w:r>
      <w:proofErr w:type="spellStart"/>
      <w:r w:rsidRPr="006112DA">
        <w:rPr>
          <w:rFonts w:asciiTheme="minorHAnsi" w:hAnsiTheme="minorHAnsi" w:cstheme="minorHAnsi"/>
          <w:bCs/>
          <w:i/>
          <w:color w:val="C00000"/>
          <w:sz w:val="18"/>
          <w:szCs w:val="18"/>
        </w:rPr>
        <w:t>PNRRPiano</w:t>
      </w:r>
      <w:proofErr w:type="spellEnd"/>
      <w:r w:rsidRPr="006112DA">
        <w:rPr>
          <w:rFonts w:asciiTheme="minorHAnsi" w:hAnsiTheme="minorHAnsi" w:cstheme="minorHAnsi"/>
          <w:bCs/>
          <w:i/>
          <w:color w:val="C00000"/>
          <w:sz w:val="18"/>
          <w:szCs w:val="18"/>
        </w:rPr>
        <w:t xml:space="preserve">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w:t>
      </w:r>
      <w:r w:rsidRPr="006112DA">
        <w:rPr>
          <w:rFonts w:asciiTheme="minorHAnsi" w:hAnsiTheme="minorHAnsi" w:cstheme="minorHAnsi"/>
          <w:i/>
          <w:color w:val="C00000"/>
          <w:sz w:val="18"/>
          <w:szCs w:val="18"/>
        </w:rPr>
        <w:t>decreto legge 31 maggio 2021, n. 77, convertito, con modificazioni, dalla legge 29 luglio 2021, n. 108</w:t>
      </w:r>
      <w:r w:rsidRPr="006112DA">
        <w:rPr>
          <w:rFonts w:asciiTheme="minorHAnsi" w:hAnsiTheme="minorHAnsi" w:cstheme="minorHAnsi"/>
          <w:bCs/>
          <w:i/>
          <w:color w:val="C00000"/>
          <w:sz w:val="18"/>
          <w:szCs w:val="18"/>
        </w:rPr>
        <w:t>]</w:t>
      </w:r>
    </w:p>
    <w:p w14:paraId="74567A36" w14:textId="369D087C" w:rsidR="00D12954" w:rsidRPr="006112DA" w:rsidRDefault="00D12954" w:rsidP="00D12954">
      <w:pPr>
        <w:numPr>
          <w:ilvl w:val="0"/>
          <w:numId w:val="25"/>
        </w:numPr>
        <w:pBdr>
          <w:top w:val="nil"/>
          <w:left w:val="nil"/>
          <w:bottom w:val="nil"/>
          <w:right w:val="nil"/>
          <w:between w:val="nil"/>
        </w:pBdr>
        <w:spacing w:after="60" w:line="240" w:lineRule="auto"/>
        <w:jc w:val="both"/>
        <w:rPr>
          <w:rFonts w:asciiTheme="minorHAnsi" w:hAnsiTheme="minorHAnsi" w:cstheme="minorHAnsi"/>
          <w:color w:val="000000"/>
        </w:rPr>
      </w:pPr>
      <w:r>
        <w:rPr>
          <w:color w:val="000000"/>
        </w:rPr>
        <w:t>Gli OOEE</w:t>
      </w:r>
      <w:r w:rsidRPr="006112DA">
        <w:rPr>
          <w:rFonts w:asciiTheme="minorHAnsi" w:hAnsiTheme="minorHAnsi" w:cstheme="minorHAnsi"/>
          <w:color w:val="000000"/>
        </w:rPr>
        <w:t>, ricadenti nella fattispecie di cui al precedente paragrafo 3.1.1, che non abbiano rispettato gli adempimenti di cui allo stesso paragrafo;</w:t>
      </w:r>
    </w:p>
    <w:p w14:paraId="4A02C1C3" w14:textId="155E072F" w:rsidR="00C546F0" w:rsidRPr="00FA2B42" w:rsidRDefault="00D12954" w:rsidP="00C546F0">
      <w:pPr>
        <w:pStyle w:val="Paragrafoelenco"/>
        <w:numPr>
          <w:ilvl w:val="0"/>
          <w:numId w:val="25"/>
        </w:numPr>
        <w:spacing w:after="120"/>
        <w:jc w:val="both"/>
        <w:rPr>
          <w:rFonts w:asciiTheme="minorHAnsi" w:hAnsiTheme="minorHAnsi" w:cstheme="minorHAnsi"/>
          <w:color w:val="000000"/>
        </w:rPr>
      </w:pPr>
      <w:r>
        <w:rPr>
          <w:color w:val="000000"/>
        </w:rPr>
        <w:t>Gli OOEE</w:t>
      </w:r>
      <w:r w:rsidR="00C546F0" w:rsidRPr="00FA2B42">
        <w:rPr>
          <w:rFonts w:asciiTheme="minorHAnsi" w:hAnsiTheme="minorHAnsi" w:cstheme="minorHAnsi"/>
          <w:color w:val="000000"/>
        </w:rPr>
        <w:t xml:space="preserve"> che occupano oltre cinquanta dipendenti, che non consegnano, al momento della presentazione dell'offerta,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 </w:t>
      </w:r>
    </w:p>
    <w:p w14:paraId="66D026AF" w14:textId="5F0971D0" w:rsidR="00C546F0" w:rsidRPr="00FA2B42" w:rsidRDefault="00D12954" w:rsidP="00C546F0">
      <w:pPr>
        <w:pStyle w:val="Paragrafoelenco"/>
        <w:numPr>
          <w:ilvl w:val="0"/>
          <w:numId w:val="25"/>
        </w:numPr>
        <w:spacing w:before="60"/>
        <w:jc w:val="both"/>
        <w:rPr>
          <w:rFonts w:asciiTheme="minorHAnsi" w:hAnsiTheme="minorHAnsi" w:cstheme="minorHAnsi"/>
          <w:color w:val="000000"/>
        </w:rPr>
      </w:pPr>
      <w:r>
        <w:rPr>
          <w:color w:val="000000"/>
        </w:rPr>
        <w:t>Gli OOEE</w:t>
      </w:r>
      <w:r w:rsidRPr="00FA2B42">
        <w:rPr>
          <w:rFonts w:asciiTheme="minorHAnsi" w:hAnsiTheme="minorHAnsi" w:cstheme="minorHAnsi"/>
          <w:color w:val="000000"/>
        </w:rPr>
        <w:t xml:space="preserve"> </w:t>
      </w:r>
      <w:r w:rsidR="00C546F0" w:rsidRPr="00FA2B42">
        <w:rPr>
          <w:rFonts w:asciiTheme="minorHAnsi" w:hAnsiTheme="minorHAnsi" w:cstheme="minorHAnsi"/>
          <w:color w:val="000000"/>
        </w:rPr>
        <w:t>che occupano un numero di dipendenti pari o superiore a quindici e non superiore a cinquanta, che nei dodici mesi precedenti al termine di presentazione dell’offerta hanno omesso di produrre alla stazione appaltante di un precedente contratto d’appalto finanziato in tutto o in parte con i fondi del PNRR o del PNC o di un precedente contratto riservato ai sensi dell’articolo 61 del codice, la relazione di cui all’articolo 47, comma 3 del decreto legge n. 77 del 2021.</w:t>
      </w:r>
    </w:p>
    <w:p w14:paraId="5A690767" w14:textId="77777777" w:rsidR="00C546F0" w:rsidRPr="00FA2B42" w:rsidRDefault="00C546F0" w:rsidP="00C546F0">
      <w:pPr>
        <w:pStyle w:val="Titolo2"/>
        <w:keepLines w:val="0"/>
        <w:spacing w:before="60" w:after="60"/>
        <w:jc w:val="both"/>
        <w:rPr>
          <w:rFonts w:ascii="Calibri" w:eastAsia="Calibri" w:hAnsi="Calibri" w:cs="Calibri"/>
          <w:b/>
          <w:color w:val="1F497D"/>
          <w:sz w:val="24"/>
          <w:szCs w:val="24"/>
        </w:rPr>
      </w:pPr>
      <w:bookmarkStart w:id="11" w:name="_Toc16400592"/>
      <w:bookmarkEnd w:id="10"/>
      <w:r w:rsidRPr="00FA2B42">
        <w:rPr>
          <w:rFonts w:ascii="Calibri" w:eastAsia="Calibri" w:hAnsi="Calibri" w:cs="Calibri"/>
          <w:b/>
          <w:color w:val="1F497D"/>
          <w:sz w:val="24"/>
          <w:szCs w:val="24"/>
        </w:rPr>
        <w:t>3.7)</w:t>
      </w:r>
      <w:r>
        <w:rPr>
          <w:rFonts w:ascii="Calibri" w:eastAsia="Calibri" w:hAnsi="Calibri" w:cs="Calibri"/>
          <w:b/>
          <w:color w:val="1F497D"/>
          <w:sz w:val="24"/>
          <w:szCs w:val="24"/>
        </w:rPr>
        <w:t xml:space="preserve"> S</w:t>
      </w:r>
      <w:r w:rsidRPr="00FA2B42">
        <w:rPr>
          <w:rFonts w:ascii="Calibri" w:eastAsia="Calibri" w:hAnsi="Calibri" w:cs="Calibri"/>
          <w:b/>
          <w:color w:val="1F497D"/>
          <w:sz w:val="24"/>
          <w:szCs w:val="24"/>
        </w:rPr>
        <w:t xml:space="preserve">opralluogo </w:t>
      </w:r>
    </w:p>
    <w:p w14:paraId="0A4DCF9D" w14:textId="77777777" w:rsidR="00C546F0" w:rsidRPr="00676FC8" w:rsidRDefault="00C546F0" w:rsidP="00C546F0">
      <w:pPr>
        <w:pStyle w:val="Titolo2"/>
        <w:keepLines w:val="0"/>
        <w:jc w:val="both"/>
        <w:rPr>
          <w:rFonts w:asciiTheme="minorHAnsi" w:hAnsiTheme="minorHAnsi" w:cs="Times New Roman (Titoli CS)"/>
          <w:color w:val="C00000"/>
          <w:sz w:val="20"/>
          <w:szCs w:val="20"/>
        </w:rPr>
      </w:pPr>
      <w:r w:rsidRPr="00676FC8">
        <w:rPr>
          <w:rFonts w:asciiTheme="minorHAnsi" w:hAnsiTheme="minorHAnsi" w:cs="Times New Roman (Titoli CS)"/>
          <w:color w:val="C00000"/>
          <w:sz w:val="20"/>
          <w:szCs w:val="20"/>
        </w:rPr>
        <w:t>[Se non è richiesto il sopralluogo] [consigliato]</w:t>
      </w:r>
    </w:p>
    <w:p w14:paraId="662281AA" w14:textId="77777777" w:rsidR="00C546F0" w:rsidRPr="00F161CA" w:rsidRDefault="00C546F0" w:rsidP="00C546F0">
      <w:pPr>
        <w:pStyle w:val="Titolo2"/>
        <w:keepLines w:val="0"/>
        <w:spacing w:after="60"/>
        <w:jc w:val="both"/>
        <w:rPr>
          <w:rFonts w:ascii="Calibri" w:eastAsia="Calibri" w:hAnsi="Calibri" w:cs="Calibri"/>
          <w:color w:val="000000"/>
          <w:sz w:val="22"/>
          <w:szCs w:val="22"/>
        </w:rPr>
      </w:pPr>
      <w:r w:rsidRPr="00F161CA">
        <w:rPr>
          <w:rFonts w:ascii="Calibri" w:eastAsia="Calibri" w:hAnsi="Calibri" w:cs="Calibri"/>
          <w:color w:val="000000"/>
          <w:sz w:val="22"/>
          <w:szCs w:val="22"/>
        </w:rPr>
        <w:t>Ai fini della presente procedura, non è prevista alcuna visita dei luoghi.</w:t>
      </w:r>
    </w:p>
    <w:p w14:paraId="54D54979" w14:textId="77777777" w:rsidR="00C546F0" w:rsidRPr="00676FC8" w:rsidRDefault="00C546F0" w:rsidP="00676FC8">
      <w:pPr>
        <w:pStyle w:val="Titolo2"/>
        <w:keepLines w:val="0"/>
        <w:jc w:val="both"/>
        <w:rPr>
          <w:rFonts w:asciiTheme="minorHAnsi" w:hAnsiTheme="minorHAnsi" w:cs="Times New Roman (Titoli CS)"/>
          <w:color w:val="C00000"/>
          <w:sz w:val="20"/>
          <w:szCs w:val="20"/>
        </w:rPr>
      </w:pPr>
      <w:r w:rsidRPr="00676FC8">
        <w:rPr>
          <w:rFonts w:asciiTheme="minorHAnsi" w:hAnsiTheme="minorHAnsi" w:cs="Times New Roman (Titoli CS)"/>
          <w:color w:val="C00000"/>
          <w:sz w:val="20"/>
          <w:szCs w:val="20"/>
        </w:rPr>
        <w:t xml:space="preserve">[Se si richiede il sopralluogo] [sconsigliato perché riduttivo della concorrenza e per il rischio che il sopralluogo possa compromettere l’anonimato dei concorrenti] </w:t>
      </w:r>
    </w:p>
    <w:p w14:paraId="15708452" w14:textId="4AE87ED4" w:rsidR="00C546F0" w:rsidRPr="009F0A07" w:rsidRDefault="00C546F0" w:rsidP="00C546F0">
      <w:pPr>
        <w:pStyle w:val="Default"/>
        <w:spacing w:after="60"/>
        <w:jc w:val="both"/>
        <w:rPr>
          <w:rFonts w:ascii="Calibri" w:hAnsi="Calibri" w:cs="Calibri"/>
          <w:color w:val="auto"/>
          <w:sz w:val="22"/>
          <w:szCs w:val="22"/>
        </w:rPr>
      </w:pPr>
      <w:r w:rsidRPr="009F0A07">
        <w:rPr>
          <w:rFonts w:ascii="Calibri" w:hAnsi="Calibri" w:cs="Calibri"/>
          <w:color w:val="auto"/>
          <w:sz w:val="22"/>
          <w:szCs w:val="22"/>
        </w:rPr>
        <w:t xml:space="preserve">Il sopralluogo </w:t>
      </w:r>
      <w:r>
        <w:rPr>
          <w:rFonts w:ascii="Calibri" w:hAnsi="Calibri" w:cs="Calibri"/>
          <w:color w:val="auto"/>
          <w:sz w:val="22"/>
          <w:szCs w:val="22"/>
        </w:rPr>
        <w:t>è obbligatorio: i concorrenti dovranno</w:t>
      </w:r>
      <w:r w:rsidRPr="009F0A07">
        <w:rPr>
          <w:rFonts w:ascii="Calibri" w:hAnsi="Calibri" w:cs="Calibri"/>
          <w:color w:val="auto"/>
          <w:sz w:val="22"/>
          <w:szCs w:val="22"/>
        </w:rPr>
        <w:t xml:space="preserve"> …………………….</w:t>
      </w:r>
      <w:r>
        <w:rPr>
          <w:rFonts w:ascii="Calibri" w:hAnsi="Calibri" w:cs="Calibri"/>
          <w:color w:val="auto"/>
          <w:sz w:val="22"/>
          <w:szCs w:val="22"/>
        </w:rPr>
        <w:t xml:space="preserve"> </w:t>
      </w:r>
      <w:r w:rsidRPr="00272E52">
        <w:rPr>
          <w:rFonts w:ascii="Calibri" w:hAnsi="Calibri" w:cs="Calibri"/>
          <w:color w:val="C00000"/>
          <w:sz w:val="22"/>
          <w:szCs w:val="22"/>
        </w:rPr>
        <w:t>[</w:t>
      </w:r>
      <w:r w:rsidRPr="00676FC8">
        <w:rPr>
          <w:rFonts w:asciiTheme="minorHAnsi" w:eastAsiaTheme="majorEastAsia" w:hAnsiTheme="minorHAnsi" w:cs="Times New Roman (Titoli CS)"/>
          <w:color w:val="C00000"/>
          <w:sz w:val="20"/>
          <w:szCs w:val="20"/>
        </w:rPr>
        <w:t>indicare le condizioni per espletare il sopralluogo  nel pieno rispetto dell’anonimato]</w:t>
      </w:r>
      <w:r w:rsidRPr="00676FC8">
        <w:rPr>
          <w:rFonts w:ascii="Calibri" w:hAnsi="Calibri" w:cs="Calibri"/>
          <w:b/>
          <w:color w:val="C00000"/>
          <w:sz w:val="20"/>
          <w:szCs w:val="20"/>
          <w:highlight w:val="yellow"/>
          <w:vertAlign w:val="superscript"/>
        </w:rPr>
        <w:footnoteReference w:id="16"/>
      </w:r>
    </w:p>
    <w:p w14:paraId="1890FDB5" w14:textId="77777777" w:rsidR="00C546F0" w:rsidRPr="000373E9" w:rsidRDefault="00C546F0" w:rsidP="00676FC8">
      <w:pPr>
        <w:pStyle w:val="Titolo2"/>
        <w:spacing w:before="300" w:after="40"/>
        <w:rPr>
          <w:rFonts w:ascii="Calibri" w:eastAsia="Calibri" w:hAnsi="Calibri" w:cs="Calibri"/>
          <w:b/>
          <w:color w:val="1F497D"/>
          <w:sz w:val="24"/>
          <w:szCs w:val="24"/>
        </w:rPr>
      </w:pPr>
      <w:r w:rsidRPr="000373E9">
        <w:rPr>
          <w:rFonts w:ascii="Calibri" w:eastAsia="Calibri" w:hAnsi="Calibri" w:cs="Calibri"/>
          <w:b/>
          <w:color w:val="1F497D"/>
          <w:sz w:val="24"/>
          <w:szCs w:val="24"/>
        </w:rPr>
        <w:t>3.8) Condizioni di partecipazione</w:t>
      </w:r>
    </w:p>
    <w:p w14:paraId="0D61B9E9" w14:textId="77777777" w:rsidR="00C546F0" w:rsidRDefault="00C546F0" w:rsidP="00C546F0">
      <w:pPr>
        <w:shd w:val="clear" w:color="auto" w:fill="FFFFFF"/>
        <w:snapToGrid w:val="0"/>
        <w:spacing w:after="40" w:line="240" w:lineRule="auto"/>
        <w:jc w:val="both"/>
      </w:pPr>
      <w:r>
        <w:t xml:space="preserve">La partecipazione al Concorso implica l’accettazione senza riserva alcuna di tutte le norme contenute nel presente </w:t>
      </w:r>
      <w:r>
        <w:rPr>
          <w:i/>
        </w:rPr>
        <w:t>Disciplinare e</w:t>
      </w:r>
      <w:r>
        <w:t xml:space="preserve"> nella documentazione di Concorso.</w:t>
      </w:r>
    </w:p>
    <w:p w14:paraId="7925D91D" w14:textId="54E462E9" w:rsidR="00C546F0" w:rsidRDefault="00C546F0" w:rsidP="00C546F0">
      <w:pPr>
        <w:shd w:val="clear" w:color="auto" w:fill="FFFFFF"/>
        <w:snapToGrid w:val="0"/>
        <w:spacing w:after="40" w:line="240" w:lineRule="auto"/>
        <w:jc w:val="both"/>
      </w:pPr>
      <w:r>
        <w:t xml:space="preserve">Per quanto non espressamente previsto dal presente disciplinare, si fa riferimento al </w:t>
      </w:r>
      <w:r w:rsidR="00316445">
        <w:t xml:space="preserve">codice </w:t>
      </w:r>
      <w:r>
        <w:t xml:space="preserve">e comunque alle norme dettate dalla legislazione vigente in materia. I soggetti che partecipano alla procedura esonerano espressamente la stazione appaltante ed i suoi dipendenti e collaboratori da ogni responsabilità relativa a qualsivoglia malfunzionamento o difetto relativo ai servizi di connettività necessari a raggiungere, attraverso la rete pubblica di telecomunicazioni, il sistema telematico di acquisizione delle proposte progettuali e della relativa documentazione. </w:t>
      </w:r>
    </w:p>
    <w:p w14:paraId="3C071397" w14:textId="77777777" w:rsidR="00C546F0" w:rsidRDefault="00C546F0" w:rsidP="00C546F0">
      <w:pPr>
        <w:shd w:val="clear" w:color="auto" w:fill="FFFFFF"/>
        <w:snapToGrid w:val="0"/>
        <w:spacing w:after="40" w:line="240" w:lineRule="auto"/>
        <w:jc w:val="both"/>
      </w:pPr>
      <w:r>
        <w:t>In considerazione del congruo arco temporale reso disponibile per l’attivazione della procedura di iscrizione e l’adozione di misure di carattere tecnologico ordinariamente idonee e sufficienti, il soggetto banditore declina ogni responsabilità per l’eventuale mancato accesso al sistema telematico e/o per la mancata attivazione della procedura telematica entro il termine stabilito, derivanti da difficoltà di natura tecnica che abbiano ad accadere ai concorrenti e/o al sistema e non dipendenti dalla volontà del soggetto banditore, quali, ad esempio, a solo titolo esemplificativo e non esaustivo, difficoltà di connessione telematica al sistema derivanti dall’uso da parte dei concorrenti di sistemi informatici non idonei o utilizzati in modo inappropriato, congestione temporanea della rete internet e/o della linea di connessione al sistema telematico del concorso, ecc..</w:t>
      </w:r>
    </w:p>
    <w:p w14:paraId="76874A9D" w14:textId="77777777" w:rsidR="00C546F0" w:rsidRDefault="00C546F0" w:rsidP="00C546F0">
      <w:pPr>
        <w:spacing w:after="40" w:line="240" w:lineRule="auto"/>
        <w:jc w:val="both"/>
        <w:rPr>
          <w:shd w:val="clear" w:color="auto" w:fill="00FFFF"/>
          <w:lang w:eastAsia="ar-SA"/>
        </w:rPr>
      </w:pPr>
      <w:r>
        <w:t>L’assistenza tecnica messa a disposizione potrà operare soltanto se le iscrizioni sono ancora aperte. Le richieste di assistenza che pervengono oltre l’orario di fine iscrizione non potranno essere gestite.</w:t>
      </w:r>
    </w:p>
    <w:p w14:paraId="3F46632B" w14:textId="77777777" w:rsidR="00C546F0" w:rsidRPr="00FD0EC0" w:rsidRDefault="00C546F0" w:rsidP="00C546F0">
      <w:pPr>
        <w:pStyle w:val="NormaleWeb"/>
        <w:shd w:val="clear" w:color="auto" w:fill="FFFFFF"/>
        <w:snapToGrid w:val="0"/>
        <w:spacing w:before="0" w:beforeAutospacing="0" w:after="40" w:afterAutospacing="0"/>
        <w:jc w:val="both"/>
        <w:rPr>
          <w:rFonts w:ascii="Calibri" w:eastAsia="Calibri" w:hAnsi="Calibri" w:cs="Calibri"/>
          <w:sz w:val="22"/>
          <w:szCs w:val="22"/>
        </w:rPr>
      </w:pPr>
      <w:r w:rsidRPr="00FD0EC0">
        <w:rPr>
          <w:rFonts w:ascii="Calibri" w:eastAsia="Calibri" w:hAnsi="Calibri" w:cs="Calibri"/>
          <w:sz w:val="22"/>
          <w:szCs w:val="22"/>
        </w:rPr>
        <w:t>I partecipa</w:t>
      </w:r>
      <w:r>
        <w:rPr>
          <w:rFonts w:ascii="Calibri" w:eastAsia="Calibri" w:hAnsi="Calibri" w:cs="Calibri"/>
          <w:sz w:val="22"/>
          <w:szCs w:val="22"/>
        </w:rPr>
        <w:t>n</w:t>
      </w:r>
      <w:r w:rsidRPr="00FD0EC0">
        <w:rPr>
          <w:rFonts w:ascii="Calibri" w:eastAsia="Calibri" w:hAnsi="Calibri" w:cs="Calibri"/>
          <w:sz w:val="22"/>
          <w:szCs w:val="22"/>
        </w:rPr>
        <w:t xml:space="preserve">ti sono invitati ad anticipare quanto più possibile l’attivazione della procedura di trasmissione degli elaborati, pur sempre nell’ambito della finestra temporale messa a disposizione. </w:t>
      </w:r>
    </w:p>
    <w:p w14:paraId="0A574576" w14:textId="77777777" w:rsidR="00C546F0" w:rsidRDefault="00C546F0" w:rsidP="00C546F0">
      <w:pPr>
        <w:pStyle w:val="NormaleWeb"/>
        <w:shd w:val="clear" w:color="auto" w:fill="FFFFFF"/>
        <w:snapToGrid w:val="0"/>
        <w:spacing w:before="0" w:beforeAutospacing="0" w:after="40" w:afterAutospacing="0"/>
        <w:jc w:val="both"/>
      </w:pPr>
      <w:r w:rsidRPr="00FD0EC0">
        <w:rPr>
          <w:rFonts w:ascii="Calibri" w:eastAsia="Calibri" w:hAnsi="Calibri" w:cs="Calibri"/>
          <w:sz w:val="22"/>
          <w:szCs w:val="22"/>
        </w:rPr>
        <w:t>Si evidenzia che oltre i termini stabiliti delle varie chiusure delle operazioni di concorso (VEDI CALENDARIO), il sistema telematico non consentirà̀ la trasmissione di ulteriore documentazion</w:t>
      </w:r>
      <w:r>
        <w:rPr>
          <w:rFonts w:ascii="Calibri" w:eastAsia="Calibri" w:hAnsi="Calibri" w:cs="Calibri"/>
          <w:sz w:val="22"/>
          <w:szCs w:val="22"/>
        </w:rPr>
        <w:t>e.</w:t>
      </w:r>
    </w:p>
    <w:p w14:paraId="5110755E" w14:textId="77777777" w:rsidR="00C546F0" w:rsidRDefault="00C546F0" w:rsidP="00C546F0">
      <w:pPr>
        <w:pStyle w:val="Paragrafoelenco"/>
        <w:snapToGrid w:val="0"/>
        <w:spacing w:after="40" w:line="240" w:lineRule="auto"/>
        <w:ind w:left="0"/>
        <w:contextualSpacing w:val="0"/>
        <w:jc w:val="both"/>
        <w:rPr>
          <w:rFonts w:cs="Calibri Light"/>
          <w:smallCaps/>
          <w:color w:val="1F497D"/>
        </w:rPr>
      </w:pPr>
      <w:r>
        <w:t>Nell’ambito del presente disciplinare, si intendono per istruzioni di gara, le informazioni fornite dallo stesso disciplinare e/o da altri documenti di concorso contenenti le istruzioni operative per lo svolgimento della procedura, nei quali sono definiti i dettagli inerenti l’utilizzo della piattaforma telematica e le modalità di presentazione della documentazione di gara.</w:t>
      </w:r>
    </w:p>
    <w:p w14:paraId="7F736525" w14:textId="77777777" w:rsidR="00C546F0" w:rsidRDefault="00C546F0" w:rsidP="00C546F0">
      <w:pPr>
        <w:pStyle w:val="Titolo3"/>
        <w:numPr>
          <w:ilvl w:val="2"/>
          <w:numId w:val="18"/>
        </w:numPr>
        <w:tabs>
          <w:tab w:val="clear" w:pos="0"/>
        </w:tabs>
        <w:spacing w:before="360"/>
        <w:ind w:left="142" w:hanging="180"/>
        <w:jc w:val="both"/>
        <w:rPr>
          <w:rFonts w:ascii="Calibri" w:eastAsia="Calibri" w:hAnsi="Calibri" w:cs="Calibri"/>
          <w:sz w:val="22"/>
          <w:szCs w:val="22"/>
        </w:rPr>
      </w:pPr>
      <w:bookmarkStart w:id="12" w:name="_Toc16400499"/>
      <w:r w:rsidRPr="00FA2B42">
        <w:rPr>
          <w:rFonts w:asciiTheme="minorHAnsi" w:eastAsiaTheme="majorEastAsia" w:hAnsiTheme="minorHAnsi" w:cs="Calibri (Corpo)"/>
          <w:color w:val="1F497D"/>
          <w:sz w:val="24"/>
          <w:szCs w:val="24"/>
          <w:lang w:eastAsia="en-US"/>
        </w:rPr>
        <w:t>3.9) Uso della   piattaforma informatica</w:t>
      </w:r>
      <w:r>
        <w:rPr>
          <w:rStyle w:val="Rimandonotaapidipagina2"/>
          <w:rFonts w:ascii="Calibri" w:eastAsia="MS Gothic" w:hAnsi="Calibri" w:cs="Calibri"/>
          <w:smallCaps/>
          <w:color w:val="C00000"/>
          <w:sz w:val="20"/>
          <w:szCs w:val="20"/>
          <w:shd w:val="clear" w:color="auto" w:fill="FFFF00"/>
          <w:lang w:val="x-none"/>
        </w:rPr>
        <w:footnoteReference w:id="17"/>
      </w:r>
      <w:bookmarkEnd w:id="12"/>
    </w:p>
    <w:p w14:paraId="08FC4005" w14:textId="77777777" w:rsidR="00C546F0" w:rsidRPr="00B34984" w:rsidRDefault="00C546F0" w:rsidP="00C546F0">
      <w:pPr>
        <w:pStyle w:val="Paragrafoelenco"/>
        <w:numPr>
          <w:ilvl w:val="0"/>
          <w:numId w:val="18"/>
        </w:numPr>
        <w:suppressAutoHyphens/>
        <w:snapToGrid w:val="0"/>
        <w:spacing w:after="60" w:line="240" w:lineRule="auto"/>
        <w:ind w:left="0" w:firstLine="0"/>
        <w:rPr>
          <w:rFonts w:cs="Calibri"/>
        </w:rPr>
      </w:pPr>
      <w:r w:rsidRPr="00B34984">
        <w:rPr>
          <w:color w:val="000000"/>
        </w:rPr>
        <w:t xml:space="preserve">Il concorrente </w:t>
      </w:r>
      <w:r w:rsidRPr="00B34984">
        <w:rPr>
          <w:color w:val="C00000"/>
        </w:rPr>
        <w:t>(il professionista singolo, il capogruppo, il rappresentante della società di ingegneria o della STP)</w:t>
      </w:r>
      <w:r w:rsidRPr="00B34984">
        <w:rPr>
          <w:color w:val="000000"/>
        </w:rPr>
        <w:t>, per partecipare, dovrà registrarsi sul sito web del concorso, secondo le procedure in esso previste.</w:t>
      </w:r>
    </w:p>
    <w:p w14:paraId="5030B1CB" w14:textId="77777777" w:rsidR="00C546F0" w:rsidRDefault="00C546F0" w:rsidP="00C546F0">
      <w:pPr>
        <w:pStyle w:val="Corpo"/>
        <w:numPr>
          <w:ilvl w:val="0"/>
          <w:numId w:val="18"/>
        </w:numPr>
        <w:snapToGrid w:val="0"/>
        <w:spacing w:after="60" w:line="240" w:lineRule="auto"/>
        <w:ind w:left="0" w:firstLine="0"/>
        <w:jc w:val="both"/>
      </w:pPr>
      <w:r>
        <w:rPr>
          <w:rFonts w:ascii="Calibri" w:eastAsia="Calibri" w:hAnsi="Calibri" w:cs="Calibri"/>
          <w:sz w:val="22"/>
          <w:szCs w:val="22"/>
          <w:lang w:eastAsia="ar-SA" w:bidi="ar-SA"/>
        </w:rPr>
        <w:t xml:space="preserve">In particolare, l’iscrizione dovrà avvenire, contestualmente alla trasmissione della proposta progettuale, mediante la compilazione dell’apposito modulo elettronico scaricabile dal sito web del concorso di cui al </w:t>
      </w:r>
      <w:r w:rsidRPr="00944B8F">
        <w:rPr>
          <w:rFonts w:asciiTheme="minorHAnsi" w:hAnsiTheme="minorHAnsi" w:cstheme="minorHAnsi"/>
          <w:sz w:val="22"/>
          <w:szCs w:val="22"/>
        </w:rPr>
        <w:t>paragrafo</w:t>
      </w:r>
      <w:r>
        <w:rPr>
          <w:rFonts w:ascii="Calibri" w:eastAsia="Calibri" w:hAnsi="Calibri" w:cs="Calibri"/>
          <w:sz w:val="22"/>
          <w:szCs w:val="22"/>
          <w:lang w:eastAsia="ar-SA" w:bidi="ar-SA"/>
        </w:rPr>
        <w:t xml:space="preserve"> 1.3).</w:t>
      </w:r>
    </w:p>
    <w:p w14:paraId="77219880" w14:textId="77777777" w:rsidR="00C546F0" w:rsidRDefault="00C546F0" w:rsidP="00C546F0">
      <w:pPr>
        <w:pStyle w:val="Paragrafoelenco"/>
        <w:numPr>
          <w:ilvl w:val="0"/>
          <w:numId w:val="18"/>
        </w:numPr>
        <w:suppressAutoHyphens/>
        <w:snapToGrid w:val="0"/>
        <w:spacing w:after="60" w:line="240" w:lineRule="auto"/>
        <w:ind w:left="0" w:firstLine="0"/>
        <w:jc w:val="both"/>
      </w:pPr>
      <w:r w:rsidRPr="00B34984">
        <w:rPr>
          <w:color w:val="000000"/>
        </w:rPr>
        <w:t>Il sistema telematico, a conferma del corretto completamento della procedura, renderà disponibile una nota di avvenuta ricezione dei dati e degli elaborati trasmessi. Tale nota costituirà riscontro dell’avvenuta iscrizione.</w:t>
      </w:r>
    </w:p>
    <w:p w14:paraId="5EE46BF2" w14:textId="77777777" w:rsidR="00C546F0" w:rsidRPr="00060E21" w:rsidRDefault="00C546F0" w:rsidP="00C546F0">
      <w:pPr>
        <w:pStyle w:val="Paragrafoelenco"/>
        <w:numPr>
          <w:ilvl w:val="0"/>
          <w:numId w:val="18"/>
        </w:numPr>
        <w:spacing w:after="120" w:line="240" w:lineRule="auto"/>
        <w:ind w:left="0" w:firstLine="0"/>
        <w:jc w:val="both"/>
        <w:rPr>
          <w:b/>
        </w:rPr>
      </w:pPr>
      <w:r>
        <w:t>Affinché l’iscrizione al concorso sia valida sarà necessario compilare correttamente tutti i campi obbligatori indicati o contrassegnati con l’asterisco sul modulo online, inserendo gli elaborati e la documentazione amministrativa debitamente criptata e premere sul pulsante “Invia iscrizione” entro il giorno e ora indicati.</w:t>
      </w:r>
    </w:p>
    <w:p w14:paraId="7C0E1015" w14:textId="77777777" w:rsidR="00C546F0" w:rsidRPr="00B34984" w:rsidRDefault="00C546F0" w:rsidP="00C546F0">
      <w:pPr>
        <w:pStyle w:val="Paragrafoelenco"/>
        <w:numPr>
          <w:ilvl w:val="0"/>
          <w:numId w:val="18"/>
        </w:numPr>
        <w:spacing w:before="180" w:after="60" w:line="240" w:lineRule="auto"/>
        <w:ind w:left="0" w:firstLine="0"/>
        <w:contextualSpacing w:val="0"/>
        <w:jc w:val="both"/>
        <w:rPr>
          <w:color w:val="000000"/>
        </w:rPr>
      </w:pPr>
      <w:r w:rsidRPr="00B34984">
        <w:rPr>
          <w:b/>
        </w:rPr>
        <w:t>Attenzione</w:t>
      </w:r>
      <w:r>
        <w:t>: fa fede l’orario in cui viene premuto il pulsante “Invia iscrizione”, non quello di apertura della pagina. Se il pulsante viene premuto oltre l’orario indicato (ora italiana) l’iscrizione non andrà a buon fine. Si consiglia di effettuare le operazioni con un congruo anticipo, in modo che, in caso di errore, si possa così usufruire dell’assistenza tecnica dedicata.</w:t>
      </w:r>
    </w:p>
    <w:p w14:paraId="428BE86B" w14:textId="77777777" w:rsidR="00C546F0" w:rsidRPr="00B34984" w:rsidRDefault="00C546F0" w:rsidP="00C546F0">
      <w:pPr>
        <w:pStyle w:val="Paragrafoelenco"/>
        <w:numPr>
          <w:ilvl w:val="0"/>
          <w:numId w:val="18"/>
        </w:numPr>
        <w:spacing w:after="60" w:line="240" w:lineRule="auto"/>
        <w:ind w:left="0" w:firstLine="0"/>
        <w:jc w:val="both"/>
        <w:rPr>
          <w:color w:val="000000"/>
        </w:rPr>
      </w:pPr>
      <w:r w:rsidRPr="00B34984">
        <w:rPr>
          <w:color w:val="000000"/>
        </w:rPr>
        <w:t>Il sistema telematico, a conferma del corretto completamento della procedura, renderà disponibile una nota di avvenuta ricezione dei dati e degli elaborati trasmessi. Tale nota costituirà riscontro dell’avvenuta registrazione.</w:t>
      </w:r>
    </w:p>
    <w:p w14:paraId="0C603534" w14:textId="77777777" w:rsidR="00C546F0" w:rsidRDefault="00C546F0" w:rsidP="00C546F0">
      <w:pPr>
        <w:pStyle w:val="Corpo"/>
        <w:spacing w:before="180" w:after="60" w:line="240" w:lineRule="auto"/>
        <w:jc w:val="both"/>
        <w:rPr>
          <w:rFonts w:ascii="Calibri" w:eastAsia="Calibri" w:hAnsi="Calibri" w:cs="Calibri"/>
          <w:color w:val="auto"/>
          <w:sz w:val="22"/>
          <w:szCs w:val="22"/>
          <w:lang w:eastAsia="ar-SA" w:bidi="ar-SA"/>
        </w:rPr>
      </w:pPr>
      <w:r w:rsidRPr="00060E21">
        <w:rPr>
          <w:rFonts w:ascii="Calibri" w:eastAsia="Calibri" w:hAnsi="Calibri" w:cs="Calibri"/>
          <w:b/>
          <w:color w:val="auto"/>
          <w:sz w:val="22"/>
          <w:szCs w:val="22"/>
          <w:lang w:eastAsia="ar-SA" w:bidi="ar-SA"/>
        </w:rPr>
        <w:t xml:space="preserve">Il RUP in seduta pubblica, </w:t>
      </w:r>
      <w:r>
        <w:rPr>
          <w:rFonts w:ascii="Calibri" w:eastAsia="Calibri" w:hAnsi="Calibri" w:cs="Calibri"/>
          <w:color w:val="auto"/>
          <w:sz w:val="22"/>
          <w:szCs w:val="22"/>
          <w:lang w:eastAsia="ar-SA" w:bidi="ar-SA"/>
        </w:rPr>
        <w:t>nella data indicata nel calendario di cui al</w:t>
      </w:r>
      <w:r w:rsidRPr="00944B8F">
        <w:t xml:space="preserve"> </w:t>
      </w:r>
      <w:r w:rsidRPr="00944B8F">
        <w:rPr>
          <w:rFonts w:asciiTheme="minorHAnsi" w:hAnsiTheme="minorHAnsi" w:cstheme="minorHAnsi"/>
          <w:sz w:val="22"/>
          <w:szCs w:val="22"/>
        </w:rPr>
        <w:t>paragrafo</w:t>
      </w:r>
      <w:r w:rsidRPr="00944B8F">
        <w:rPr>
          <w:rFonts w:asciiTheme="minorHAnsi" w:eastAsia="Calibri" w:hAnsiTheme="minorHAnsi" w:cstheme="minorHAnsi"/>
          <w:color w:val="auto"/>
          <w:sz w:val="22"/>
          <w:szCs w:val="22"/>
          <w:lang w:eastAsia="ar-SA" w:bidi="ar-SA"/>
        </w:rPr>
        <w:t xml:space="preserve"> </w:t>
      </w:r>
      <w:r>
        <w:rPr>
          <w:rFonts w:ascii="Calibri" w:eastAsia="Calibri" w:hAnsi="Calibri" w:cs="Calibri"/>
          <w:color w:val="auto"/>
          <w:sz w:val="22"/>
          <w:szCs w:val="22"/>
          <w:lang w:eastAsia="ar-SA" w:bidi="ar-SA"/>
        </w:rPr>
        <w:t xml:space="preserve">2.1, attraverso apposito software in dotazione alla piattaforma informatica, genera due “chiavi”: una palese ed una nascosta. Tali chiavi sono costituite da due distinti </w:t>
      </w:r>
      <w:proofErr w:type="spellStart"/>
      <w:r>
        <w:rPr>
          <w:rFonts w:ascii="Calibri" w:eastAsia="Calibri" w:hAnsi="Calibri" w:cs="Calibri"/>
          <w:color w:val="auto"/>
          <w:sz w:val="22"/>
          <w:szCs w:val="22"/>
          <w:lang w:eastAsia="ar-SA" w:bidi="ar-SA"/>
        </w:rPr>
        <w:t>files</w:t>
      </w:r>
      <w:proofErr w:type="spellEnd"/>
      <w:r>
        <w:rPr>
          <w:rFonts w:ascii="Calibri" w:eastAsia="Calibri" w:hAnsi="Calibri" w:cs="Calibri"/>
          <w:color w:val="auto"/>
          <w:sz w:val="22"/>
          <w:szCs w:val="22"/>
          <w:lang w:eastAsia="ar-SA" w:bidi="ar-SA"/>
        </w:rPr>
        <w:t xml:space="preserve">, il secondo dei quali </w:t>
      </w:r>
      <w:proofErr w:type="spellStart"/>
      <w:r>
        <w:rPr>
          <w:rFonts w:ascii="Calibri" w:eastAsia="Calibri" w:hAnsi="Calibri" w:cs="Calibri"/>
          <w:color w:val="auto"/>
          <w:sz w:val="22"/>
          <w:szCs w:val="22"/>
          <w:lang w:eastAsia="ar-SA" w:bidi="ar-SA"/>
        </w:rPr>
        <w:t>verra</w:t>
      </w:r>
      <w:proofErr w:type="spellEnd"/>
      <w:r>
        <w:rPr>
          <w:rFonts w:ascii="Calibri" w:eastAsia="Calibri" w:hAnsi="Calibri" w:cs="Calibri"/>
          <w:color w:val="auto"/>
          <w:sz w:val="22"/>
          <w:szCs w:val="22"/>
          <w:lang w:eastAsia="ar-SA" w:bidi="ar-SA"/>
        </w:rPr>
        <w:t xml:space="preserve">̀ secretato dal RUP che </w:t>
      </w:r>
      <w:proofErr w:type="spellStart"/>
      <w:r>
        <w:rPr>
          <w:rFonts w:ascii="Calibri" w:eastAsia="Calibri" w:hAnsi="Calibri" w:cs="Calibri"/>
          <w:color w:val="auto"/>
          <w:sz w:val="22"/>
          <w:szCs w:val="22"/>
          <w:lang w:eastAsia="ar-SA" w:bidi="ar-SA"/>
        </w:rPr>
        <w:t>provvedera</w:t>
      </w:r>
      <w:proofErr w:type="spellEnd"/>
      <w:r>
        <w:rPr>
          <w:rFonts w:ascii="Calibri" w:eastAsia="Calibri" w:hAnsi="Calibri" w:cs="Calibri"/>
          <w:color w:val="auto"/>
          <w:sz w:val="22"/>
          <w:szCs w:val="22"/>
          <w:lang w:eastAsia="ar-SA" w:bidi="ar-SA"/>
        </w:rPr>
        <w:t>̀ alla sua custodia fino alla fine dei lavori della Giuria.</w:t>
      </w:r>
    </w:p>
    <w:p w14:paraId="61E5C7AF" w14:textId="77777777" w:rsidR="00C546F0" w:rsidRDefault="00C546F0" w:rsidP="00C546F0">
      <w:pPr>
        <w:pStyle w:val="Corpo"/>
        <w:spacing w:after="60" w:line="240" w:lineRule="auto"/>
        <w:jc w:val="both"/>
        <w:rPr>
          <w:rFonts w:ascii="Calibri" w:eastAsia="Calibri" w:hAnsi="Calibri" w:cs="Calibri"/>
          <w:color w:val="auto"/>
          <w:sz w:val="22"/>
          <w:szCs w:val="22"/>
          <w:lang w:eastAsia="ar-SA" w:bidi="ar-SA"/>
        </w:rPr>
      </w:pPr>
      <w:r>
        <w:rPr>
          <w:rFonts w:ascii="Calibri" w:eastAsia="Calibri" w:hAnsi="Calibri" w:cs="Calibri"/>
          <w:color w:val="auto"/>
          <w:sz w:val="22"/>
          <w:szCs w:val="22"/>
          <w:lang w:eastAsia="ar-SA" w:bidi="ar-SA"/>
        </w:rPr>
        <w:t xml:space="preserve">La chiave palese invece </w:t>
      </w:r>
      <w:proofErr w:type="spellStart"/>
      <w:r>
        <w:rPr>
          <w:rFonts w:ascii="Calibri" w:eastAsia="Calibri" w:hAnsi="Calibri" w:cs="Calibri"/>
          <w:color w:val="auto"/>
          <w:sz w:val="22"/>
          <w:szCs w:val="22"/>
          <w:lang w:eastAsia="ar-SA" w:bidi="ar-SA"/>
        </w:rPr>
        <w:t>verra</w:t>
      </w:r>
      <w:proofErr w:type="spellEnd"/>
      <w:r>
        <w:rPr>
          <w:rFonts w:ascii="Calibri" w:eastAsia="Calibri" w:hAnsi="Calibri" w:cs="Calibri"/>
          <w:color w:val="auto"/>
          <w:sz w:val="22"/>
          <w:szCs w:val="22"/>
          <w:lang w:eastAsia="ar-SA" w:bidi="ar-SA"/>
        </w:rPr>
        <w:t xml:space="preserve">̀ pubblicata sul sito web del concorso ed utilizzata dai partecipanti per criptare i </w:t>
      </w:r>
      <w:proofErr w:type="spellStart"/>
      <w:r>
        <w:rPr>
          <w:rFonts w:ascii="Calibri" w:eastAsia="Calibri" w:hAnsi="Calibri" w:cs="Calibri"/>
          <w:color w:val="auto"/>
          <w:sz w:val="22"/>
          <w:szCs w:val="22"/>
          <w:lang w:eastAsia="ar-SA" w:bidi="ar-SA"/>
        </w:rPr>
        <w:t>files</w:t>
      </w:r>
      <w:proofErr w:type="spellEnd"/>
      <w:r>
        <w:rPr>
          <w:rFonts w:ascii="Calibri" w:eastAsia="Calibri" w:hAnsi="Calibri" w:cs="Calibri"/>
          <w:color w:val="auto"/>
          <w:sz w:val="22"/>
          <w:szCs w:val="22"/>
          <w:lang w:eastAsia="ar-SA" w:bidi="ar-SA"/>
        </w:rPr>
        <w:t xml:space="preserve"> di trasmissione della documentazione amministrativa. </w:t>
      </w:r>
    </w:p>
    <w:p w14:paraId="472A5C77" w14:textId="77777777" w:rsidR="00C546F0" w:rsidRDefault="00C546F0" w:rsidP="00C546F0">
      <w:pPr>
        <w:pStyle w:val="Corpo"/>
        <w:spacing w:after="60" w:line="240" w:lineRule="auto"/>
        <w:jc w:val="both"/>
        <w:rPr>
          <w:rFonts w:ascii="Calibri" w:eastAsia="Calibri" w:hAnsi="Calibri" w:cs="Calibri"/>
          <w:color w:val="auto"/>
          <w:sz w:val="22"/>
          <w:szCs w:val="22"/>
          <w:lang w:eastAsia="ar-SA" w:bidi="ar-SA"/>
        </w:rPr>
      </w:pPr>
      <w:r>
        <w:rPr>
          <w:rFonts w:ascii="Calibri" w:eastAsia="Calibri" w:hAnsi="Calibri" w:cs="Calibri"/>
          <w:color w:val="auto"/>
          <w:sz w:val="22"/>
          <w:szCs w:val="22"/>
          <w:lang w:eastAsia="ar-SA" w:bidi="ar-SA"/>
        </w:rPr>
        <w:t xml:space="preserve">Il sistema </w:t>
      </w:r>
      <w:proofErr w:type="spellStart"/>
      <w:r>
        <w:rPr>
          <w:rFonts w:ascii="Calibri" w:eastAsia="Calibri" w:hAnsi="Calibri" w:cs="Calibri"/>
          <w:color w:val="auto"/>
          <w:sz w:val="22"/>
          <w:szCs w:val="22"/>
          <w:lang w:eastAsia="ar-SA" w:bidi="ar-SA"/>
        </w:rPr>
        <w:t>assegnera</w:t>
      </w:r>
      <w:proofErr w:type="spellEnd"/>
      <w:r>
        <w:rPr>
          <w:rFonts w:ascii="Calibri" w:eastAsia="Calibri" w:hAnsi="Calibri" w:cs="Calibri"/>
          <w:color w:val="auto"/>
          <w:sz w:val="22"/>
          <w:szCs w:val="22"/>
          <w:lang w:eastAsia="ar-SA" w:bidi="ar-SA"/>
        </w:rPr>
        <w:t>̀ a ciascun partecipante un proprio codice identificativo univoco.</w:t>
      </w:r>
    </w:p>
    <w:p w14:paraId="3F2A1D8B" w14:textId="77777777" w:rsidR="00C546F0" w:rsidRDefault="00C546F0" w:rsidP="00C546F0">
      <w:pPr>
        <w:pStyle w:val="Corpo"/>
        <w:spacing w:after="60" w:line="240" w:lineRule="auto"/>
        <w:jc w:val="both"/>
        <w:rPr>
          <w:rFonts w:ascii="Calibri" w:eastAsia="Calibri" w:hAnsi="Calibri" w:cs="Calibri"/>
          <w:color w:val="auto"/>
          <w:sz w:val="22"/>
          <w:szCs w:val="22"/>
          <w:lang w:eastAsia="ar-SA" w:bidi="ar-SA"/>
        </w:rPr>
      </w:pPr>
      <w:r>
        <w:rPr>
          <w:rFonts w:ascii="Calibri" w:eastAsia="Calibri" w:hAnsi="Calibri" w:cs="Calibri"/>
          <w:color w:val="auto"/>
          <w:sz w:val="22"/>
          <w:szCs w:val="22"/>
          <w:lang w:eastAsia="ar-SA" w:bidi="ar-SA"/>
        </w:rPr>
        <w:t xml:space="preserve">Ultimati i lavori della giuria, il RUP in seduta pubblica, utilizzando la chiave nascosta, </w:t>
      </w:r>
      <w:proofErr w:type="spellStart"/>
      <w:r>
        <w:rPr>
          <w:rFonts w:ascii="Calibri" w:eastAsia="Calibri" w:hAnsi="Calibri" w:cs="Calibri"/>
          <w:color w:val="auto"/>
          <w:sz w:val="22"/>
          <w:szCs w:val="22"/>
          <w:lang w:eastAsia="ar-SA" w:bidi="ar-SA"/>
        </w:rPr>
        <w:t>otterra</w:t>
      </w:r>
      <w:proofErr w:type="spellEnd"/>
      <w:r>
        <w:rPr>
          <w:rFonts w:ascii="Calibri" w:eastAsia="Calibri" w:hAnsi="Calibri" w:cs="Calibri"/>
          <w:color w:val="auto"/>
          <w:sz w:val="22"/>
          <w:szCs w:val="22"/>
          <w:lang w:eastAsia="ar-SA" w:bidi="ar-SA"/>
        </w:rPr>
        <w:t>̀ l’accesso alla documentazione amministrativa di ciascun concorrente, permettendo l’abbinamento tra i progetti ed i loro autori.</w:t>
      </w:r>
    </w:p>
    <w:p w14:paraId="4DBC2EF1" w14:textId="77777777" w:rsidR="00C546F0" w:rsidRDefault="00C546F0" w:rsidP="00064696">
      <w:pPr>
        <w:pStyle w:val="Corpo"/>
        <w:spacing w:after="60" w:line="240" w:lineRule="auto"/>
        <w:ind w:left="284" w:hanging="284"/>
        <w:jc w:val="both"/>
        <w:rPr>
          <w:color w:val="23538D"/>
          <w:sz w:val="22"/>
          <w:szCs w:val="22"/>
        </w:rPr>
      </w:pPr>
      <w:r>
        <w:rPr>
          <w:rFonts w:ascii="Calibri" w:eastAsia="Calibri" w:hAnsi="Calibri" w:cs="Calibri"/>
          <w:color w:val="auto"/>
          <w:sz w:val="22"/>
          <w:szCs w:val="22"/>
          <w:lang w:eastAsia="ar-SA" w:bidi="ar-SA"/>
        </w:rPr>
        <w:t xml:space="preserve">Durante il periodo compreso tra l’apertura delle iscrizioni e la fine dei lavori della Giuria, non </w:t>
      </w:r>
      <w:proofErr w:type="spellStart"/>
      <w:r>
        <w:rPr>
          <w:rFonts w:ascii="Calibri" w:eastAsia="Calibri" w:hAnsi="Calibri" w:cs="Calibri"/>
          <w:color w:val="auto"/>
          <w:sz w:val="22"/>
          <w:szCs w:val="22"/>
          <w:lang w:eastAsia="ar-SA" w:bidi="ar-SA"/>
        </w:rPr>
        <w:t>sara</w:t>
      </w:r>
      <w:proofErr w:type="spellEnd"/>
      <w:r>
        <w:rPr>
          <w:rFonts w:ascii="Calibri" w:eastAsia="Calibri" w:hAnsi="Calibri" w:cs="Calibri"/>
          <w:color w:val="auto"/>
          <w:sz w:val="22"/>
          <w:szCs w:val="22"/>
          <w:lang w:eastAsia="ar-SA" w:bidi="ar-SA"/>
        </w:rPr>
        <w:t xml:space="preserve">̀ consentito l’accesso ai contenuti della documentazione amministrativa prodotta da ciascun concorrente, consentendo il pieno rispetto dell’anonimato. Per chiarimenti relativi alle </w:t>
      </w:r>
      <w:proofErr w:type="spellStart"/>
      <w:r>
        <w:rPr>
          <w:rFonts w:ascii="Calibri" w:eastAsia="Calibri" w:hAnsi="Calibri" w:cs="Calibri"/>
          <w:color w:val="auto"/>
          <w:sz w:val="22"/>
          <w:szCs w:val="22"/>
          <w:lang w:eastAsia="ar-SA" w:bidi="ar-SA"/>
        </w:rPr>
        <w:t>modalita</w:t>
      </w:r>
      <w:proofErr w:type="spellEnd"/>
      <w:r>
        <w:rPr>
          <w:rFonts w:ascii="Calibri" w:eastAsia="Calibri" w:hAnsi="Calibri" w:cs="Calibri"/>
          <w:color w:val="auto"/>
          <w:sz w:val="22"/>
          <w:szCs w:val="22"/>
          <w:lang w:eastAsia="ar-SA" w:bidi="ar-SA"/>
        </w:rPr>
        <w:t>̀ tecnico-operative di presentazione delle offerte sul sistema, è possibile contattare il RUP al seguente indirizzo di posta elettronica ……………………</w:t>
      </w:r>
    </w:p>
    <w:p w14:paraId="4761BE66" w14:textId="77777777" w:rsidR="00C546F0" w:rsidRDefault="00C546F0" w:rsidP="00C546F0">
      <w:pPr>
        <w:pStyle w:val="Titolo2"/>
        <w:spacing w:before="240" w:after="60"/>
        <w:rPr>
          <w:rFonts w:cs="Calibri"/>
          <w:sz w:val="22"/>
          <w:szCs w:val="22"/>
        </w:rPr>
      </w:pPr>
      <w:bookmarkStart w:id="13" w:name="_Toc16400500"/>
      <w:r w:rsidRPr="00DA745C">
        <w:rPr>
          <w:rFonts w:asciiTheme="minorHAnsi" w:hAnsiTheme="minorHAnsi" w:cstheme="minorHAnsi"/>
          <w:b/>
          <w:bCs/>
          <w:color w:val="23538D"/>
          <w:sz w:val="24"/>
          <w:szCs w:val="24"/>
        </w:rPr>
        <w:t>3.</w:t>
      </w:r>
      <w:r>
        <w:rPr>
          <w:rFonts w:asciiTheme="minorHAnsi" w:hAnsiTheme="minorHAnsi" w:cstheme="minorHAnsi"/>
          <w:b/>
          <w:bCs/>
          <w:color w:val="23538D"/>
          <w:sz w:val="24"/>
          <w:szCs w:val="24"/>
        </w:rPr>
        <w:t>10</w:t>
      </w:r>
      <w:r w:rsidRPr="00DA745C">
        <w:rPr>
          <w:rFonts w:asciiTheme="minorHAnsi" w:hAnsiTheme="minorHAnsi" w:cstheme="minorHAnsi"/>
          <w:b/>
          <w:bCs/>
          <w:color w:val="23538D"/>
          <w:sz w:val="24"/>
          <w:szCs w:val="24"/>
        </w:rPr>
        <w:t>) Anonimato</w:t>
      </w:r>
      <w:r w:rsidRPr="00DA745C">
        <w:rPr>
          <w:rStyle w:val="Rimandonotaapidipagina2"/>
          <w:rFonts w:asciiTheme="minorHAnsi" w:hAnsiTheme="minorHAnsi" w:cstheme="minorHAnsi"/>
          <w:b/>
          <w:bCs/>
          <w:color w:val="C00000"/>
          <w:sz w:val="24"/>
          <w:szCs w:val="24"/>
          <w:shd w:val="clear" w:color="auto" w:fill="FFFF00"/>
        </w:rPr>
        <w:footnoteReference w:id="18"/>
      </w:r>
      <w:bookmarkEnd w:id="13"/>
    </w:p>
    <w:p w14:paraId="0BD229A6" w14:textId="77777777" w:rsidR="00C546F0" w:rsidRDefault="00C546F0" w:rsidP="00C546F0">
      <w:pPr>
        <w:pStyle w:val="Default"/>
        <w:jc w:val="both"/>
        <w:rPr>
          <w:rFonts w:ascii="Calibri" w:hAnsi="Calibri" w:cs="Calibri"/>
          <w:sz w:val="22"/>
          <w:szCs w:val="22"/>
        </w:rPr>
      </w:pPr>
      <w:r>
        <w:rPr>
          <w:rFonts w:ascii="Calibri" w:hAnsi="Calibri" w:cs="Calibri"/>
          <w:sz w:val="22"/>
          <w:szCs w:val="22"/>
        </w:rPr>
        <w:t>L’anonimato dei partecipanti sarà garantito per tutta la durata del concorso, attraverso l’utilizzo di codici alfa-numerici di identificazione a otto cifre arabiche o lettere alfabetiche. In particolare, i codici potranno essere composti da cifre e/o lettere, maiuscole o minuscole a libera scelta del partecipante.</w:t>
      </w:r>
    </w:p>
    <w:p w14:paraId="18946993" w14:textId="77777777" w:rsidR="00C546F0" w:rsidRDefault="00C546F0" w:rsidP="00C546F0">
      <w:pPr>
        <w:pStyle w:val="Default"/>
        <w:jc w:val="both"/>
        <w:rPr>
          <w:color w:val="23538D"/>
          <w:sz w:val="22"/>
          <w:szCs w:val="22"/>
        </w:rPr>
      </w:pPr>
      <w:r>
        <w:rPr>
          <w:rFonts w:ascii="Calibri" w:hAnsi="Calibri" w:cs="Calibri"/>
          <w:sz w:val="22"/>
          <w:szCs w:val="22"/>
        </w:rPr>
        <w:t xml:space="preserve">La documentazione amministrativa, resa inaccessibile da un sistema di protezione crittografato, sarà decodificata dal RUP solamente dopo l’individuazione del progetto vincitore. </w:t>
      </w:r>
    </w:p>
    <w:p w14:paraId="10A2DC96" w14:textId="77777777" w:rsidR="00C546F0" w:rsidRPr="00DA745C" w:rsidRDefault="00C546F0" w:rsidP="00C546F0">
      <w:pPr>
        <w:pStyle w:val="Titolo2"/>
        <w:spacing w:before="240"/>
        <w:rPr>
          <w:rFonts w:asciiTheme="minorHAnsi" w:hAnsiTheme="minorHAnsi" w:cstheme="minorHAnsi"/>
          <w:b/>
          <w:bCs/>
          <w:sz w:val="24"/>
          <w:szCs w:val="24"/>
        </w:rPr>
      </w:pPr>
      <w:bookmarkStart w:id="14" w:name="_Toc16400501"/>
      <w:r w:rsidRPr="00DA745C">
        <w:rPr>
          <w:rFonts w:asciiTheme="minorHAnsi" w:hAnsiTheme="minorHAnsi" w:cstheme="minorHAnsi"/>
          <w:b/>
          <w:bCs/>
          <w:color w:val="23538D"/>
          <w:sz w:val="24"/>
          <w:szCs w:val="24"/>
        </w:rPr>
        <w:t>3.</w:t>
      </w:r>
      <w:r>
        <w:rPr>
          <w:rFonts w:asciiTheme="minorHAnsi" w:hAnsiTheme="minorHAnsi" w:cstheme="minorHAnsi"/>
          <w:b/>
          <w:bCs/>
          <w:color w:val="23538D"/>
          <w:sz w:val="24"/>
          <w:szCs w:val="24"/>
        </w:rPr>
        <w:t>11</w:t>
      </w:r>
      <w:r w:rsidRPr="00DA745C">
        <w:rPr>
          <w:rFonts w:asciiTheme="minorHAnsi" w:hAnsiTheme="minorHAnsi" w:cstheme="minorHAnsi"/>
          <w:b/>
          <w:bCs/>
          <w:color w:val="23538D"/>
          <w:sz w:val="24"/>
          <w:szCs w:val="24"/>
        </w:rPr>
        <w:t>) Diritto d'autore</w:t>
      </w:r>
      <w:bookmarkEnd w:id="14"/>
    </w:p>
    <w:p w14:paraId="52F5121A" w14:textId="77777777" w:rsidR="00C546F0" w:rsidRDefault="00C546F0" w:rsidP="00C546F0">
      <w:pPr>
        <w:spacing w:after="0" w:line="240" w:lineRule="auto"/>
        <w:jc w:val="both"/>
      </w:pPr>
      <w:r>
        <w:t>L’Ente banditore, con il pagamento del premio, assume la proprietà del progetto vincitore</w:t>
      </w:r>
      <w:r>
        <w:rPr>
          <w:b/>
          <w:sz w:val="24"/>
          <w:szCs w:val="24"/>
        </w:rPr>
        <w:t>.</w:t>
      </w:r>
      <w:r>
        <w:rPr>
          <w:rStyle w:val="Caratteredellanota"/>
          <w:b/>
          <w:color w:val="C00000"/>
          <w:sz w:val="20"/>
          <w:szCs w:val="20"/>
          <w:shd w:val="clear" w:color="auto" w:fill="FFFF00"/>
        </w:rPr>
        <w:footnoteReference w:id="19"/>
      </w:r>
      <w:r>
        <w:t xml:space="preserve"> </w:t>
      </w:r>
    </w:p>
    <w:p w14:paraId="1EC43E59" w14:textId="77777777" w:rsidR="00C546F0" w:rsidRDefault="00C546F0" w:rsidP="00C546F0">
      <w:pPr>
        <w:spacing w:after="0" w:line="240" w:lineRule="auto"/>
        <w:jc w:val="both"/>
      </w:pPr>
      <w:r>
        <w:t xml:space="preserve">In ogni caso, il diritto d’autore e la proprietà intellettuale delle proposte progettuali rimangono in capo ai rispettivi autori. </w:t>
      </w:r>
    </w:p>
    <w:p w14:paraId="69989A12" w14:textId="77777777" w:rsidR="00C546F0" w:rsidRDefault="00C546F0" w:rsidP="00C546F0">
      <w:pPr>
        <w:spacing w:after="0" w:line="240" w:lineRule="auto"/>
        <w:jc w:val="both"/>
        <w:rPr>
          <w:color w:val="23538D"/>
        </w:rPr>
      </w:pPr>
      <w:r>
        <w:t xml:space="preserve">L’Ente banditore ha comunque il diritto di pubblicare le proposte progettuali dopo la conclusione del concorso, riportando i nomi dei rispettivi autori, senza riconoscere alcun compenso aggiuntivo a loro favore. Tale diritto spetta altresì agli autori che potranno pubblicare i propri elaborati senza limitazioni, comunque dopo la conclusione della procedura concorsuale. </w:t>
      </w:r>
    </w:p>
    <w:p w14:paraId="1E5B9828" w14:textId="77777777" w:rsidR="00C546F0" w:rsidRPr="00DA745C" w:rsidRDefault="00C546F0" w:rsidP="00EC0559">
      <w:pPr>
        <w:pStyle w:val="Titolo2"/>
        <w:spacing w:before="300"/>
        <w:rPr>
          <w:rFonts w:asciiTheme="minorHAnsi" w:hAnsiTheme="minorHAnsi" w:cstheme="minorHAnsi"/>
          <w:b/>
          <w:bCs/>
          <w:sz w:val="24"/>
          <w:szCs w:val="24"/>
        </w:rPr>
      </w:pPr>
      <w:bookmarkStart w:id="15" w:name="_Toc16400502"/>
      <w:r w:rsidRPr="00DA745C">
        <w:rPr>
          <w:rFonts w:asciiTheme="minorHAnsi" w:hAnsiTheme="minorHAnsi" w:cstheme="minorHAnsi"/>
          <w:b/>
          <w:bCs/>
          <w:color w:val="23538D"/>
          <w:sz w:val="24"/>
          <w:szCs w:val="24"/>
        </w:rPr>
        <w:t>3.1</w:t>
      </w:r>
      <w:r>
        <w:rPr>
          <w:rFonts w:asciiTheme="minorHAnsi" w:hAnsiTheme="minorHAnsi" w:cstheme="minorHAnsi"/>
          <w:b/>
          <w:bCs/>
          <w:color w:val="23538D"/>
          <w:sz w:val="24"/>
          <w:szCs w:val="24"/>
        </w:rPr>
        <w:t>2</w:t>
      </w:r>
      <w:r w:rsidRPr="00DA745C">
        <w:rPr>
          <w:rFonts w:asciiTheme="minorHAnsi" w:hAnsiTheme="minorHAnsi" w:cstheme="minorHAnsi"/>
          <w:b/>
          <w:bCs/>
          <w:color w:val="23538D"/>
          <w:sz w:val="24"/>
          <w:szCs w:val="24"/>
        </w:rPr>
        <w:t>) Lingue del Concorso e sistema di misura</w:t>
      </w:r>
      <w:bookmarkEnd w:id="15"/>
    </w:p>
    <w:p w14:paraId="15F5AE6D" w14:textId="4CA2A3B7" w:rsidR="00C546F0" w:rsidRDefault="00C546F0" w:rsidP="00C546F0">
      <w:pPr>
        <w:spacing w:after="0" w:line="240" w:lineRule="auto"/>
        <w:jc w:val="both"/>
      </w:pPr>
      <w:r>
        <w:t>La lingua ufficiale del Concorso è l'italiano</w:t>
      </w:r>
      <w:r w:rsidR="00EC0559">
        <w:t>, per cui le</w:t>
      </w:r>
      <w:r>
        <w:t xml:space="preserve"> richieste di chiarimento e gli elaborati di Concorso devono essere redatti in italiano.</w:t>
      </w:r>
    </w:p>
    <w:p w14:paraId="0D314140" w14:textId="77777777" w:rsidR="00C546F0" w:rsidRDefault="00C546F0" w:rsidP="00C546F0">
      <w:pPr>
        <w:spacing w:after="0" w:line="240" w:lineRule="auto"/>
        <w:jc w:val="both"/>
      </w:pPr>
      <w:r>
        <w:t>Per la documentazione di Concorso e per i progetti di Concorso vale esclusivamente il sistema metrico decimale.</w:t>
      </w:r>
    </w:p>
    <w:p w14:paraId="35A0E9D3" w14:textId="77777777" w:rsidR="00C546F0" w:rsidRPr="002338CA" w:rsidRDefault="00C546F0" w:rsidP="00EC0559">
      <w:pPr>
        <w:pStyle w:val="Titolo2"/>
        <w:spacing w:before="300"/>
        <w:rPr>
          <w:rFonts w:asciiTheme="minorHAnsi" w:hAnsiTheme="minorHAnsi" w:cstheme="minorHAnsi"/>
          <w:b/>
          <w:bCs/>
          <w:color w:val="1F497D"/>
          <w:sz w:val="24"/>
          <w:szCs w:val="24"/>
        </w:rPr>
      </w:pPr>
      <w:r w:rsidRPr="002338CA">
        <w:rPr>
          <w:rFonts w:asciiTheme="minorHAnsi" w:hAnsiTheme="minorHAnsi" w:cstheme="minorHAnsi"/>
          <w:b/>
          <w:bCs/>
          <w:color w:val="1F497D"/>
          <w:sz w:val="24"/>
          <w:szCs w:val="24"/>
        </w:rPr>
        <w:t>3.1</w:t>
      </w:r>
      <w:r>
        <w:rPr>
          <w:rFonts w:asciiTheme="minorHAnsi" w:hAnsiTheme="minorHAnsi" w:cstheme="minorHAnsi"/>
          <w:b/>
          <w:bCs/>
          <w:color w:val="1F497D"/>
          <w:sz w:val="24"/>
          <w:szCs w:val="24"/>
        </w:rPr>
        <w:t>3</w:t>
      </w:r>
      <w:r w:rsidRPr="002338CA">
        <w:rPr>
          <w:rFonts w:asciiTheme="minorHAnsi" w:hAnsiTheme="minorHAnsi" w:cstheme="minorHAnsi"/>
          <w:b/>
          <w:bCs/>
          <w:color w:val="1F497D"/>
          <w:sz w:val="24"/>
          <w:szCs w:val="24"/>
        </w:rPr>
        <w:t>) Versamento a favore dell’Autorità</w:t>
      </w:r>
    </w:p>
    <w:p w14:paraId="7937189E" w14:textId="77777777" w:rsidR="00C546F0" w:rsidRDefault="00C546F0" w:rsidP="00C546F0">
      <w:pPr>
        <w:spacing w:after="120" w:line="240" w:lineRule="auto"/>
        <w:jc w:val="both"/>
      </w:pPr>
      <w:r>
        <w:t>Il concorrente deve eseguire, ove dovuto</w:t>
      </w:r>
      <w:r>
        <w:rPr>
          <w:color w:val="800000"/>
        </w:rPr>
        <w:t xml:space="preserve"> </w:t>
      </w:r>
      <w:r>
        <w:rPr>
          <w:color w:val="C00000"/>
        </w:rPr>
        <w:t>[solo concorsi con premi/corrispettivi superiori a 150.000 euro]</w:t>
      </w:r>
      <w:r>
        <w:t xml:space="preserve">, il versamento a favore dell’ANAC - Autorità Nazionale Anticorruzione dell’importo di € </w:t>
      </w:r>
      <w:r>
        <w:rPr>
          <w:shd w:val="clear" w:color="auto" w:fill="FFFF00"/>
        </w:rPr>
        <w:t>.........</w:t>
      </w:r>
      <w:r>
        <w:t xml:space="preserve"> quale contributo per la partecipazione al concorso, secondo le istruzioni operative fornite dalla stessa Autorità sul proprio sito internet all’indirizzo: </w:t>
      </w:r>
      <w:hyperlink r:id="rId14" w:history="1">
        <w:r w:rsidRPr="00CE764F">
          <w:rPr>
            <w:rStyle w:val="Collegamentoipertestuale"/>
          </w:rPr>
          <w:t>https://www.anticorruzione.it/-/portale-dei-pagamenti-di-anac</w:t>
        </w:r>
      </w:hyperlink>
      <w:r>
        <w:t xml:space="preserve">, allegando la ricevuta ai documenti di gara </w:t>
      </w:r>
      <w:r w:rsidRPr="002838BC">
        <w:rPr>
          <w:color w:val="C00000"/>
        </w:rPr>
        <w:t xml:space="preserve">[ </w:t>
      </w:r>
      <w:r>
        <w:rPr>
          <w:color w:val="C00000"/>
        </w:rPr>
        <w:t xml:space="preserve">si segnala </w:t>
      </w:r>
      <w:r w:rsidRPr="002838BC">
        <w:rPr>
          <w:color w:val="C00000"/>
        </w:rPr>
        <w:t>anche il link</w:t>
      </w:r>
      <w:r w:rsidRPr="002838BC">
        <w:rPr>
          <w:sz w:val="20"/>
          <w:szCs w:val="20"/>
        </w:rPr>
        <w:t>:</w:t>
      </w:r>
      <w:r>
        <w:rPr>
          <w:sz w:val="20"/>
          <w:szCs w:val="20"/>
        </w:rPr>
        <w:t xml:space="preserve"> </w:t>
      </w:r>
      <w:hyperlink r:id="rId15" w:history="1">
        <w:r w:rsidRPr="00CE764F">
          <w:rPr>
            <w:rStyle w:val="Collegamentoipertestuale"/>
            <w:sz w:val="21"/>
            <w:szCs w:val="21"/>
          </w:rPr>
          <w:t>https://www.anticorruzione.it/-/istruzioni-operative-relative-alle-contribuzioni-dovute-in-favore-dell-autorit%C3%A0?p_p_id=com_liferay_journal_web_portlet_JournalPortlet</w:t>
        </w:r>
      </w:hyperlink>
      <w:r w:rsidRPr="002838BC">
        <w:rPr>
          <w:color w:val="C00000"/>
          <w:sz w:val="21"/>
          <w:szCs w:val="21"/>
        </w:rPr>
        <w:t>]</w:t>
      </w:r>
      <w:r>
        <w:rPr>
          <w:color w:val="C00000"/>
          <w:sz w:val="21"/>
          <w:szCs w:val="21"/>
        </w:rPr>
        <w:t xml:space="preserve"> </w:t>
      </w:r>
    </w:p>
    <w:p w14:paraId="51B864DA" w14:textId="77777777" w:rsidR="00C546F0" w:rsidRPr="00651F58" w:rsidRDefault="00C546F0" w:rsidP="00C546F0">
      <w:pPr>
        <w:snapToGrid w:val="0"/>
        <w:spacing w:after="60" w:line="240" w:lineRule="auto"/>
        <w:jc w:val="both"/>
      </w:pPr>
      <w:r>
        <w:t xml:space="preserve">In caso di mancata presentazione della ricevuta, la stazione appaltante accerta l‘avvenuto versamento mediante consultazione del </w:t>
      </w:r>
      <w:r w:rsidRPr="00750896">
        <w:t>sistema</w:t>
      </w:r>
      <w:r>
        <w:t xml:space="preserve"> </w:t>
      </w:r>
      <w:r w:rsidRPr="00DA745C">
        <w:rPr>
          <w:b/>
          <w:bCs/>
        </w:rPr>
        <w:t>FVOE (</w:t>
      </w:r>
      <w:r>
        <w:t xml:space="preserve">Fascicolo Virtuale dell’Operatore Economico), istituito presso la Banca Nazionale dei Contratti Pubblici (cfr. art.24 del codice).  </w:t>
      </w:r>
      <w:r w:rsidRPr="00750896">
        <w:t xml:space="preserve"> </w:t>
      </w:r>
      <w:r>
        <w:t>L</w:t>
      </w:r>
      <w:r w:rsidRPr="00750896">
        <w:t xml:space="preserve">a mancata presentazione della ricevuta potrà essere sanata </w:t>
      </w:r>
      <w:r>
        <w:t xml:space="preserve">dall’operatore economico </w:t>
      </w:r>
      <w:r w:rsidRPr="00750896">
        <w:t>ai sensi dell’art. 101 del Codice, a condizione che</w:t>
      </w:r>
      <w:r>
        <w:t xml:space="preserve">, dalle verifiche della stazione appaltante, </w:t>
      </w:r>
      <w:r w:rsidRPr="00750896">
        <w:t xml:space="preserve">il versamento </w:t>
      </w:r>
      <w:r>
        <w:t xml:space="preserve">risulti </w:t>
      </w:r>
      <w:r w:rsidRPr="00750896">
        <w:t>già effettuato prima della scadenza del termine di presentazione dell’offerta.</w:t>
      </w:r>
      <w:r>
        <w:t xml:space="preserve"> In caso di mancata dimostrazione dell’avvenuto versamento, ai sensi dell’art. 1, comma 67 della L. 266/2005, la stazione appaltante </w:t>
      </w:r>
      <w:r>
        <w:rPr>
          <w:b/>
        </w:rPr>
        <w:t xml:space="preserve">esclude </w:t>
      </w:r>
      <w:r>
        <w:t>il concorrente dalla procedura di gara.</w:t>
      </w:r>
    </w:p>
    <w:p w14:paraId="23C7C1C1" w14:textId="77777777" w:rsidR="00C546F0" w:rsidRPr="007C7AF3" w:rsidRDefault="00C546F0" w:rsidP="00C546F0">
      <w:pPr>
        <w:autoSpaceDE w:val="0"/>
        <w:snapToGrid w:val="0"/>
        <w:spacing w:after="60" w:line="240" w:lineRule="auto"/>
        <w:jc w:val="both"/>
      </w:pPr>
      <w:r w:rsidRPr="007C7AF3">
        <w:t>La verifica del possesso dei requisiti di carattere generale, di idoneità professionale e, per il vincitore, di capacità tecnico-organizzativa ed economico-finanziaria, avviene</w:t>
      </w:r>
      <w:r>
        <w:t xml:space="preserve"> attraverso il Fascicolo Virtuale dell’Operatore Economico (FVOE); p</w:t>
      </w:r>
      <w:r w:rsidRPr="007C7AF3">
        <w:t xml:space="preserve">ertanto, tutti i soggetti interessati a partecipare alla procedura concorsuale devono, obbligatoriamente, registrarsi al </w:t>
      </w:r>
      <w:r>
        <w:t xml:space="preserve">sopra richiamato </w:t>
      </w:r>
      <w:r w:rsidRPr="007C7AF3">
        <w:t xml:space="preserve">sistema </w:t>
      </w:r>
      <w:r>
        <w:t>FVOE</w:t>
      </w:r>
      <w:r w:rsidRPr="007C7AF3">
        <w:t xml:space="preserve">. </w:t>
      </w:r>
    </w:p>
    <w:p w14:paraId="4160CF79" w14:textId="77777777" w:rsidR="00C546F0" w:rsidRDefault="00C546F0" w:rsidP="00C546F0">
      <w:pPr>
        <w:autoSpaceDE w:val="0"/>
        <w:spacing w:after="0" w:line="240" w:lineRule="auto"/>
        <w:jc w:val="both"/>
      </w:pPr>
      <w:r w:rsidRPr="007C7AF3">
        <w:t xml:space="preserve">Le indicazioni operative per la registrazione nonché i termini e le regole tecniche per l'acquisizione, l'aggiornamento e la consultazione dei dati sono </w:t>
      </w:r>
      <w:r>
        <w:t xml:space="preserve">scaricabili dal </w:t>
      </w:r>
      <w:r w:rsidRPr="007C7AF3">
        <w:t>sito</w:t>
      </w:r>
      <w:r>
        <w:t xml:space="preserve"> web</w:t>
      </w:r>
      <w:r w:rsidRPr="007C7AF3">
        <w:t xml:space="preserve">: </w:t>
      </w:r>
    </w:p>
    <w:p w14:paraId="3A041DF0" w14:textId="77777777" w:rsidR="00C546F0" w:rsidRDefault="00B27C14" w:rsidP="00C546F0">
      <w:pPr>
        <w:snapToGrid w:val="0"/>
        <w:spacing w:before="60" w:after="240" w:line="240" w:lineRule="auto"/>
        <w:jc w:val="center"/>
        <w:rPr>
          <w:rStyle w:val="Collegamentoipertestuale"/>
          <w:sz w:val="21"/>
          <w:szCs w:val="21"/>
        </w:rPr>
      </w:pPr>
      <w:hyperlink r:id="rId16" w:history="1">
        <w:r w:rsidR="00C546F0" w:rsidRPr="00CE764F">
          <w:rPr>
            <w:rStyle w:val="Collegamentoipertestuale"/>
            <w:sz w:val="21"/>
            <w:szCs w:val="21"/>
          </w:rPr>
          <w:t>https://www.anticorruzione.it/-/fascicolo-virtuale-dell-operatore-economico-fvoe</w:t>
        </w:r>
      </w:hyperlink>
      <w:r w:rsidR="00C546F0">
        <w:rPr>
          <w:rStyle w:val="Collegamentoipertestuale"/>
          <w:sz w:val="21"/>
          <w:szCs w:val="21"/>
        </w:rPr>
        <w:t xml:space="preserve"> </w:t>
      </w:r>
    </w:p>
    <w:p w14:paraId="78E307F5" w14:textId="77777777" w:rsidR="00C546F0" w:rsidRPr="00517D45" w:rsidRDefault="00C546F0" w:rsidP="00EC0559">
      <w:pPr>
        <w:pStyle w:val="Titolo1"/>
        <w:numPr>
          <w:ilvl w:val="0"/>
          <w:numId w:val="18"/>
        </w:numPr>
        <w:tabs>
          <w:tab w:val="clear" w:pos="0"/>
        </w:tabs>
        <w:spacing w:before="360" w:line="240" w:lineRule="auto"/>
        <w:ind w:left="0" w:firstLine="0"/>
        <w:rPr>
          <w:rFonts w:asciiTheme="minorHAnsi" w:eastAsia="Calibri" w:hAnsiTheme="minorHAnsi" w:cstheme="minorHAnsi"/>
          <w:kern w:val="1"/>
          <w:sz w:val="25"/>
          <w:szCs w:val="25"/>
        </w:rPr>
      </w:pPr>
      <w:r w:rsidRPr="00517D45">
        <w:rPr>
          <w:rFonts w:asciiTheme="minorHAnsi" w:hAnsiTheme="minorHAnsi" w:cstheme="minorHAnsi"/>
          <w:color w:val="1F497D"/>
          <w:sz w:val="25"/>
          <w:szCs w:val="25"/>
        </w:rPr>
        <w:t>4) FASE DI ELABORAZIONE PROGETTUALE E CONSEGNA</w:t>
      </w:r>
      <w:bookmarkEnd w:id="11"/>
    </w:p>
    <w:p w14:paraId="38B54D4C" w14:textId="77777777" w:rsidR="00C546F0" w:rsidRDefault="00C546F0" w:rsidP="00EC0559">
      <w:pPr>
        <w:pStyle w:val="Corpo"/>
        <w:spacing w:before="120" w:after="60" w:line="240" w:lineRule="auto"/>
        <w:rPr>
          <w:rFonts w:ascii="Calibri" w:eastAsia="Calibri" w:hAnsi="Calibri" w:cs="Calibri"/>
          <w:sz w:val="22"/>
          <w:szCs w:val="22"/>
          <w:lang w:eastAsia="ar-SA" w:bidi="ar-SA"/>
        </w:rPr>
      </w:pPr>
      <w:r>
        <w:rPr>
          <w:rFonts w:ascii="Calibri" w:eastAsia="Calibri" w:hAnsi="Calibri" w:cs="Calibri"/>
          <w:sz w:val="22"/>
          <w:szCs w:val="22"/>
          <w:lang w:eastAsia="ar-SA" w:bidi="ar-SA"/>
        </w:rPr>
        <w:t xml:space="preserve">I partecipanti dovranno trasmettere per via telematica, con mezzi propri, i seguenti elaborati/documenti: </w:t>
      </w:r>
    </w:p>
    <w:p w14:paraId="1E6329DD" w14:textId="77777777" w:rsidR="00C546F0" w:rsidRDefault="00C546F0" w:rsidP="00EC0559">
      <w:pPr>
        <w:pStyle w:val="Corpo"/>
        <w:numPr>
          <w:ilvl w:val="0"/>
          <w:numId w:val="11"/>
        </w:numPr>
        <w:spacing w:after="60" w:line="240" w:lineRule="auto"/>
        <w:ind w:left="426" w:hanging="426"/>
        <w:jc w:val="both"/>
        <w:rPr>
          <w:rFonts w:ascii="Calibri" w:eastAsia="Calibri" w:hAnsi="Calibri" w:cs="Calibri"/>
          <w:sz w:val="22"/>
          <w:szCs w:val="22"/>
          <w:lang w:eastAsia="ar-SA" w:bidi="ar-SA"/>
        </w:rPr>
      </w:pPr>
      <w:r>
        <w:rPr>
          <w:rFonts w:ascii="Calibri" w:eastAsia="Calibri" w:hAnsi="Calibri" w:cs="Calibri"/>
          <w:sz w:val="22"/>
          <w:szCs w:val="22"/>
          <w:lang w:eastAsia="ar-SA" w:bidi="ar-SA"/>
        </w:rPr>
        <w:t xml:space="preserve">un unico file, in formato PDF, di dimensione non superiore a </w:t>
      </w:r>
      <w:r>
        <w:rPr>
          <w:rFonts w:ascii="Calibri" w:eastAsia="Calibri" w:hAnsi="Calibri" w:cs="Calibri"/>
          <w:sz w:val="22"/>
          <w:szCs w:val="22"/>
          <w:shd w:val="clear" w:color="auto" w:fill="FFFF00"/>
          <w:lang w:eastAsia="ar-SA" w:bidi="ar-SA"/>
        </w:rPr>
        <w:t>….</w:t>
      </w:r>
      <w:r>
        <w:rPr>
          <w:rFonts w:ascii="Calibri" w:eastAsia="Calibri" w:hAnsi="Calibri" w:cs="Calibri"/>
          <w:sz w:val="22"/>
          <w:szCs w:val="22"/>
          <w:lang w:eastAsia="ar-SA" w:bidi="ar-SA"/>
        </w:rPr>
        <w:t xml:space="preserve"> MB contenente la proposta ideativa (vedi paragrafo 4.1) avendo cura di eliminare dal file qualsiasi riferimento all’autore, palese od occulto, pena l’esclusione dal concorso.</w:t>
      </w:r>
    </w:p>
    <w:p w14:paraId="5D49C12D" w14:textId="77777777" w:rsidR="00C546F0" w:rsidRDefault="00C546F0" w:rsidP="00C546F0">
      <w:pPr>
        <w:pStyle w:val="Corpo"/>
        <w:numPr>
          <w:ilvl w:val="0"/>
          <w:numId w:val="11"/>
        </w:numPr>
        <w:spacing w:line="240" w:lineRule="auto"/>
        <w:ind w:left="426" w:hanging="426"/>
        <w:jc w:val="both"/>
        <w:rPr>
          <w:color w:val="23538D"/>
        </w:rPr>
      </w:pPr>
      <w:r>
        <w:rPr>
          <w:rFonts w:ascii="Calibri" w:eastAsia="Calibri" w:hAnsi="Calibri" w:cs="Calibri"/>
          <w:sz w:val="22"/>
          <w:szCs w:val="22"/>
          <w:lang w:eastAsia="ar-SA" w:bidi="ar-SA"/>
        </w:rPr>
        <w:t xml:space="preserve">una cartella compressa (ZIP) di dimensione non superiore a </w:t>
      </w:r>
      <w:r>
        <w:rPr>
          <w:rFonts w:ascii="Calibri" w:eastAsia="Calibri" w:hAnsi="Calibri" w:cs="Calibri"/>
          <w:sz w:val="22"/>
          <w:szCs w:val="22"/>
          <w:shd w:val="clear" w:color="auto" w:fill="FFFF00"/>
          <w:lang w:eastAsia="ar-SA" w:bidi="ar-SA"/>
        </w:rPr>
        <w:t>….</w:t>
      </w:r>
      <w:r>
        <w:rPr>
          <w:rFonts w:ascii="Calibri" w:eastAsia="Calibri" w:hAnsi="Calibri" w:cs="Calibri"/>
          <w:sz w:val="22"/>
          <w:szCs w:val="22"/>
          <w:lang w:eastAsia="ar-SA" w:bidi="ar-SA"/>
        </w:rPr>
        <w:t xml:space="preserve"> MB, contenente i documenti amministrativi (vedi paragrafo 4.2);</w:t>
      </w:r>
    </w:p>
    <w:p w14:paraId="7184B688" w14:textId="77777777" w:rsidR="00C546F0" w:rsidRPr="00517D45" w:rsidRDefault="00C546F0" w:rsidP="00C546F0">
      <w:pPr>
        <w:pStyle w:val="Titolo2"/>
        <w:numPr>
          <w:ilvl w:val="0"/>
          <w:numId w:val="18"/>
        </w:numPr>
        <w:tabs>
          <w:tab w:val="clear" w:pos="0"/>
        </w:tabs>
        <w:spacing w:before="240" w:after="40" w:line="240" w:lineRule="auto"/>
        <w:ind w:left="425" w:hanging="425"/>
        <w:jc w:val="both"/>
        <w:rPr>
          <w:rFonts w:asciiTheme="minorHAnsi" w:hAnsiTheme="minorHAnsi" w:cstheme="minorHAnsi"/>
          <w:b/>
          <w:bCs/>
          <w:color w:val="C00000"/>
          <w:sz w:val="24"/>
          <w:szCs w:val="24"/>
        </w:rPr>
      </w:pPr>
      <w:bookmarkStart w:id="16" w:name="_Toc16400593"/>
      <w:r w:rsidRPr="00517D45">
        <w:rPr>
          <w:rFonts w:asciiTheme="minorHAnsi" w:hAnsiTheme="minorHAnsi" w:cstheme="minorHAnsi"/>
          <w:b/>
          <w:bCs/>
          <w:color w:val="23538D"/>
          <w:sz w:val="24"/>
          <w:szCs w:val="24"/>
        </w:rPr>
        <w:t>4.1) Elaborati progettuali richiesti</w:t>
      </w:r>
      <w:bookmarkEnd w:id="16"/>
    </w:p>
    <w:p w14:paraId="0B5B81C9" w14:textId="77777777" w:rsidR="00C546F0" w:rsidRDefault="00C546F0" w:rsidP="00C546F0">
      <w:pPr>
        <w:spacing w:after="40" w:line="240" w:lineRule="auto"/>
        <w:jc w:val="both"/>
        <w:rPr>
          <w:rFonts w:cs="Calibri"/>
          <w:b/>
        </w:rPr>
      </w:pPr>
      <w:r>
        <w:rPr>
          <w:color w:val="C00000"/>
        </w:rPr>
        <w:t>[a titolo esemplificativo, nel caso di concorsi di tipo edilizio]</w:t>
      </w:r>
    </w:p>
    <w:p w14:paraId="508EB198" w14:textId="77777777" w:rsidR="00C546F0" w:rsidRDefault="00C546F0" w:rsidP="00C546F0">
      <w:pPr>
        <w:pStyle w:val="Default"/>
        <w:numPr>
          <w:ilvl w:val="0"/>
          <w:numId w:val="10"/>
        </w:numPr>
        <w:suppressAutoHyphens/>
        <w:autoSpaceDN/>
        <w:adjustRightInd/>
        <w:spacing w:after="40"/>
        <w:ind w:left="360"/>
        <w:jc w:val="both"/>
        <w:rPr>
          <w:rFonts w:ascii="Calibri" w:hAnsi="Calibri" w:cs="Calibri"/>
          <w:b/>
          <w:sz w:val="22"/>
          <w:szCs w:val="22"/>
        </w:rPr>
      </w:pPr>
      <w:r>
        <w:rPr>
          <w:rFonts w:ascii="Calibri" w:hAnsi="Calibri" w:cs="Calibri"/>
          <w:b/>
          <w:color w:val="auto"/>
          <w:sz w:val="22"/>
          <w:szCs w:val="22"/>
        </w:rPr>
        <w:t>Relazione illustrativa</w:t>
      </w:r>
      <w:r>
        <w:rPr>
          <w:rFonts w:ascii="Calibri" w:hAnsi="Calibri" w:cs="Calibri"/>
          <w:color w:val="auto"/>
          <w:sz w:val="22"/>
          <w:szCs w:val="22"/>
        </w:rPr>
        <w:t xml:space="preserve"> - massimo 2 facciate formato A4 (intestazione esclusa) - orientamento verticale – carattere</w:t>
      </w:r>
      <w:r>
        <w:rPr>
          <w:rFonts w:ascii="Calibri" w:hAnsi="Calibri" w:cs="Calibri"/>
          <w:color w:val="auto"/>
          <w:sz w:val="22"/>
          <w:szCs w:val="22"/>
          <w:shd w:val="clear" w:color="auto" w:fill="FFFF00"/>
        </w:rPr>
        <w:t>……..…</w:t>
      </w:r>
      <w:r>
        <w:rPr>
          <w:rFonts w:ascii="Calibri" w:hAnsi="Calibri" w:cs="Calibri"/>
          <w:color w:val="auto"/>
          <w:sz w:val="22"/>
          <w:szCs w:val="22"/>
        </w:rPr>
        <w:t>dimensione</w:t>
      </w:r>
      <w:r>
        <w:rPr>
          <w:rFonts w:ascii="Calibri" w:hAnsi="Calibri" w:cs="Calibri"/>
          <w:color w:val="auto"/>
          <w:sz w:val="22"/>
          <w:szCs w:val="22"/>
          <w:shd w:val="clear" w:color="auto" w:fill="FFFF00"/>
        </w:rPr>
        <w:t>….</w:t>
      </w:r>
      <w:r>
        <w:rPr>
          <w:rFonts w:ascii="Calibri" w:hAnsi="Calibri" w:cs="Calibri"/>
          <w:color w:val="auto"/>
          <w:sz w:val="22"/>
          <w:szCs w:val="22"/>
        </w:rPr>
        <w:t xml:space="preserve">., per un massimo di 8.000 battute spazi compresi. La relazione </w:t>
      </w:r>
      <w:r>
        <w:rPr>
          <w:rFonts w:ascii="Calibri" w:hAnsi="Calibri" w:cs="Calibri"/>
          <w:sz w:val="22"/>
          <w:szCs w:val="22"/>
        </w:rPr>
        <w:t xml:space="preserve">metterà in evidenza i concetti espressi graficamente, con particolare riferimento ai criteri di valutazione indicati nel bando. Non sono ammessi schemi grafici ed immagini. </w:t>
      </w:r>
    </w:p>
    <w:p w14:paraId="0D3FE931" w14:textId="77777777" w:rsidR="00C546F0" w:rsidRDefault="00C546F0" w:rsidP="00C546F0">
      <w:pPr>
        <w:pStyle w:val="Default"/>
        <w:numPr>
          <w:ilvl w:val="0"/>
          <w:numId w:val="10"/>
        </w:numPr>
        <w:suppressAutoHyphens/>
        <w:autoSpaceDN/>
        <w:adjustRightInd/>
        <w:spacing w:after="40"/>
        <w:ind w:left="360"/>
        <w:jc w:val="both"/>
        <w:rPr>
          <w:rFonts w:ascii="Calibri" w:hAnsi="Calibri" w:cs="Calibri"/>
          <w:b/>
          <w:sz w:val="22"/>
          <w:szCs w:val="22"/>
        </w:rPr>
      </w:pPr>
      <w:r>
        <w:rPr>
          <w:rFonts w:ascii="Calibri" w:hAnsi="Calibri" w:cs="Calibri"/>
          <w:b/>
          <w:sz w:val="22"/>
          <w:szCs w:val="22"/>
        </w:rPr>
        <w:t>n. 1 Tavola grafica</w:t>
      </w:r>
      <w:r>
        <w:rPr>
          <w:rFonts w:ascii="Calibri" w:hAnsi="Calibri" w:cs="Calibri"/>
          <w:sz w:val="22"/>
          <w:szCs w:val="22"/>
        </w:rPr>
        <w:t xml:space="preserve"> - formato A1 - orientamento orizzontale - tecnica rappresentativa libera in bianco e nero o colori, stampa su una sola facciata, contenente la rappresentazione dell'idea progettuale, mediante schema planimetrico, schemi funzionali dei diversi livelli e rappresentazioni tridimensionali delle volumetrie esterne nel numero massimo di due (realizzate mediante grafica e/o immagini di plastico di studio). </w:t>
      </w:r>
    </w:p>
    <w:p w14:paraId="67E1AF86" w14:textId="77777777" w:rsidR="00C546F0" w:rsidRDefault="00C546F0" w:rsidP="00C546F0">
      <w:pPr>
        <w:pStyle w:val="Default"/>
        <w:numPr>
          <w:ilvl w:val="0"/>
          <w:numId w:val="10"/>
        </w:numPr>
        <w:suppressAutoHyphens/>
        <w:autoSpaceDN/>
        <w:adjustRightInd/>
        <w:ind w:left="360"/>
        <w:jc w:val="both"/>
        <w:rPr>
          <w:rFonts w:ascii="Calibri" w:hAnsi="Calibri" w:cs="Calibri"/>
          <w:b/>
          <w:sz w:val="22"/>
          <w:szCs w:val="22"/>
        </w:rPr>
      </w:pPr>
      <w:r>
        <w:rPr>
          <w:rFonts w:ascii="Calibri" w:hAnsi="Calibri" w:cs="Calibri"/>
          <w:b/>
          <w:sz w:val="22"/>
          <w:szCs w:val="22"/>
        </w:rPr>
        <w:t xml:space="preserve">Verifica di coerenza </w:t>
      </w:r>
      <w:r>
        <w:rPr>
          <w:rFonts w:ascii="Calibri" w:hAnsi="Calibri" w:cs="Calibri"/>
          <w:sz w:val="22"/>
          <w:szCs w:val="22"/>
        </w:rPr>
        <w:t>con il programma funzionale allegato (che costituisce implicita verifica di coerenza con i limiti di costo delle opere).</w:t>
      </w:r>
    </w:p>
    <w:p w14:paraId="5817A6C2" w14:textId="77777777" w:rsidR="00C546F0" w:rsidRDefault="00C546F0" w:rsidP="00C546F0">
      <w:pPr>
        <w:pStyle w:val="Default"/>
        <w:spacing w:before="120"/>
        <w:jc w:val="both"/>
        <w:rPr>
          <w:rFonts w:ascii="Calibri" w:hAnsi="Calibri" w:cs="Calibri"/>
          <w:sz w:val="22"/>
          <w:szCs w:val="22"/>
        </w:rPr>
      </w:pPr>
      <w:r>
        <w:rPr>
          <w:rFonts w:ascii="Calibri" w:hAnsi="Calibri" w:cs="Calibri"/>
          <w:b/>
          <w:sz w:val="22"/>
          <w:szCs w:val="22"/>
        </w:rPr>
        <w:t xml:space="preserve">I suddetti </w:t>
      </w:r>
      <w:proofErr w:type="spellStart"/>
      <w:r>
        <w:rPr>
          <w:rFonts w:ascii="Calibri" w:hAnsi="Calibri" w:cs="Calibri"/>
          <w:b/>
          <w:sz w:val="22"/>
          <w:szCs w:val="22"/>
        </w:rPr>
        <w:t>files</w:t>
      </w:r>
      <w:proofErr w:type="spellEnd"/>
      <w:r>
        <w:rPr>
          <w:rFonts w:ascii="Calibri" w:hAnsi="Calibri" w:cs="Calibri"/>
          <w:b/>
          <w:sz w:val="22"/>
          <w:szCs w:val="22"/>
        </w:rPr>
        <w:t xml:space="preserve"> NON dovranno:</w:t>
      </w:r>
    </w:p>
    <w:p w14:paraId="1E653CB7" w14:textId="77777777" w:rsidR="00C546F0" w:rsidRDefault="00C546F0" w:rsidP="00C546F0">
      <w:pPr>
        <w:pStyle w:val="Default"/>
        <w:numPr>
          <w:ilvl w:val="0"/>
          <w:numId w:val="19"/>
        </w:numPr>
        <w:suppressAutoHyphens/>
        <w:autoSpaceDN/>
        <w:adjustRightInd/>
        <w:ind w:left="450" w:hanging="166"/>
        <w:jc w:val="both"/>
        <w:rPr>
          <w:rFonts w:ascii="Calibri" w:hAnsi="Calibri" w:cs="Calibri"/>
          <w:sz w:val="22"/>
          <w:szCs w:val="22"/>
        </w:rPr>
      </w:pPr>
      <w:r>
        <w:rPr>
          <w:rFonts w:ascii="Calibri" w:hAnsi="Calibri" w:cs="Calibri"/>
          <w:sz w:val="22"/>
          <w:szCs w:val="22"/>
        </w:rPr>
        <w:t>eccedere ciascuno la dimensione di 5 MB;</w:t>
      </w:r>
    </w:p>
    <w:p w14:paraId="2CD702F6" w14:textId="77777777" w:rsidR="00C546F0" w:rsidRDefault="00C546F0" w:rsidP="00C546F0">
      <w:pPr>
        <w:pStyle w:val="Default"/>
        <w:numPr>
          <w:ilvl w:val="0"/>
          <w:numId w:val="19"/>
        </w:numPr>
        <w:suppressAutoHyphens/>
        <w:autoSpaceDN/>
        <w:adjustRightInd/>
        <w:ind w:left="448" w:hanging="166"/>
        <w:jc w:val="both"/>
        <w:rPr>
          <w:rFonts w:ascii="Calibri" w:hAnsi="Calibri" w:cs="Calibri"/>
          <w:sz w:val="22"/>
          <w:szCs w:val="22"/>
        </w:rPr>
      </w:pPr>
      <w:r>
        <w:rPr>
          <w:rFonts w:ascii="Calibri" w:hAnsi="Calibri" w:cs="Calibri"/>
          <w:sz w:val="22"/>
          <w:szCs w:val="22"/>
        </w:rPr>
        <w:t>contenere riferimenti all'autore.</w:t>
      </w:r>
    </w:p>
    <w:p w14:paraId="4F995FF9" w14:textId="77777777" w:rsidR="00C546F0" w:rsidRDefault="00C546F0" w:rsidP="00C546F0">
      <w:pPr>
        <w:pStyle w:val="Default"/>
        <w:jc w:val="both"/>
        <w:rPr>
          <w:color w:val="23538D"/>
        </w:rPr>
      </w:pPr>
      <w:r>
        <w:rPr>
          <w:rFonts w:ascii="Calibri" w:hAnsi="Calibri" w:cs="Calibri"/>
          <w:sz w:val="22"/>
          <w:szCs w:val="22"/>
        </w:rPr>
        <w:t xml:space="preserve">Elaborati difformi dalle sopracitate specifiche o che contengano elementi </w:t>
      </w:r>
      <w:r>
        <w:rPr>
          <w:rFonts w:ascii="Calibri" w:hAnsi="Calibri" w:cs="Calibri"/>
          <w:color w:val="auto"/>
          <w:sz w:val="22"/>
          <w:szCs w:val="22"/>
        </w:rPr>
        <w:t>riconoscitivi (quali titoli, loghi, motti, etc.) che potrebbero ricondurre</w:t>
      </w:r>
      <w:r>
        <w:rPr>
          <w:rFonts w:ascii="Calibri" w:hAnsi="Calibri" w:cs="Calibri"/>
          <w:sz w:val="22"/>
          <w:szCs w:val="22"/>
        </w:rPr>
        <w:t xml:space="preserve"> alla paternità della proposta ideativa, comporteranno l'esclusione dal Concorso.</w:t>
      </w:r>
    </w:p>
    <w:p w14:paraId="4A03ADAC" w14:textId="77777777" w:rsidR="00C546F0" w:rsidRPr="00577E3D" w:rsidRDefault="00C546F0" w:rsidP="00C546F0">
      <w:pPr>
        <w:pStyle w:val="Titolo2"/>
        <w:numPr>
          <w:ilvl w:val="0"/>
          <w:numId w:val="18"/>
        </w:numPr>
        <w:tabs>
          <w:tab w:val="clear" w:pos="0"/>
        </w:tabs>
        <w:spacing w:before="360" w:after="60"/>
        <w:ind w:left="425" w:hanging="425"/>
        <w:jc w:val="both"/>
        <w:rPr>
          <w:rFonts w:asciiTheme="minorHAnsi" w:hAnsiTheme="minorHAnsi" w:cstheme="minorHAnsi"/>
          <w:b/>
          <w:bCs/>
          <w:sz w:val="24"/>
          <w:szCs w:val="24"/>
        </w:rPr>
      </w:pPr>
      <w:bookmarkStart w:id="17" w:name="_Toc16400594"/>
      <w:r w:rsidRPr="00577E3D">
        <w:rPr>
          <w:rFonts w:asciiTheme="minorHAnsi" w:hAnsiTheme="minorHAnsi" w:cstheme="minorHAnsi"/>
          <w:b/>
          <w:bCs/>
          <w:color w:val="23538D"/>
          <w:sz w:val="24"/>
          <w:szCs w:val="24"/>
        </w:rPr>
        <w:t>4.2) Documentazione amministrativa richiesta</w:t>
      </w:r>
      <w:bookmarkEnd w:id="17"/>
    </w:p>
    <w:p w14:paraId="0A2A6DA3" w14:textId="77777777" w:rsidR="00C546F0" w:rsidRDefault="00C546F0" w:rsidP="00C546F0">
      <w:pPr>
        <w:pStyle w:val="Default"/>
        <w:spacing w:after="40"/>
        <w:jc w:val="both"/>
        <w:rPr>
          <w:rFonts w:ascii="Calibri" w:hAnsi="Calibri" w:cs="Calibri"/>
          <w:sz w:val="22"/>
          <w:szCs w:val="22"/>
        </w:rPr>
      </w:pPr>
      <w:r>
        <w:rPr>
          <w:rFonts w:ascii="Calibri" w:hAnsi="Calibri" w:cs="Calibri"/>
          <w:sz w:val="22"/>
          <w:szCs w:val="22"/>
        </w:rPr>
        <w:t xml:space="preserve">In questa fase è richiesta, </w:t>
      </w:r>
      <w:r>
        <w:rPr>
          <w:rFonts w:ascii="Calibri" w:hAnsi="Calibri" w:cs="Calibri"/>
          <w:b/>
          <w:sz w:val="22"/>
          <w:szCs w:val="22"/>
        </w:rPr>
        <w:t>pena l'esclusione</w:t>
      </w:r>
      <w:r>
        <w:rPr>
          <w:rFonts w:ascii="Calibri" w:hAnsi="Calibri" w:cs="Calibri"/>
          <w:sz w:val="22"/>
          <w:szCs w:val="22"/>
        </w:rPr>
        <w:t xml:space="preserve">, da parte del partecipante singolo o del mandatario/capogruppo </w:t>
      </w:r>
      <w:r w:rsidRPr="00B92764">
        <w:rPr>
          <w:rFonts w:ascii="Calibri" w:hAnsi="Calibri" w:cs="Calibri"/>
          <w:color w:val="C00000"/>
          <w:sz w:val="20"/>
          <w:szCs w:val="20"/>
        </w:rPr>
        <w:t>(già nominato o da nominare)</w:t>
      </w:r>
      <w:r>
        <w:rPr>
          <w:rFonts w:ascii="Calibri" w:hAnsi="Calibri" w:cs="Calibri"/>
          <w:sz w:val="22"/>
          <w:szCs w:val="22"/>
        </w:rPr>
        <w:t xml:space="preserve"> la compilazione ed il caricamento, nell’apposita sezione del sito del concorso, della seguente documentazione amministrativa:</w:t>
      </w:r>
    </w:p>
    <w:p w14:paraId="18BCCB00" w14:textId="77777777" w:rsidR="00C546F0" w:rsidRDefault="00C546F0" w:rsidP="00C546F0">
      <w:pPr>
        <w:pStyle w:val="Default"/>
        <w:numPr>
          <w:ilvl w:val="0"/>
          <w:numId w:val="23"/>
        </w:numPr>
        <w:suppressAutoHyphens/>
        <w:autoSpaceDN/>
        <w:adjustRightInd/>
        <w:spacing w:after="40"/>
        <w:jc w:val="both"/>
        <w:rPr>
          <w:rFonts w:ascii="Calibri" w:hAnsi="Calibri" w:cs="Calibri"/>
          <w:sz w:val="22"/>
          <w:szCs w:val="22"/>
        </w:rPr>
      </w:pPr>
      <w:r>
        <w:rPr>
          <w:rFonts w:ascii="Calibri" w:hAnsi="Calibri" w:cs="Calibri"/>
          <w:sz w:val="22"/>
          <w:szCs w:val="22"/>
        </w:rPr>
        <w:t>Istanza di partecipazione;</w:t>
      </w:r>
    </w:p>
    <w:p w14:paraId="1DC48F1A" w14:textId="77777777" w:rsidR="00C546F0" w:rsidRDefault="00C546F0" w:rsidP="00C546F0">
      <w:pPr>
        <w:pStyle w:val="Default"/>
        <w:numPr>
          <w:ilvl w:val="0"/>
          <w:numId w:val="23"/>
        </w:numPr>
        <w:suppressAutoHyphens/>
        <w:autoSpaceDN/>
        <w:adjustRightInd/>
        <w:spacing w:after="40"/>
        <w:jc w:val="both"/>
        <w:rPr>
          <w:rFonts w:ascii="Calibri" w:hAnsi="Calibri" w:cs="Calibri"/>
          <w:sz w:val="22"/>
          <w:szCs w:val="22"/>
        </w:rPr>
      </w:pPr>
      <w:r w:rsidRPr="00577E3D">
        <w:rPr>
          <w:rFonts w:ascii="Calibri" w:hAnsi="Calibri" w:cs="Calibri"/>
          <w:sz w:val="22"/>
          <w:szCs w:val="22"/>
        </w:rPr>
        <w:t>Dichiarazione sostitutiva di assenza di motivi di esclusione e conformità ai limiti di partecipazione contenuti nel Documento di Gara Unico Europeo - DGUE;</w:t>
      </w:r>
    </w:p>
    <w:p w14:paraId="18B29298" w14:textId="77777777" w:rsidR="00C546F0" w:rsidRDefault="00C546F0" w:rsidP="00C546F0">
      <w:pPr>
        <w:pStyle w:val="Default"/>
        <w:numPr>
          <w:ilvl w:val="0"/>
          <w:numId w:val="23"/>
        </w:numPr>
        <w:suppressAutoHyphens/>
        <w:autoSpaceDN/>
        <w:adjustRightInd/>
        <w:spacing w:after="40"/>
        <w:jc w:val="both"/>
        <w:rPr>
          <w:rFonts w:ascii="Calibri" w:hAnsi="Calibri" w:cs="Calibri"/>
          <w:sz w:val="22"/>
          <w:szCs w:val="22"/>
        </w:rPr>
      </w:pPr>
      <w:r w:rsidRPr="00577E3D">
        <w:rPr>
          <w:rFonts w:ascii="Calibri" w:hAnsi="Calibri" w:cs="Calibri"/>
          <w:sz w:val="22"/>
          <w:szCs w:val="22"/>
        </w:rPr>
        <w:t>Accettazione delle norme contenute nel presente Bando di Concorso;</w:t>
      </w:r>
    </w:p>
    <w:p w14:paraId="15AE82E6" w14:textId="77777777" w:rsidR="00C546F0" w:rsidRDefault="00C546F0" w:rsidP="00C546F0">
      <w:pPr>
        <w:pStyle w:val="Default"/>
        <w:numPr>
          <w:ilvl w:val="0"/>
          <w:numId w:val="23"/>
        </w:numPr>
        <w:suppressAutoHyphens/>
        <w:autoSpaceDN/>
        <w:adjustRightInd/>
        <w:spacing w:after="40"/>
        <w:jc w:val="both"/>
        <w:rPr>
          <w:rFonts w:ascii="Calibri" w:hAnsi="Calibri" w:cs="Calibri"/>
          <w:sz w:val="22"/>
          <w:szCs w:val="22"/>
        </w:rPr>
      </w:pPr>
      <w:r w:rsidRPr="00577E3D">
        <w:rPr>
          <w:rFonts w:ascii="Calibri" w:hAnsi="Calibri" w:cs="Calibri"/>
          <w:sz w:val="22"/>
          <w:szCs w:val="22"/>
        </w:rPr>
        <w:t>Copia di un documento di riconoscimento (carta d’identità, passaporto);</w:t>
      </w:r>
    </w:p>
    <w:p w14:paraId="62E07570" w14:textId="2EE18EB6" w:rsidR="00C546F0" w:rsidRPr="00577E3D" w:rsidRDefault="00C546F0" w:rsidP="00C546F0">
      <w:pPr>
        <w:pStyle w:val="Default"/>
        <w:numPr>
          <w:ilvl w:val="0"/>
          <w:numId w:val="23"/>
        </w:numPr>
        <w:suppressAutoHyphens/>
        <w:autoSpaceDN/>
        <w:adjustRightInd/>
        <w:spacing w:after="40"/>
        <w:jc w:val="both"/>
        <w:rPr>
          <w:rFonts w:ascii="Calibri" w:hAnsi="Calibri" w:cs="Calibri"/>
          <w:sz w:val="22"/>
          <w:szCs w:val="22"/>
        </w:rPr>
      </w:pPr>
      <w:r w:rsidRPr="00577E3D">
        <w:rPr>
          <w:rFonts w:ascii="Calibri" w:hAnsi="Calibri" w:cs="Calibri"/>
          <w:sz w:val="22"/>
          <w:szCs w:val="22"/>
        </w:rPr>
        <w:t xml:space="preserve">Ricevuta di versamento del contributo all'A.N.A.C. </w:t>
      </w:r>
      <w:r w:rsidR="00B92764" w:rsidRPr="00B92764">
        <w:rPr>
          <w:rFonts w:ascii="Calibri" w:hAnsi="Calibri" w:cs="Calibri"/>
          <w:color w:val="C00000"/>
          <w:sz w:val="20"/>
          <w:szCs w:val="20"/>
        </w:rPr>
        <w:t>[</w:t>
      </w:r>
      <w:r w:rsidRPr="00B92764">
        <w:rPr>
          <w:rFonts w:ascii="Calibri" w:hAnsi="Calibri" w:cs="Calibri"/>
          <w:color w:val="C00000"/>
          <w:sz w:val="20"/>
          <w:szCs w:val="20"/>
        </w:rPr>
        <w:t>se dovuto</w:t>
      </w:r>
      <w:r w:rsidR="00B92764" w:rsidRPr="00B92764">
        <w:rPr>
          <w:rFonts w:ascii="Calibri" w:hAnsi="Calibri" w:cs="Calibri"/>
          <w:color w:val="C00000"/>
          <w:sz w:val="20"/>
          <w:szCs w:val="20"/>
        </w:rPr>
        <w:t>]</w:t>
      </w:r>
      <w:r w:rsidRPr="00577E3D">
        <w:rPr>
          <w:rFonts w:ascii="Calibri" w:hAnsi="Calibri" w:cs="Calibri"/>
          <w:sz w:val="22"/>
          <w:szCs w:val="22"/>
        </w:rPr>
        <w:t xml:space="preserve">. </w:t>
      </w:r>
    </w:p>
    <w:p w14:paraId="58063941" w14:textId="77777777" w:rsidR="00C546F0" w:rsidRDefault="00C546F0" w:rsidP="00C546F0">
      <w:pPr>
        <w:autoSpaceDE w:val="0"/>
        <w:spacing w:after="40" w:line="240" w:lineRule="auto"/>
        <w:jc w:val="both"/>
        <w:rPr>
          <w:rFonts w:cs="Arial"/>
          <w:color w:val="000000"/>
          <w:shd w:val="clear" w:color="auto" w:fill="00FFFF"/>
        </w:rPr>
      </w:pPr>
      <w:bookmarkStart w:id="18" w:name="_Toc16400595"/>
      <w:r>
        <w:rPr>
          <w:rFonts w:cs="Arial"/>
          <w:color w:val="000000"/>
        </w:rPr>
        <w:t xml:space="preserve">Il partecipante compila il DGUE di cui allo schema allegato al DM del Ministero delle Infrastrutture e Trasporti del 18 luglio 2016 o successive modifiche, attraverso il seguente link </w:t>
      </w:r>
      <w:r>
        <w:rPr>
          <w:rFonts w:eastAsia="Times New Roman"/>
          <w:bCs/>
          <w:color w:val="000000"/>
          <w:shd w:val="clear" w:color="auto" w:fill="FFFF00"/>
        </w:rPr>
        <w:t>......................................</w:t>
      </w:r>
      <w:r>
        <w:rPr>
          <w:rFonts w:eastAsia="Times New Roman"/>
          <w:bCs/>
          <w:color w:val="000000"/>
        </w:rPr>
        <w:t xml:space="preserve"> </w:t>
      </w:r>
      <w:r w:rsidRPr="00B92764">
        <w:rPr>
          <w:rFonts w:eastAsia="Times New Roman"/>
          <w:bCs/>
          <w:color w:val="C00000"/>
          <w:sz w:val="20"/>
          <w:szCs w:val="20"/>
        </w:rPr>
        <w:t>[indicare il sito ove reperire il DGUE e le modalità di compilazione del DGUE elettronico]</w:t>
      </w:r>
      <w:r>
        <w:rPr>
          <w:rFonts w:eastAsia="Times New Roman"/>
          <w:bCs/>
          <w:color w:val="C00000"/>
        </w:rPr>
        <w:t>.</w:t>
      </w:r>
      <w:r>
        <w:rPr>
          <w:rStyle w:val="Rimandonotaapidipagina3"/>
          <w:rFonts w:eastAsia="Times New Roman"/>
          <w:b/>
          <w:bCs/>
          <w:color w:val="C00000"/>
          <w:shd w:val="clear" w:color="auto" w:fill="FFFF00"/>
        </w:rPr>
        <w:footnoteReference w:id="20"/>
      </w:r>
      <w:r>
        <w:rPr>
          <w:rFonts w:cs="Arial"/>
          <w:color w:val="000000"/>
          <w:shd w:val="clear" w:color="auto" w:fill="FFFF00"/>
        </w:rPr>
        <w:t>.</w:t>
      </w:r>
    </w:p>
    <w:p w14:paraId="01CF5E37" w14:textId="77777777" w:rsidR="00C546F0" w:rsidRPr="004B61AA" w:rsidRDefault="00C546F0" w:rsidP="00C546F0">
      <w:pPr>
        <w:numPr>
          <w:ilvl w:val="0"/>
          <w:numId w:val="18"/>
        </w:numPr>
        <w:suppressAutoHyphens/>
        <w:autoSpaceDE w:val="0"/>
        <w:spacing w:after="120" w:line="240" w:lineRule="auto"/>
        <w:ind w:left="0" w:firstLine="0"/>
        <w:jc w:val="both"/>
        <w:rPr>
          <w:rFonts w:cs="Arial"/>
          <w:color w:val="000000"/>
        </w:rPr>
      </w:pPr>
      <w:r w:rsidRPr="004B61AA">
        <w:rPr>
          <w:rFonts w:cs="Arial"/>
          <w:color w:val="000000"/>
        </w:rPr>
        <w:t>Tutta la documentazione amministrativa dovrà essere in formato PDF e firmata digitalmente (es. formato P7m) da tutti i soggetti abilitati a impegnare giuridicamente l’operatore economico e/o gli operatori economici (non deve essere prodotto alcun archivio digitale firmato digitalmente).</w:t>
      </w:r>
    </w:p>
    <w:p w14:paraId="0B5E112A" w14:textId="77777777" w:rsidR="00C546F0" w:rsidRPr="00577E3D" w:rsidRDefault="00C546F0" w:rsidP="00C546F0">
      <w:pPr>
        <w:pStyle w:val="Titolo2"/>
        <w:numPr>
          <w:ilvl w:val="0"/>
          <w:numId w:val="18"/>
        </w:numPr>
        <w:tabs>
          <w:tab w:val="clear" w:pos="0"/>
        </w:tabs>
        <w:snapToGrid w:val="0"/>
        <w:spacing w:before="360" w:after="40"/>
        <w:ind w:left="425" w:hanging="425"/>
        <w:jc w:val="both"/>
        <w:rPr>
          <w:rFonts w:asciiTheme="minorHAnsi" w:hAnsiTheme="minorHAnsi" w:cstheme="minorHAnsi"/>
          <w:b/>
          <w:bCs/>
          <w:color w:val="23538D"/>
          <w:sz w:val="24"/>
          <w:szCs w:val="24"/>
        </w:rPr>
      </w:pPr>
      <w:r w:rsidRPr="00577E3D">
        <w:rPr>
          <w:rFonts w:asciiTheme="minorHAnsi" w:hAnsiTheme="minorHAnsi" w:cstheme="minorHAnsi"/>
          <w:b/>
          <w:bCs/>
          <w:color w:val="23538D"/>
          <w:sz w:val="24"/>
          <w:szCs w:val="24"/>
        </w:rPr>
        <w:t>4.3) Richiesta chiarimenti e comunicazioni</w:t>
      </w:r>
      <w:bookmarkEnd w:id="18"/>
    </w:p>
    <w:p w14:paraId="32C5400B" w14:textId="77777777" w:rsidR="00C546F0" w:rsidRDefault="00C546F0" w:rsidP="00C546F0">
      <w:pPr>
        <w:pStyle w:val="Default"/>
        <w:jc w:val="both"/>
        <w:rPr>
          <w:rFonts w:ascii="Calibri" w:hAnsi="Calibri" w:cs="Calibri"/>
          <w:sz w:val="22"/>
          <w:szCs w:val="22"/>
        </w:rPr>
      </w:pPr>
      <w:r>
        <w:rPr>
          <w:rFonts w:ascii="Calibri" w:hAnsi="Calibri" w:cs="Calibri"/>
          <w:color w:val="auto"/>
          <w:sz w:val="22"/>
          <w:szCs w:val="22"/>
        </w:rPr>
        <w:t xml:space="preserve">Le richieste di chiarimento possono essere inoltrate esclusivamente secondo la procedura prevista nel sito web del concorso all’indirizzo </w:t>
      </w:r>
      <w:r>
        <w:rPr>
          <w:rFonts w:ascii="Calibri" w:hAnsi="Calibri" w:cs="Calibri"/>
          <w:color w:val="auto"/>
          <w:sz w:val="22"/>
          <w:szCs w:val="22"/>
          <w:shd w:val="clear" w:color="auto" w:fill="FFFF00"/>
        </w:rPr>
        <w:t>https://www._________/quesiti</w:t>
      </w:r>
      <w:r>
        <w:rPr>
          <w:rFonts w:ascii="Calibri" w:hAnsi="Calibri" w:cs="Calibri"/>
          <w:color w:val="auto"/>
          <w:sz w:val="22"/>
          <w:szCs w:val="22"/>
        </w:rPr>
        <w:t xml:space="preserve">, entro il termine indicato nel calendario. </w:t>
      </w:r>
    </w:p>
    <w:p w14:paraId="5436B0EA" w14:textId="77777777" w:rsidR="00C546F0" w:rsidRDefault="00C546F0" w:rsidP="00C546F0">
      <w:pPr>
        <w:pStyle w:val="Default"/>
        <w:spacing w:after="60"/>
        <w:jc w:val="both"/>
        <w:rPr>
          <w:rFonts w:ascii="Calibri" w:hAnsi="Calibri" w:cs="Calibri"/>
          <w:sz w:val="22"/>
          <w:szCs w:val="22"/>
        </w:rPr>
      </w:pPr>
      <w:r>
        <w:rPr>
          <w:rFonts w:ascii="Calibri" w:hAnsi="Calibri" w:cs="Calibri"/>
          <w:sz w:val="22"/>
          <w:szCs w:val="22"/>
        </w:rPr>
        <w:t>Le risposte saranno pubblicate, a cura del RUP, sul sito web di cui al paragrafo 1.3, entro i termini stabiliti in calendario. Tali risposte, unitamente ai quesiti posti, faranno parte integrante del presente bando.</w:t>
      </w:r>
    </w:p>
    <w:p w14:paraId="512DE42D" w14:textId="77777777" w:rsidR="00C546F0" w:rsidRPr="004B61AA" w:rsidRDefault="00C546F0" w:rsidP="00C546F0">
      <w:pPr>
        <w:pStyle w:val="Default"/>
        <w:spacing w:after="60"/>
        <w:jc w:val="both"/>
        <w:rPr>
          <w:rFonts w:ascii="Calibri" w:hAnsi="Calibri" w:cs="Calibri"/>
          <w:sz w:val="22"/>
          <w:szCs w:val="22"/>
        </w:rPr>
      </w:pPr>
      <w:r w:rsidRPr="004B61AA">
        <w:rPr>
          <w:rFonts w:ascii="Calibri" w:hAnsi="Calibri" w:cs="Calibri"/>
          <w:sz w:val="22"/>
          <w:szCs w:val="22"/>
        </w:rPr>
        <w:t xml:space="preserve">Tutte le comunicazioni tra stazione appaltante e operatori economici si intendono validamente ed efficacemente effettuate qualora rese attraverso la piattaforma telematica </w:t>
      </w:r>
      <w:r w:rsidRPr="004B61AA">
        <w:rPr>
          <w:rFonts w:ascii="Calibri" w:hAnsi="Calibri" w:cs="Calibri"/>
          <w:sz w:val="22"/>
          <w:szCs w:val="22"/>
          <w:highlight w:val="yellow"/>
        </w:rPr>
        <w:t>https://www._________/</w:t>
      </w:r>
    </w:p>
    <w:p w14:paraId="6897685D" w14:textId="77777777" w:rsidR="00C546F0" w:rsidRPr="004B61AA" w:rsidRDefault="00C546F0" w:rsidP="00C546F0">
      <w:pPr>
        <w:pStyle w:val="NormaleWeb"/>
        <w:shd w:val="clear" w:color="auto" w:fill="FFFFFF"/>
        <w:spacing w:before="0" w:beforeAutospacing="0" w:after="0" w:afterAutospacing="0"/>
        <w:jc w:val="both"/>
        <w:rPr>
          <w:rFonts w:ascii="Calibri" w:eastAsia="Calibri" w:hAnsi="Calibri" w:cs="Calibri"/>
          <w:color w:val="000000"/>
          <w:sz w:val="22"/>
          <w:szCs w:val="22"/>
        </w:rPr>
      </w:pPr>
      <w:r w:rsidRPr="004B61AA">
        <w:rPr>
          <w:rFonts w:ascii="Calibri" w:eastAsia="Calibri" w:hAnsi="Calibri" w:cs="Calibri"/>
          <w:color w:val="000000"/>
          <w:sz w:val="22"/>
          <w:szCs w:val="22"/>
        </w:rPr>
        <w:t>Non costituiscono richieste di chiarimenti quelle concernenti l’assistenza tecnico-specialistica legata all'utilizzo della piattaforma e/o del</w:t>
      </w:r>
      <w:r>
        <w:rPr>
          <w:rFonts w:ascii="Calibri" w:eastAsia="Calibri" w:hAnsi="Calibri" w:cs="Calibri"/>
          <w:color w:val="000000"/>
          <w:sz w:val="22"/>
          <w:szCs w:val="22"/>
        </w:rPr>
        <w:t xml:space="preserve"> sistema FVOE</w:t>
      </w:r>
      <w:r w:rsidRPr="004B61AA">
        <w:rPr>
          <w:rFonts w:ascii="Calibri" w:eastAsia="Calibri" w:hAnsi="Calibri" w:cs="Calibri"/>
          <w:color w:val="000000"/>
          <w:sz w:val="22"/>
          <w:szCs w:val="22"/>
        </w:rPr>
        <w:t xml:space="preserve">, risolvibili attraverso l’assistenza tecnica messa a disposizione sul sito del concorso e dall’ANAC. </w:t>
      </w:r>
    </w:p>
    <w:p w14:paraId="138BA5B5" w14:textId="77777777" w:rsidR="00C546F0" w:rsidRPr="00E669C6" w:rsidRDefault="00C546F0" w:rsidP="00C546F0">
      <w:pPr>
        <w:pStyle w:val="Titolo2"/>
        <w:numPr>
          <w:ilvl w:val="0"/>
          <w:numId w:val="18"/>
        </w:numPr>
        <w:tabs>
          <w:tab w:val="clear" w:pos="0"/>
        </w:tabs>
        <w:spacing w:before="360" w:after="60"/>
        <w:ind w:left="425" w:hanging="425"/>
        <w:jc w:val="both"/>
        <w:rPr>
          <w:rFonts w:asciiTheme="minorHAnsi" w:hAnsiTheme="minorHAnsi" w:cstheme="minorHAnsi"/>
          <w:b/>
          <w:bCs/>
          <w:sz w:val="24"/>
          <w:szCs w:val="24"/>
        </w:rPr>
      </w:pPr>
      <w:bookmarkStart w:id="19" w:name="_Toc16400596"/>
      <w:r w:rsidRPr="00E669C6">
        <w:rPr>
          <w:rFonts w:asciiTheme="minorHAnsi" w:hAnsiTheme="minorHAnsi" w:cstheme="minorHAnsi"/>
          <w:b/>
          <w:bCs/>
          <w:color w:val="23538D"/>
          <w:sz w:val="24"/>
          <w:szCs w:val="24"/>
        </w:rPr>
        <w:t>4.4) Modalità di consegna degli elaborati progettuali e della documentazione amministrativa</w:t>
      </w:r>
      <w:bookmarkEnd w:id="19"/>
    </w:p>
    <w:p w14:paraId="6F60D623" w14:textId="77777777" w:rsidR="00C546F0" w:rsidRDefault="00C546F0" w:rsidP="00C546F0">
      <w:pPr>
        <w:pStyle w:val="Default"/>
        <w:jc w:val="both"/>
        <w:rPr>
          <w:rFonts w:ascii="Calibri" w:hAnsi="Calibri" w:cs="Calibri"/>
          <w:sz w:val="22"/>
          <w:szCs w:val="22"/>
        </w:rPr>
      </w:pPr>
      <w:r>
        <w:rPr>
          <w:rFonts w:ascii="Calibri" w:hAnsi="Calibri" w:cs="Calibri"/>
          <w:sz w:val="22"/>
          <w:szCs w:val="22"/>
        </w:rPr>
        <w:t xml:space="preserve">La consegna degli elaborati progettuali (proposta ideativa) e della documentazione amministrativa potrà avvenire esclusivamente secondo la procedura prevista nel sito web del concorso, entro il termine indicato nel </w:t>
      </w:r>
      <w:r>
        <w:rPr>
          <w:rFonts w:ascii="Calibri" w:hAnsi="Calibri" w:cs="Calibri"/>
          <w:i/>
          <w:sz w:val="22"/>
          <w:szCs w:val="22"/>
        </w:rPr>
        <w:t>calendario</w:t>
      </w:r>
      <w:r>
        <w:rPr>
          <w:rFonts w:ascii="Calibri" w:hAnsi="Calibri" w:cs="Calibri"/>
          <w:sz w:val="22"/>
          <w:szCs w:val="22"/>
        </w:rPr>
        <w:t>.</w:t>
      </w:r>
    </w:p>
    <w:p w14:paraId="7103DE32" w14:textId="77777777" w:rsidR="00C546F0" w:rsidRDefault="00C546F0" w:rsidP="00C546F0">
      <w:pPr>
        <w:pStyle w:val="Default"/>
        <w:jc w:val="both"/>
        <w:rPr>
          <w:color w:val="23538D"/>
        </w:rPr>
      </w:pPr>
      <w:r>
        <w:rPr>
          <w:rFonts w:ascii="Calibri" w:hAnsi="Calibri" w:cs="Calibri"/>
          <w:sz w:val="22"/>
          <w:szCs w:val="22"/>
        </w:rPr>
        <w:t xml:space="preserve">Il sistema telematico, a conferma del corretto completamento della procedura, renderà disponibile una nota di avvenuta ricezione dei documenti e degli elaborati trasmessi, che varrà da riscontro per il partecipante. </w:t>
      </w:r>
    </w:p>
    <w:p w14:paraId="3C700A24" w14:textId="77777777" w:rsidR="00C546F0" w:rsidRPr="00226F18" w:rsidRDefault="00C546F0" w:rsidP="00C546F0">
      <w:pPr>
        <w:pStyle w:val="Titolo1"/>
        <w:spacing w:before="360" w:after="60"/>
        <w:rPr>
          <w:rFonts w:asciiTheme="minorHAnsi" w:hAnsiTheme="minorHAnsi" w:cstheme="minorHAnsi"/>
          <w:color w:val="23538D"/>
          <w:sz w:val="26"/>
          <w:szCs w:val="26"/>
        </w:rPr>
      </w:pPr>
      <w:bookmarkStart w:id="20" w:name="_Toc16400510"/>
      <w:bookmarkStart w:id="21" w:name="_Toc16400597"/>
      <w:r w:rsidRPr="00226F18">
        <w:rPr>
          <w:rFonts w:asciiTheme="minorHAnsi" w:eastAsia="Calibri" w:hAnsiTheme="minorHAnsi" w:cstheme="minorHAnsi"/>
          <w:bCs w:val="0"/>
          <w:color w:val="1F497D"/>
          <w:sz w:val="26"/>
          <w:szCs w:val="26"/>
        </w:rPr>
        <w:t>5) FASE DI VALUTAZIONE ED ESITO FINALE</w:t>
      </w:r>
      <w:bookmarkEnd w:id="20"/>
    </w:p>
    <w:p w14:paraId="3141E929" w14:textId="77777777" w:rsidR="00C546F0" w:rsidRPr="000E0A6B" w:rsidRDefault="00C546F0" w:rsidP="00C546F0">
      <w:pPr>
        <w:pStyle w:val="Titolo2"/>
        <w:spacing w:before="0" w:after="60"/>
        <w:rPr>
          <w:rFonts w:asciiTheme="minorHAnsi" w:hAnsiTheme="minorHAnsi" w:cstheme="minorHAnsi"/>
          <w:b/>
          <w:bCs/>
          <w:color w:val="23538D"/>
          <w:sz w:val="24"/>
          <w:szCs w:val="24"/>
        </w:rPr>
      </w:pPr>
      <w:bookmarkStart w:id="22" w:name="_Toc16400511"/>
      <w:r w:rsidRPr="00226F18">
        <w:rPr>
          <w:rFonts w:asciiTheme="minorHAnsi" w:hAnsiTheme="minorHAnsi" w:cstheme="minorHAnsi"/>
          <w:b/>
          <w:bCs/>
          <w:color w:val="23538D"/>
          <w:sz w:val="24"/>
          <w:szCs w:val="24"/>
        </w:rPr>
        <w:t>5.1) Commissione giudicatrice</w:t>
      </w:r>
      <w:bookmarkEnd w:id="22"/>
    </w:p>
    <w:p w14:paraId="489A9AD1" w14:textId="77777777" w:rsidR="00C546F0" w:rsidRPr="00F74EF1" w:rsidRDefault="00C546F0" w:rsidP="00C546F0">
      <w:pPr>
        <w:pStyle w:val="NormaleWeb"/>
        <w:shd w:val="clear" w:color="auto" w:fill="FFFFFF"/>
        <w:spacing w:before="0" w:beforeAutospacing="0" w:after="0" w:afterAutospacing="0"/>
        <w:jc w:val="both"/>
      </w:pPr>
      <w:r>
        <w:rPr>
          <w:rFonts w:ascii="Calibri" w:hAnsi="Calibri" w:cs="Calibri"/>
          <w:sz w:val="22"/>
          <w:szCs w:val="22"/>
        </w:rPr>
        <w:t xml:space="preserve">La Commissione giudicatrice, nel proseguo “commissione”, è nominata dall’ente banditore subito dopo la scadenza del termine di presentazione degli elaborati (iscrizione al concorso), secondo criteri di trasparenza e competenza. La commissione </w:t>
      </w:r>
      <w:proofErr w:type="spellStart"/>
      <w:r>
        <w:rPr>
          <w:rFonts w:ascii="Calibri" w:hAnsi="Calibri" w:cs="Calibri"/>
          <w:sz w:val="22"/>
          <w:szCs w:val="22"/>
        </w:rPr>
        <w:t>sara</w:t>
      </w:r>
      <w:proofErr w:type="spellEnd"/>
      <w:r>
        <w:rPr>
          <w:rFonts w:ascii="Calibri" w:hAnsi="Calibri" w:cs="Calibri"/>
          <w:sz w:val="22"/>
          <w:szCs w:val="22"/>
        </w:rPr>
        <w:t>̀ composta da un numero dispari di componenti (da tre a cinque)</w:t>
      </w:r>
      <w:r>
        <w:rPr>
          <w:rFonts w:ascii="Calibri,Bold" w:hAnsi="Calibri,Bold"/>
          <w:sz w:val="22"/>
          <w:szCs w:val="22"/>
        </w:rPr>
        <w:t xml:space="preserve">, </w:t>
      </w:r>
      <w:r>
        <w:rPr>
          <w:rFonts w:ascii="Calibri" w:hAnsi="Calibri" w:cs="Calibri"/>
          <w:sz w:val="22"/>
          <w:szCs w:val="22"/>
        </w:rPr>
        <w:t xml:space="preserve">esperti nello specifico oggetto del concorso, individuati dai soggetti sotto-riportati. Almeno un terzo dei membri della commissione dovranno essere in possesso della qualifica professionale o di qualifica equivalente a quella richiesta ai partecipanti del concorso. </w:t>
      </w:r>
    </w:p>
    <w:p w14:paraId="6E32245B" w14:textId="77777777" w:rsidR="00C546F0" w:rsidRDefault="00C546F0" w:rsidP="00C546F0">
      <w:pPr>
        <w:pStyle w:val="Default"/>
        <w:spacing w:before="100" w:after="60"/>
        <w:jc w:val="both"/>
        <w:rPr>
          <w:rFonts w:ascii="Calibri" w:hAnsi="Calibri" w:cs="Calibri"/>
          <w:b/>
          <w:sz w:val="22"/>
          <w:szCs w:val="22"/>
        </w:rPr>
      </w:pPr>
      <w:r w:rsidRPr="000E290C">
        <w:rPr>
          <w:rFonts w:ascii="Calibri" w:hAnsi="Calibri" w:cs="Calibri"/>
          <w:b/>
          <w:color w:val="C00000"/>
          <w:sz w:val="22"/>
          <w:szCs w:val="22"/>
        </w:rPr>
        <w:t>[a titolo esemplificativo]:</w:t>
      </w:r>
    </w:p>
    <w:p w14:paraId="14A9AE7F" w14:textId="77777777" w:rsidR="00C546F0" w:rsidRDefault="00C546F0" w:rsidP="00C546F0">
      <w:pPr>
        <w:pStyle w:val="Default"/>
        <w:jc w:val="both"/>
        <w:rPr>
          <w:rFonts w:ascii="Calibri" w:hAnsi="Calibri" w:cs="Calibri"/>
          <w:sz w:val="22"/>
          <w:szCs w:val="22"/>
        </w:rPr>
      </w:pPr>
      <w:r>
        <w:rPr>
          <w:rFonts w:ascii="Calibri" w:hAnsi="Calibri" w:cs="Calibri"/>
          <w:b/>
          <w:sz w:val="22"/>
          <w:szCs w:val="22"/>
        </w:rPr>
        <w:t>MEMBRI TITOLARI:</w:t>
      </w:r>
    </w:p>
    <w:p w14:paraId="4C98064B" w14:textId="77777777" w:rsidR="00C546F0" w:rsidRDefault="00C546F0" w:rsidP="00C546F0">
      <w:pPr>
        <w:pStyle w:val="Default"/>
        <w:tabs>
          <w:tab w:val="left" w:pos="284"/>
        </w:tabs>
        <w:ind w:left="1418" w:hanging="1418"/>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shd w:val="clear" w:color="auto" w:fill="FFFF00"/>
        </w:rPr>
        <w:t>..................</w:t>
      </w:r>
      <w:r>
        <w:rPr>
          <w:rFonts w:ascii="Calibri" w:hAnsi="Calibri" w:cs="Calibri"/>
          <w:sz w:val="22"/>
          <w:szCs w:val="22"/>
        </w:rPr>
        <w:t>, rappresentante della Stazione Appaltante, con funzioni di Presidente;</w:t>
      </w:r>
    </w:p>
    <w:p w14:paraId="7F364202" w14:textId="77777777" w:rsidR="00C546F0" w:rsidRDefault="00C546F0" w:rsidP="00C546F0">
      <w:pPr>
        <w:pStyle w:val="Default"/>
        <w:tabs>
          <w:tab w:val="left" w:pos="284"/>
        </w:tabs>
        <w:ind w:left="1418" w:hanging="1418"/>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shd w:val="clear" w:color="auto" w:fill="FFFF00"/>
        </w:rPr>
        <w:t>..................,</w:t>
      </w:r>
      <w:r>
        <w:rPr>
          <w:rFonts w:ascii="Calibri" w:hAnsi="Calibri" w:cs="Calibri"/>
          <w:sz w:val="22"/>
          <w:szCs w:val="22"/>
        </w:rPr>
        <w:t xml:space="preserve"> rappresentante designato dall'Ordine/Collegio territorialmente competente…………………………;</w:t>
      </w:r>
    </w:p>
    <w:p w14:paraId="5F8F53F7" w14:textId="77777777" w:rsidR="00C546F0" w:rsidRDefault="00C546F0" w:rsidP="00C546F0">
      <w:pPr>
        <w:pStyle w:val="Default"/>
        <w:tabs>
          <w:tab w:val="left" w:pos="284"/>
        </w:tabs>
        <w:ind w:left="1418" w:hanging="1418"/>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shd w:val="clear" w:color="auto" w:fill="FFFF00"/>
        </w:rPr>
        <w:t>..................,</w:t>
      </w:r>
      <w:r>
        <w:rPr>
          <w:rFonts w:ascii="Calibri" w:hAnsi="Calibri" w:cs="Calibri"/>
          <w:sz w:val="22"/>
          <w:szCs w:val="22"/>
        </w:rPr>
        <w:tab/>
        <w:t>esperto designato dall'Ordine/Collegio territorialmente competente…………………………………….;</w:t>
      </w:r>
    </w:p>
    <w:p w14:paraId="189513B5" w14:textId="77777777" w:rsidR="00C546F0" w:rsidRDefault="00C546F0" w:rsidP="00C546F0">
      <w:pPr>
        <w:pStyle w:val="Default"/>
        <w:tabs>
          <w:tab w:val="left" w:pos="284"/>
        </w:tabs>
        <w:ind w:left="1418" w:hanging="1418"/>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shd w:val="clear" w:color="auto" w:fill="FFFF00"/>
        </w:rPr>
        <w:t>..................,</w:t>
      </w:r>
      <w:r>
        <w:rPr>
          <w:rFonts w:ascii="Calibri" w:hAnsi="Calibri" w:cs="Calibri"/>
          <w:sz w:val="22"/>
          <w:szCs w:val="22"/>
        </w:rPr>
        <w:tab/>
        <w:t>esperto dell'oggetto del concorso, individuato dalla stazione appaltante;</w:t>
      </w:r>
    </w:p>
    <w:p w14:paraId="2A21CC97" w14:textId="77777777" w:rsidR="00C546F0" w:rsidRDefault="00C546F0" w:rsidP="00C546F0">
      <w:pPr>
        <w:pStyle w:val="Default"/>
        <w:tabs>
          <w:tab w:val="left" w:pos="284"/>
        </w:tabs>
        <w:spacing w:after="120"/>
        <w:ind w:left="1411" w:hanging="1411"/>
        <w:jc w:val="both"/>
        <w:rPr>
          <w:rFonts w:ascii="Calibri" w:hAnsi="Calibri" w:cs="Calibri"/>
          <w:b/>
          <w:sz w:val="6"/>
          <w:szCs w:val="6"/>
        </w:rPr>
      </w:pPr>
      <w:r>
        <w:rPr>
          <w:rFonts w:ascii="Calibri" w:hAnsi="Calibri" w:cs="Calibri"/>
          <w:sz w:val="22"/>
          <w:szCs w:val="22"/>
        </w:rPr>
        <w:t>-</w:t>
      </w:r>
      <w:r>
        <w:rPr>
          <w:rFonts w:ascii="Calibri" w:hAnsi="Calibri" w:cs="Calibri"/>
          <w:sz w:val="22"/>
          <w:szCs w:val="22"/>
        </w:rPr>
        <w:tab/>
      </w:r>
      <w:r>
        <w:rPr>
          <w:rFonts w:ascii="Calibri" w:hAnsi="Calibri" w:cs="Calibri"/>
          <w:sz w:val="22"/>
          <w:szCs w:val="22"/>
          <w:shd w:val="clear" w:color="auto" w:fill="FFFF00"/>
        </w:rPr>
        <w:t>..................,</w:t>
      </w:r>
      <w:r>
        <w:rPr>
          <w:rFonts w:ascii="Calibri" w:hAnsi="Calibri" w:cs="Calibri"/>
          <w:sz w:val="22"/>
          <w:szCs w:val="22"/>
        </w:rPr>
        <w:tab/>
        <w:t>esperto dell’oggetto del concorso, individuato da……………………………..……;</w:t>
      </w:r>
    </w:p>
    <w:p w14:paraId="6DB27B6B" w14:textId="77777777" w:rsidR="00C546F0" w:rsidRDefault="00C546F0" w:rsidP="00C546F0">
      <w:pPr>
        <w:pStyle w:val="Default"/>
        <w:tabs>
          <w:tab w:val="left" w:pos="284"/>
        </w:tabs>
        <w:ind w:left="1418" w:hanging="1418"/>
        <w:jc w:val="both"/>
        <w:rPr>
          <w:rFonts w:ascii="Calibri" w:hAnsi="Calibri" w:cs="Calibri"/>
          <w:b/>
          <w:sz w:val="6"/>
          <w:szCs w:val="6"/>
        </w:rPr>
      </w:pPr>
    </w:p>
    <w:p w14:paraId="7335AB68" w14:textId="77777777" w:rsidR="00C546F0" w:rsidRDefault="00C546F0" w:rsidP="00C546F0">
      <w:pPr>
        <w:pStyle w:val="Default"/>
        <w:tabs>
          <w:tab w:val="left" w:pos="284"/>
        </w:tabs>
        <w:ind w:left="1418" w:hanging="1418"/>
        <w:jc w:val="both"/>
        <w:rPr>
          <w:rFonts w:ascii="Calibri" w:hAnsi="Calibri" w:cs="Calibri"/>
          <w:sz w:val="22"/>
          <w:szCs w:val="22"/>
        </w:rPr>
      </w:pPr>
      <w:r>
        <w:rPr>
          <w:rFonts w:ascii="Calibri" w:hAnsi="Calibri" w:cs="Calibri"/>
          <w:b/>
          <w:sz w:val="22"/>
          <w:szCs w:val="22"/>
        </w:rPr>
        <w:t>MEMBRI SUPPLENTI:</w:t>
      </w:r>
    </w:p>
    <w:p w14:paraId="6CFDB894" w14:textId="77777777" w:rsidR="00C546F0" w:rsidRDefault="00C546F0" w:rsidP="00C546F0">
      <w:pPr>
        <w:pStyle w:val="Default"/>
        <w:tabs>
          <w:tab w:val="left" w:pos="284"/>
        </w:tabs>
        <w:ind w:left="1418" w:hanging="1418"/>
        <w:jc w:val="both"/>
        <w:rPr>
          <w:rFonts w:ascii="Calibri" w:hAnsi="Calibri" w:cs="Calibri"/>
          <w:sz w:val="22"/>
          <w:szCs w:val="22"/>
          <w:shd w:val="clear" w:color="auto" w:fill="FFFF00"/>
        </w:rPr>
      </w:pPr>
      <w:r>
        <w:rPr>
          <w:rFonts w:ascii="Calibri" w:hAnsi="Calibri" w:cs="Calibri"/>
          <w:sz w:val="22"/>
          <w:szCs w:val="22"/>
        </w:rPr>
        <w:t>Per ogni titolare, il soggetto che lo ha nominato individua un supplente</w:t>
      </w:r>
      <w:r>
        <w:rPr>
          <w:rFonts w:ascii="Calibri" w:hAnsi="Calibri" w:cs="Calibri"/>
          <w:color w:val="auto"/>
          <w:sz w:val="22"/>
          <w:szCs w:val="22"/>
        </w:rPr>
        <w:t>:</w:t>
      </w:r>
    </w:p>
    <w:p w14:paraId="5C9EF316" w14:textId="77777777" w:rsidR="00C546F0" w:rsidRDefault="00C546F0" w:rsidP="00C546F0">
      <w:pPr>
        <w:pStyle w:val="Default"/>
        <w:tabs>
          <w:tab w:val="left" w:pos="284"/>
        </w:tabs>
        <w:ind w:left="1418" w:hanging="1418"/>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shd w:val="clear" w:color="auto" w:fill="FFFF00"/>
        </w:rPr>
        <w:t>..................</w:t>
      </w:r>
      <w:r>
        <w:rPr>
          <w:rFonts w:ascii="Calibri" w:hAnsi="Calibri" w:cs="Calibri"/>
          <w:sz w:val="22"/>
          <w:szCs w:val="22"/>
        </w:rPr>
        <w:t xml:space="preserve"> </w:t>
      </w:r>
    </w:p>
    <w:p w14:paraId="58E06D6E" w14:textId="77777777" w:rsidR="00C546F0" w:rsidRDefault="00C546F0" w:rsidP="00C546F0">
      <w:pPr>
        <w:pStyle w:val="Default"/>
        <w:tabs>
          <w:tab w:val="left" w:pos="284"/>
        </w:tabs>
        <w:ind w:left="1418" w:hanging="1418"/>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shd w:val="clear" w:color="auto" w:fill="FFFF00"/>
        </w:rPr>
        <w:t>..................</w:t>
      </w:r>
      <w:r>
        <w:rPr>
          <w:rFonts w:ascii="Calibri" w:hAnsi="Calibri" w:cs="Calibri"/>
          <w:sz w:val="22"/>
          <w:szCs w:val="22"/>
        </w:rPr>
        <w:t xml:space="preserve"> </w:t>
      </w:r>
    </w:p>
    <w:p w14:paraId="34D2F804" w14:textId="77777777" w:rsidR="00C546F0" w:rsidRDefault="00C546F0" w:rsidP="00C546F0">
      <w:pPr>
        <w:pStyle w:val="Default"/>
        <w:tabs>
          <w:tab w:val="left" w:pos="284"/>
        </w:tabs>
        <w:ind w:left="1418" w:hanging="1418"/>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shd w:val="clear" w:color="auto" w:fill="FFFF00"/>
        </w:rPr>
        <w:t>..................</w:t>
      </w:r>
      <w:r>
        <w:rPr>
          <w:rFonts w:ascii="Calibri" w:hAnsi="Calibri" w:cs="Calibri"/>
          <w:sz w:val="22"/>
          <w:szCs w:val="22"/>
        </w:rPr>
        <w:tab/>
      </w:r>
    </w:p>
    <w:p w14:paraId="1C81903D" w14:textId="77777777" w:rsidR="00C546F0" w:rsidRDefault="00C546F0" w:rsidP="00C546F0">
      <w:pPr>
        <w:pStyle w:val="Default"/>
        <w:tabs>
          <w:tab w:val="left" w:pos="284"/>
        </w:tabs>
        <w:ind w:left="1418" w:hanging="1418"/>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shd w:val="clear" w:color="auto" w:fill="FFFF00"/>
        </w:rPr>
        <w:t>..................</w:t>
      </w:r>
      <w:r>
        <w:rPr>
          <w:rFonts w:ascii="Calibri" w:hAnsi="Calibri" w:cs="Calibri"/>
          <w:sz w:val="22"/>
          <w:szCs w:val="22"/>
        </w:rPr>
        <w:tab/>
      </w:r>
    </w:p>
    <w:p w14:paraId="31874562" w14:textId="77777777" w:rsidR="00C546F0" w:rsidRDefault="00C546F0" w:rsidP="00C546F0">
      <w:pPr>
        <w:pStyle w:val="NormaleWeb"/>
        <w:shd w:val="clear" w:color="auto" w:fill="FFFFFF"/>
        <w:snapToGrid w:val="0"/>
        <w:spacing w:before="0" w:beforeAutospacing="0" w:after="60" w:afterAutospacing="0"/>
        <w:jc w:val="both"/>
        <w:rPr>
          <w:rFonts w:ascii="Calibri" w:hAnsi="Calibri" w:cs="Calibri"/>
          <w:color w:val="000000" w:themeColor="text1"/>
          <w:sz w:val="22"/>
          <w:szCs w:val="22"/>
        </w:rPr>
      </w:pPr>
      <w:r>
        <w:rPr>
          <w:rFonts w:ascii="Calibri" w:hAnsi="Calibri" w:cs="Calibri"/>
          <w:sz w:val="22"/>
          <w:szCs w:val="22"/>
        </w:rPr>
        <w:t xml:space="preserve">-    </w:t>
      </w:r>
      <w:r w:rsidRPr="00B359C2">
        <w:rPr>
          <w:rFonts w:ascii="Calibri" w:hAnsi="Calibri" w:cs="Calibri"/>
          <w:sz w:val="22"/>
          <w:szCs w:val="22"/>
          <w:highlight w:val="yellow"/>
        </w:rPr>
        <w:t>…...</w:t>
      </w:r>
      <w:r w:rsidRPr="00B359C2">
        <w:rPr>
          <w:rFonts w:ascii="Calibri" w:hAnsi="Calibri" w:cs="Calibri"/>
          <w:sz w:val="22"/>
          <w:szCs w:val="22"/>
          <w:highlight w:val="yellow"/>
          <w:shd w:val="clear" w:color="auto" w:fill="FFFF00"/>
        </w:rPr>
        <w:t>.</w:t>
      </w:r>
      <w:r>
        <w:rPr>
          <w:rFonts w:ascii="Calibri" w:hAnsi="Calibri" w:cs="Calibri"/>
          <w:sz w:val="22"/>
          <w:szCs w:val="22"/>
          <w:highlight w:val="yellow"/>
          <w:shd w:val="clear" w:color="auto" w:fill="FFFF00"/>
        </w:rPr>
        <w:t>.</w:t>
      </w:r>
      <w:r w:rsidRPr="00B359C2">
        <w:rPr>
          <w:rFonts w:ascii="Calibri" w:hAnsi="Calibri" w:cs="Calibri"/>
          <w:sz w:val="22"/>
          <w:szCs w:val="22"/>
          <w:highlight w:val="yellow"/>
          <w:shd w:val="clear" w:color="auto" w:fill="FFFF00"/>
        </w:rPr>
        <w:t>.....</w:t>
      </w:r>
      <w:r>
        <w:rPr>
          <w:rFonts w:ascii="Calibri" w:hAnsi="Calibri" w:cs="Calibri"/>
          <w:sz w:val="22"/>
          <w:szCs w:val="22"/>
          <w:shd w:val="clear" w:color="auto" w:fill="FFFF00"/>
        </w:rPr>
        <w:t>......</w:t>
      </w:r>
    </w:p>
    <w:p w14:paraId="2D7D968C" w14:textId="77777777" w:rsidR="00C546F0" w:rsidRPr="003C4337" w:rsidRDefault="00C546F0" w:rsidP="00C546F0">
      <w:pPr>
        <w:pStyle w:val="NormaleWeb"/>
        <w:shd w:val="clear" w:color="auto" w:fill="FFFFFF"/>
        <w:snapToGrid w:val="0"/>
        <w:spacing w:before="0" w:beforeAutospacing="0" w:after="60" w:afterAutospacing="0"/>
        <w:jc w:val="both"/>
        <w:rPr>
          <w:color w:val="000000" w:themeColor="text1"/>
        </w:rPr>
      </w:pPr>
      <w:r w:rsidRPr="003C4337">
        <w:rPr>
          <w:rFonts w:ascii="Calibri" w:hAnsi="Calibri" w:cs="Calibri"/>
          <w:color w:val="000000" w:themeColor="text1"/>
          <w:sz w:val="22"/>
          <w:szCs w:val="22"/>
        </w:rPr>
        <w:t xml:space="preserve">In capo ai commissari non devono sussistere cause ostative ai sensi dell’art. 93 comma 5 del codice. A tal fine, i commissari, al momento dell’accettazione dell’incarico, ai sensi dell’art.47 del DPR 445/2000, dichiarano l’inesistenza delle cause di astensione ed </w:t>
      </w:r>
      <w:proofErr w:type="spellStart"/>
      <w:r w:rsidRPr="003C4337">
        <w:rPr>
          <w:rFonts w:ascii="Calibri" w:hAnsi="Calibri" w:cs="Calibri"/>
          <w:color w:val="000000" w:themeColor="text1"/>
          <w:sz w:val="22"/>
          <w:szCs w:val="22"/>
        </w:rPr>
        <w:t>incompatibilita</w:t>
      </w:r>
      <w:proofErr w:type="spellEnd"/>
      <w:r w:rsidRPr="003C4337">
        <w:rPr>
          <w:rFonts w:ascii="Calibri" w:hAnsi="Calibri" w:cs="Calibri"/>
          <w:color w:val="000000" w:themeColor="text1"/>
          <w:sz w:val="22"/>
          <w:szCs w:val="22"/>
        </w:rPr>
        <w:t xml:space="preserve">̀ di cui al sopra richiamato art. 93 comma 5, con esclusione di eventuali </w:t>
      </w:r>
      <w:proofErr w:type="spellStart"/>
      <w:r w:rsidRPr="003C4337">
        <w:rPr>
          <w:rFonts w:ascii="Calibri" w:hAnsi="Calibri" w:cs="Calibri"/>
          <w:color w:val="000000" w:themeColor="text1"/>
          <w:sz w:val="22"/>
          <w:szCs w:val="22"/>
        </w:rPr>
        <w:t>incompatibilita</w:t>
      </w:r>
      <w:proofErr w:type="spellEnd"/>
      <w:r w:rsidRPr="003C4337">
        <w:rPr>
          <w:rFonts w:ascii="Calibri" w:hAnsi="Calibri" w:cs="Calibri"/>
          <w:color w:val="000000" w:themeColor="text1"/>
          <w:sz w:val="22"/>
          <w:szCs w:val="22"/>
        </w:rPr>
        <w:t xml:space="preserve">̀ con i concorrenti, che in tale fase sono ancora coperti da anonimato. </w:t>
      </w:r>
    </w:p>
    <w:p w14:paraId="46053973" w14:textId="77777777" w:rsidR="00C546F0" w:rsidRPr="003C4337" w:rsidRDefault="00C546F0" w:rsidP="00C546F0">
      <w:pPr>
        <w:pStyle w:val="NormaleWeb"/>
        <w:shd w:val="clear" w:color="auto" w:fill="FFFFFF"/>
        <w:snapToGrid w:val="0"/>
        <w:spacing w:before="0" w:beforeAutospacing="0" w:after="60" w:afterAutospacing="0"/>
        <w:jc w:val="both"/>
        <w:rPr>
          <w:color w:val="000000" w:themeColor="text1"/>
        </w:rPr>
      </w:pPr>
      <w:r w:rsidRPr="003C4337">
        <w:rPr>
          <w:rFonts w:ascii="Calibri" w:hAnsi="Calibri" w:cs="Calibri"/>
          <w:color w:val="000000" w:themeColor="text1"/>
          <w:sz w:val="22"/>
          <w:szCs w:val="22"/>
        </w:rPr>
        <w:t xml:space="preserve">A seguito della pubblicazione della commissione, ove un concorrente dovesse rilevare condizioni di </w:t>
      </w:r>
      <w:proofErr w:type="spellStart"/>
      <w:r w:rsidRPr="003C4337">
        <w:rPr>
          <w:rFonts w:ascii="Calibri" w:hAnsi="Calibri" w:cs="Calibri"/>
          <w:color w:val="000000" w:themeColor="text1"/>
          <w:sz w:val="22"/>
          <w:szCs w:val="22"/>
        </w:rPr>
        <w:t>incompatibilita</w:t>
      </w:r>
      <w:proofErr w:type="spellEnd"/>
      <w:r w:rsidRPr="003C4337">
        <w:rPr>
          <w:rFonts w:ascii="Calibri" w:hAnsi="Calibri" w:cs="Calibri"/>
          <w:color w:val="000000" w:themeColor="text1"/>
          <w:sz w:val="22"/>
          <w:szCs w:val="22"/>
        </w:rPr>
        <w:t xml:space="preserve">̀ con uno o </w:t>
      </w:r>
      <w:proofErr w:type="spellStart"/>
      <w:r w:rsidRPr="003C4337">
        <w:rPr>
          <w:rFonts w:ascii="Calibri" w:hAnsi="Calibri" w:cs="Calibri"/>
          <w:color w:val="000000" w:themeColor="text1"/>
          <w:sz w:val="22"/>
          <w:szCs w:val="22"/>
        </w:rPr>
        <w:t>piu</w:t>
      </w:r>
      <w:proofErr w:type="spellEnd"/>
      <w:r w:rsidRPr="003C4337">
        <w:rPr>
          <w:rFonts w:ascii="Calibri" w:hAnsi="Calibri" w:cs="Calibri"/>
          <w:color w:val="000000" w:themeColor="text1"/>
          <w:sz w:val="22"/>
          <w:szCs w:val="22"/>
        </w:rPr>
        <w:t xml:space="preserve">̀ membri della Commissione, ai sensi del già richiamato art. 93 comma 5, è tenuto, pena l'esclusione, a compilare il modulo elettronico di segnalazione di </w:t>
      </w:r>
      <w:proofErr w:type="spellStart"/>
      <w:r w:rsidRPr="003C4337">
        <w:rPr>
          <w:rFonts w:ascii="Calibri" w:hAnsi="Calibri" w:cs="Calibri"/>
          <w:color w:val="000000" w:themeColor="text1"/>
          <w:sz w:val="22"/>
          <w:szCs w:val="22"/>
        </w:rPr>
        <w:t>incompatibilita</w:t>
      </w:r>
      <w:proofErr w:type="spellEnd"/>
      <w:r w:rsidRPr="003C4337">
        <w:rPr>
          <w:rFonts w:ascii="Calibri" w:hAnsi="Calibri" w:cs="Calibri"/>
          <w:color w:val="000000" w:themeColor="text1"/>
          <w:sz w:val="22"/>
          <w:szCs w:val="22"/>
        </w:rPr>
        <w:t xml:space="preserve">̀ presente nel sito internet del concorso. L’invio del modulo </w:t>
      </w:r>
      <w:proofErr w:type="spellStart"/>
      <w:r w:rsidRPr="003C4337">
        <w:rPr>
          <w:rFonts w:ascii="Calibri" w:hAnsi="Calibri" w:cs="Calibri"/>
          <w:color w:val="000000" w:themeColor="text1"/>
          <w:sz w:val="22"/>
          <w:szCs w:val="22"/>
        </w:rPr>
        <w:t>dovra</w:t>
      </w:r>
      <w:proofErr w:type="spellEnd"/>
      <w:r w:rsidRPr="003C4337">
        <w:rPr>
          <w:rFonts w:ascii="Calibri" w:hAnsi="Calibri" w:cs="Calibri"/>
          <w:color w:val="000000" w:themeColor="text1"/>
          <w:sz w:val="22"/>
          <w:szCs w:val="22"/>
        </w:rPr>
        <w:t>̀</w:t>
      </w:r>
      <w:r>
        <w:rPr>
          <w:rFonts w:ascii="Calibri" w:hAnsi="Calibri" w:cs="Calibri"/>
          <w:color w:val="000000" w:themeColor="text1"/>
          <w:sz w:val="22"/>
          <w:szCs w:val="22"/>
        </w:rPr>
        <w:t xml:space="preserve"> </w:t>
      </w:r>
      <w:r w:rsidRPr="003C4337">
        <w:rPr>
          <w:rFonts w:ascii="Calibri" w:hAnsi="Calibri" w:cs="Calibri"/>
          <w:color w:val="000000" w:themeColor="text1"/>
          <w:sz w:val="22"/>
          <w:szCs w:val="22"/>
        </w:rPr>
        <w:t xml:space="preserve">essere effettuato dal concorrente entro cinque giorni dalla data di pubblicazione della commissione. </w:t>
      </w:r>
    </w:p>
    <w:p w14:paraId="5179BA48" w14:textId="77777777" w:rsidR="00C546F0" w:rsidRPr="003C4337" w:rsidRDefault="00C546F0" w:rsidP="00C546F0">
      <w:pPr>
        <w:pStyle w:val="NormaleWeb"/>
        <w:shd w:val="clear" w:color="auto" w:fill="FFFFFF"/>
        <w:snapToGrid w:val="0"/>
        <w:spacing w:before="0" w:beforeAutospacing="0" w:after="60" w:afterAutospacing="0"/>
        <w:jc w:val="both"/>
        <w:rPr>
          <w:color w:val="000000" w:themeColor="text1"/>
        </w:rPr>
      </w:pPr>
      <w:r w:rsidRPr="003C4337">
        <w:rPr>
          <w:rFonts w:ascii="Calibri" w:hAnsi="Calibri" w:cs="Calibri"/>
          <w:color w:val="000000" w:themeColor="text1"/>
          <w:sz w:val="22"/>
          <w:szCs w:val="22"/>
        </w:rPr>
        <w:t xml:space="preserve">Il concorrente, compilando il modulo, </w:t>
      </w:r>
      <w:proofErr w:type="spellStart"/>
      <w:r w:rsidRPr="003C4337">
        <w:rPr>
          <w:rFonts w:ascii="Calibri" w:hAnsi="Calibri" w:cs="Calibri"/>
          <w:color w:val="000000" w:themeColor="text1"/>
          <w:sz w:val="22"/>
          <w:szCs w:val="22"/>
        </w:rPr>
        <w:t>dovra</w:t>
      </w:r>
      <w:proofErr w:type="spellEnd"/>
      <w:r w:rsidRPr="003C4337">
        <w:rPr>
          <w:rFonts w:ascii="Calibri" w:hAnsi="Calibri" w:cs="Calibri"/>
          <w:color w:val="000000" w:themeColor="text1"/>
          <w:sz w:val="22"/>
          <w:szCs w:val="22"/>
        </w:rPr>
        <w:t xml:space="preserve">̀ indicare nome e cognome del giurato incompatibile e, </w:t>
      </w:r>
      <w:proofErr w:type="spellStart"/>
      <w:r w:rsidRPr="003C4337">
        <w:rPr>
          <w:rFonts w:ascii="Calibri" w:hAnsi="Calibri" w:cs="Calibri"/>
          <w:color w:val="000000" w:themeColor="text1"/>
          <w:sz w:val="22"/>
          <w:szCs w:val="22"/>
        </w:rPr>
        <w:t>affinche</w:t>
      </w:r>
      <w:proofErr w:type="spellEnd"/>
      <w:r w:rsidRPr="003C4337">
        <w:rPr>
          <w:rFonts w:ascii="Calibri" w:hAnsi="Calibri" w:cs="Calibri"/>
          <w:color w:val="000000" w:themeColor="text1"/>
          <w:sz w:val="22"/>
          <w:szCs w:val="22"/>
        </w:rPr>
        <w:t xml:space="preserve">́ sia garantito l’anonimato, non </w:t>
      </w:r>
      <w:proofErr w:type="spellStart"/>
      <w:r w:rsidRPr="003C4337">
        <w:rPr>
          <w:rFonts w:ascii="Calibri" w:hAnsi="Calibri" w:cs="Calibri"/>
          <w:color w:val="000000" w:themeColor="text1"/>
          <w:sz w:val="22"/>
          <w:szCs w:val="22"/>
        </w:rPr>
        <w:t>dovra</w:t>
      </w:r>
      <w:proofErr w:type="spellEnd"/>
      <w:r w:rsidRPr="003C4337">
        <w:rPr>
          <w:rFonts w:ascii="Calibri" w:hAnsi="Calibri" w:cs="Calibri"/>
          <w:color w:val="000000" w:themeColor="text1"/>
          <w:sz w:val="22"/>
          <w:szCs w:val="22"/>
        </w:rPr>
        <w:t xml:space="preserve">̀ inserire dati personali, ma esclusivamente il codice </w:t>
      </w:r>
      <w:r>
        <w:rPr>
          <w:rFonts w:ascii="Calibri" w:hAnsi="Calibri" w:cs="Calibri"/>
          <w:color w:val="000000" w:themeColor="text1"/>
          <w:sz w:val="22"/>
          <w:szCs w:val="22"/>
        </w:rPr>
        <w:t xml:space="preserve">alfanumerico </w:t>
      </w:r>
      <w:r w:rsidRPr="003C4337">
        <w:rPr>
          <w:rFonts w:ascii="Calibri" w:hAnsi="Calibri" w:cs="Calibri"/>
          <w:color w:val="000000" w:themeColor="text1"/>
          <w:sz w:val="22"/>
          <w:szCs w:val="22"/>
        </w:rPr>
        <w:t xml:space="preserve">utilizzato durante l’iscrizione al concorso. Le motivazioni delle </w:t>
      </w:r>
      <w:proofErr w:type="spellStart"/>
      <w:r w:rsidRPr="003C4337">
        <w:rPr>
          <w:rFonts w:ascii="Calibri" w:hAnsi="Calibri" w:cs="Calibri"/>
          <w:color w:val="000000" w:themeColor="text1"/>
          <w:sz w:val="22"/>
          <w:szCs w:val="22"/>
        </w:rPr>
        <w:t>incompatibilita</w:t>
      </w:r>
      <w:proofErr w:type="spellEnd"/>
      <w:r w:rsidRPr="003C4337">
        <w:rPr>
          <w:rFonts w:ascii="Calibri" w:hAnsi="Calibri" w:cs="Calibri"/>
          <w:color w:val="000000" w:themeColor="text1"/>
          <w:sz w:val="22"/>
          <w:szCs w:val="22"/>
        </w:rPr>
        <w:t xml:space="preserve">̀ segnalate, saranno rese al RUP soltanto dopo la decriptazione dei documenti e dovranno fare espresso riferimento all’art. 93, comma 5 del codice. Resta ferma ogni </w:t>
      </w:r>
      <w:proofErr w:type="spellStart"/>
      <w:r w:rsidRPr="003C4337">
        <w:rPr>
          <w:rFonts w:ascii="Calibri" w:hAnsi="Calibri" w:cs="Calibri"/>
          <w:color w:val="000000" w:themeColor="text1"/>
          <w:sz w:val="22"/>
          <w:szCs w:val="22"/>
        </w:rPr>
        <w:t>responsabilita</w:t>
      </w:r>
      <w:proofErr w:type="spellEnd"/>
      <w:r w:rsidRPr="003C4337">
        <w:rPr>
          <w:rFonts w:ascii="Calibri" w:hAnsi="Calibri" w:cs="Calibri"/>
          <w:color w:val="000000" w:themeColor="text1"/>
          <w:sz w:val="22"/>
          <w:szCs w:val="22"/>
        </w:rPr>
        <w:t xml:space="preserve">̀ civile e penale in capo al concorrente responsabile della sostituzione di un giurato, non motivata ai sensi del più volte citato art.93, comma 5. </w:t>
      </w:r>
    </w:p>
    <w:p w14:paraId="45EC3D43" w14:textId="77777777" w:rsidR="00C546F0" w:rsidRPr="003C4337" w:rsidRDefault="00C546F0" w:rsidP="00C546F0">
      <w:pPr>
        <w:pStyle w:val="NormaleWeb"/>
        <w:shd w:val="clear" w:color="auto" w:fill="FFFFFF"/>
        <w:snapToGrid w:val="0"/>
        <w:spacing w:before="0" w:beforeAutospacing="0" w:after="60" w:afterAutospacing="0"/>
        <w:jc w:val="both"/>
        <w:rPr>
          <w:rFonts w:ascii="Calibri" w:hAnsi="Calibri" w:cs="Calibri"/>
          <w:color w:val="000000" w:themeColor="text1"/>
          <w:sz w:val="22"/>
          <w:szCs w:val="22"/>
        </w:rPr>
      </w:pPr>
      <w:r w:rsidRPr="003C4337">
        <w:rPr>
          <w:rFonts w:ascii="Calibri" w:hAnsi="Calibri" w:cs="Calibri"/>
          <w:color w:val="000000" w:themeColor="text1"/>
          <w:sz w:val="22"/>
          <w:szCs w:val="22"/>
        </w:rPr>
        <w:t xml:space="preserve">La commissione è responsabile della valutazione degli elaborati presentati e </w:t>
      </w:r>
      <w:proofErr w:type="spellStart"/>
      <w:r w:rsidRPr="003C4337">
        <w:rPr>
          <w:rFonts w:ascii="Calibri" w:hAnsi="Calibri" w:cs="Calibri"/>
          <w:color w:val="000000" w:themeColor="text1"/>
          <w:sz w:val="22"/>
          <w:szCs w:val="22"/>
        </w:rPr>
        <w:t>puo</w:t>
      </w:r>
      <w:proofErr w:type="spellEnd"/>
      <w:r w:rsidRPr="003C4337">
        <w:rPr>
          <w:rFonts w:ascii="Calibri" w:hAnsi="Calibri" w:cs="Calibri"/>
          <w:color w:val="000000" w:themeColor="text1"/>
          <w:sz w:val="22"/>
          <w:szCs w:val="22"/>
        </w:rPr>
        <w:t xml:space="preserve">̀ lavorare anche a distanza, con procedure telematiche che assicurano la riservatezza delle comunicazioni. La valutazione avviene esclusivamente sulla base dei criteri specificati nel presente disciplinare, nel pieno rispetto dell’anonimato. </w:t>
      </w:r>
    </w:p>
    <w:p w14:paraId="12F71CC4" w14:textId="77777777" w:rsidR="00C546F0" w:rsidRPr="003C4337" w:rsidRDefault="00C546F0" w:rsidP="00C546F0">
      <w:pPr>
        <w:pStyle w:val="NormaleWeb"/>
        <w:shd w:val="clear" w:color="auto" w:fill="FFFFFF"/>
        <w:snapToGrid w:val="0"/>
        <w:spacing w:before="0" w:beforeAutospacing="0" w:after="60" w:afterAutospacing="0"/>
        <w:jc w:val="both"/>
        <w:rPr>
          <w:color w:val="000000" w:themeColor="text1"/>
        </w:rPr>
      </w:pPr>
      <w:r w:rsidRPr="003C4337">
        <w:rPr>
          <w:rFonts w:ascii="Calibri" w:hAnsi="Calibri" w:cs="Calibri"/>
          <w:color w:val="000000" w:themeColor="text1"/>
          <w:sz w:val="22"/>
          <w:szCs w:val="22"/>
        </w:rPr>
        <w:t xml:space="preserve">A conclusione dei lavori, che sono di carattere riservato, la commissione </w:t>
      </w:r>
      <w:proofErr w:type="spellStart"/>
      <w:r w:rsidRPr="003C4337">
        <w:rPr>
          <w:rFonts w:ascii="Calibri" w:hAnsi="Calibri" w:cs="Calibri"/>
          <w:color w:val="000000" w:themeColor="text1"/>
          <w:sz w:val="22"/>
          <w:szCs w:val="22"/>
        </w:rPr>
        <w:t>redigera</w:t>
      </w:r>
      <w:proofErr w:type="spellEnd"/>
      <w:r w:rsidRPr="003C4337">
        <w:rPr>
          <w:rFonts w:ascii="Calibri" w:hAnsi="Calibri" w:cs="Calibri"/>
          <w:color w:val="000000" w:themeColor="text1"/>
          <w:sz w:val="22"/>
          <w:szCs w:val="22"/>
        </w:rPr>
        <w:t xml:space="preserve">̀ il verbale finale, contenente i codici alfanumerici delle proposte progettuali selezionate, con le relative motivazioni. </w:t>
      </w:r>
    </w:p>
    <w:p w14:paraId="2D17547C" w14:textId="77777777" w:rsidR="00C546F0" w:rsidRPr="003C4337" w:rsidRDefault="00C546F0" w:rsidP="00C546F0">
      <w:pPr>
        <w:pStyle w:val="NormaleWeb"/>
        <w:shd w:val="clear" w:color="auto" w:fill="FFFFFF"/>
        <w:snapToGrid w:val="0"/>
        <w:spacing w:before="0" w:beforeAutospacing="0" w:after="60" w:afterAutospacing="0"/>
        <w:jc w:val="both"/>
        <w:rPr>
          <w:color w:val="000000" w:themeColor="text1"/>
        </w:rPr>
      </w:pPr>
      <w:r w:rsidRPr="003C4337">
        <w:rPr>
          <w:rFonts w:ascii="Calibri" w:hAnsi="Calibri" w:cs="Calibri"/>
          <w:color w:val="000000" w:themeColor="text1"/>
          <w:sz w:val="22"/>
          <w:szCs w:val="22"/>
        </w:rPr>
        <w:t xml:space="preserve">La decisione della commissione è vincolante per l'Ente banditore che, previa verifica dei requisiti di carattere generale e di </w:t>
      </w:r>
      <w:proofErr w:type="spellStart"/>
      <w:r w:rsidRPr="003C4337">
        <w:rPr>
          <w:rFonts w:ascii="Calibri" w:hAnsi="Calibri" w:cs="Calibri"/>
          <w:color w:val="000000" w:themeColor="text1"/>
          <w:sz w:val="22"/>
          <w:szCs w:val="22"/>
        </w:rPr>
        <w:t>idoneita</w:t>
      </w:r>
      <w:proofErr w:type="spellEnd"/>
      <w:r w:rsidRPr="003C4337">
        <w:rPr>
          <w:rFonts w:ascii="Calibri" w:hAnsi="Calibri" w:cs="Calibri"/>
          <w:color w:val="000000" w:themeColor="text1"/>
          <w:sz w:val="22"/>
          <w:szCs w:val="22"/>
        </w:rPr>
        <w:t xml:space="preserve">̀ professionale dei partecipanti, </w:t>
      </w:r>
      <w:proofErr w:type="spellStart"/>
      <w:r w:rsidRPr="003C4337">
        <w:rPr>
          <w:rFonts w:ascii="Calibri" w:hAnsi="Calibri" w:cs="Calibri"/>
          <w:color w:val="000000" w:themeColor="text1"/>
          <w:sz w:val="22"/>
          <w:szCs w:val="22"/>
        </w:rPr>
        <w:t>approvera</w:t>
      </w:r>
      <w:proofErr w:type="spellEnd"/>
      <w:r w:rsidRPr="003C4337">
        <w:rPr>
          <w:rFonts w:ascii="Calibri" w:hAnsi="Calibri" w:cs="Calibri"/>
          <w:color w:val="000000" w:themeColor="text1"/>
          <w:sz w:val="22"/>
          <w:szCs w:val="22"/>
        </w:rPr>
        <w:t>̀</w:t>
      </w:r>
      <w:r>
        <w:rPr>
          <w:rFonts w:ascii="Calibri" w:hAnsi="Calibri" w:cs="Calibri"/>
          <w:color w:val="000000" w:themeColor="text1"/>
          <w:sz w:val="22"/>
          <w:szCs w:val="22"/>
        </w:rPr>
        <w:t xml:space="preserve"> </w:t>
      </w:r>
      <w:r w:rsidRPr="003C4337">
        <w:rPr>
          <w:rFonts w:ascii="Calibri" w:hAnsi="Calibri" w:cs="Calibri"/>
          <w:color w:val="000000" w:themeColor="text1"/>
          <w:sz w:val="22"/>
          <w:szCs w:val="22"/>
        </w:rPr>
        <w:t xml:space="preserve">la graduatoria finale, mediante apposito provvedimento amministrativo. </w:t>
      </w:r>
    </w:p>
    <w:p w14:paraId="7310E53F" w14:textId="77777777" w:rsidR="00C546F0" w:rsidRPr="003C4337" w:rsidRDefault="00C546F0" w:rsidP="00C546F0">
      <w:pPr>
        <w:pStyle w:val="Default"/>
        <w:tabs>
          <w:tab w:val="left" w:pos="284"/>
        </w:tabs>
        <w:spacing w:after="60"/>
        <w:ind w:left="1418" w:hanging="1418"/>
        <w:jc w:val="both"/>
        <w:rPr>
          <w:rFonts w:ascii="Calibri" w:hAnsi="Calibri" w:cs="Calibri"/>
          <w:color w:val="000000" w:themeColor="text1"/>
          <w:sz w:val="22"/>
          <w:szCs w:val="22"/>
        </w:rPr>
      </w:pPr>
      <w:r w:rsidRPr="003C4337">
        <w:rPr>
          <w:rFonts w:ascii="Calibri" w:hAnsi="Calibri" w:cs="Calibri"/>
          <w:color w:val="000000" w:themeColor="text1"/>
          <w:sz w:val="22"/>
          <w:szCs w:val="22"/>
        </w:rPr>
        <w:t xml:space="preserve">La Commissione Giudicatrice </w:t>
      </w:r>
      <w:proofErr w:type="spellStart"/>
      <w:r w:rsidRPr="003C4337">
        <w:rPr>
          <w:rFonts w:ascii="Calibri" w:hAnsi="Calibri" w:cs="Calibri"/>
          <w:color w:val="000000" w:themeColor="text1"/>
          <w:sz w:val="22"/>
          <w:szCs w:val="22"/>
        </w:rPr>
        <w:t>dovra</w:t>
      </w:r>
      <w:proofErr w:type="spellEnd"/>
      <w:r w:rsidRPr="003C4337">
        <w:rPr>
          <w:rFonts w:ascii="Calibri" w:hAnsi="Calibri" w:cs="Calibri"/>
          <w:color w:val="000000" w:themeColor="text1"/>
          <w:sz w:val="22"/>
          <w:szCs w:val="22"/>
        </w:rPr>
        <w:t xml:space="preserve">̀ concludere i propri lavori entro i termini fissati dal calendario. </w:t>
      </w:r>
    </w:p>
    <w:p w14:paraId="6A3797AC" w14:textId="77777777" w:rsidR="00C546F0" w:rsidRPr="003C4337" w:rsidRDefault="00C546F0" w:rsidP="00C546F0">
      <w:pPr>
        <w:pStyle w:val="Default"/>
        <w:tabs>
          <w:tab w:val="left" w:pos="284"/>
        </w:tabs>
        <w:spacing w:after="120"/>
        <w:jc w:val="both"/>
        <w:rPr>
          <w:rFonts w:ascii="Calibri" w:hAnsi="Calibri" w:cs="Calibri"/>
          <w:color w:val="000000" w:themeColor="text1"/>
          <w:sz w:val="22"/>
          <w:szCs w:val="22"/>
        </w:rPr>
      </w:pPr>
      <w:r w:rsidRPr="003C4337">
        <w:rPr>
          <w:rFonts w:ascii="Calibri" w:hAnsi="Calibri" w:cs="Calibri"/>
          <w:color w:val="000000" w:themeColor="text1"/>
          <w:sz w:val="22"/>
          <w:szCs w:val="22"/>
        </w:rPr>
        <w:t xml:space="preserve">Per quant’altro non espressamente specificato, la commissione farà riferimento alle prescrizioni di cui all’art.93 del codice. </w:t>
      </w:r>
    </w:p>
    <w:p w14:paraId="71C29000" w14:textId="77777777" w:rsidR="00C546F0" w:rsidRPr="004C230C" w:rsidRDefault="00C546F0" w:rsidP="00C546F0">
      <w:pPr>
        <w:pStyle w:val="Titolo2"/>
        <w:spacing w:before="240" w:after="40"/>
        <w:rPr>
          <w:rFonts w:asciiTheme="minorHAnsi" w:hAnsiTheme="minorHAnsi" w:cstheme="minorHAnsi"/>
          <w:b/>
          <w:bCs/>
          <w:sz w:val="24"/>
          <w:szCs w:val="24"/>
        </w:rPr>
      </w:pPr>
      <w:bookmarkStart w:id="23" w:name="_Toc16400512"/>
      <w:r w:rsidRPr="004C230C">
        <w:rPr>
          <w:rFonts w:asciiTheme="minorHAnsi" w:hAnsiTheme="minorHAnsi" w:cstheme="minorHAnsi"/>
          <w:b/>
          <w:bCs/>
          <w:color w:val="23538D"/>
          <w:sz w:val="24"/>
          <w:szCs w:val="24"/>
        </w:rPr>
        <w:t xml:space="preserve">5.2) </w:t>
      </w:r>
      <w:r>
        <w:rPr>
          <w:rFonts w:asciiTheme="minorHAnsi" w:hAnsiTheme="minorHAnsi" w:cstheme="minorHAnsi"/>
          <w:b/>
          <w:bCs/>
          <w:color w:val="23538D"/>
          <w:sz w:val="24"/>
          <w:szCs w:val="24"/>
        </w:rPr>
        <w:t>P</w:t>
      </w:r>
      <w:r w:rsidRPr="004C230C">
        <w:rPr>
          <w:rFonts w:asciiTheme="minorHAnsi" w:hAnsiTheme="minorHAnsi" w:cstheme="minorHAnsi"/>
          <w:b/>
          <w:bCs/>
          <w:color w:val="23538D"/>
          <w:sz w:val="24"/>
          <w:szCs w:val="24"/>
        </w:rPr>
        <w:t>rocedur</w:t>
      </w:r>
      <w:r>
        <w:rPr>
          <w:rFonts w:asciiTheme="minorHAnsi" w:hAnsiTheme="minorHAnsi" w:cstheme="minorHAnsi"/>
          <w:b/>
          <w:bCs/>
          <w:color w:val="23538D"/>
          <w:sz w:val="24"/>
          <w:szCs w:val="24"/>
        </w:rPr>
        <w:t>e</w:t>
      </w:r>
      <w:r w:rsidRPr="004C230C">
        <w:rPr>
          <w:rFonts w:asciiTheme="minorHAnsi" w:hAnsiTheme="minorHAnsi" w:cstheme="minorHAnsi"/>
          <w:b/>
          <w:bCs/>
          <w:color w:val="23538D"/>
          <w:sz w:val="24"/>
          <w:szCs w:val="24"/>
        </w:rPr>
        <w:t xml:space="preserve"> e criteri di valutazione</w:t>
      </w:r>
      <w:bookmarkEnd w:id="23"/>
      <w:r w:rsidRPr="004C230C">
        <w:rPr>
          <w:rFonts w:asciiTheme="minorHAnsi" w:hAnsiTheme="minorHAnsi" w:cstheme="minorHAnsi"/>
          <w:b/>
          <w:bCs/>
          <w:color w:val="23538D"/>
          <w:sz w:val="24"/>
          <w:szCs w:val="24"/>
        </w:rPr>
        <w:t xml:space="preserve"> </w:t>
      </w:r>
    </w:p>
    <w:p w14:paraId="501B4D21" w14:textId="77777777" w:rsidR="00C546F0" w:rsidRDefault="00C546F0" w:rsidP="00C546F0">
      <w:pPr>
        <w:pStyle w:val="Default"/>
        <w:spacing w:after="60"/>
        <w:jc w:val="both"/>
        <w:rPr>
          <w:rFonts w:ascii="Calibri" w:hAnsi="Calibri" w:cs="Calibri"/>
          <w:sz w:val="22"/>
          <w:szCs w:val="22"/>
          <w:shd w:val="clear" w:color="auto" w:fill="FFFF00"/>
        </w:rPr>
      </w:pPr>
      <w:r>
        <w:rPr>
          <w:rFonts w:ascii="Calibri" w:hAnsi="Calibri" w:cs="Calibri"/>
          <w:sz w:val="22"/>
          <w:szCs w:val="22"/>
        </w:rPr>
        <w:t>Nella sua prima seduta, la Commissione deciderà in merito all’ammissione dei partecipanti e definirà la metodologia dei propri lavori, riferendosi unicamente ai seguenti criteri, senza stabilire sub-criteri:</w:t>
      </w:r>
    </w:p>
    <w:p w14:paraId="426AD204" w14:textId="77777777" w:rsidR="00C546F0" w:rsidRDefault="00C546F0" w:rsidP="00C546F0">
      <w:pPr>
        <w:pStyle w:val="Default"/>
        <w:ind w:left="284" w:hanging="284"/>
        <w:jc w:val="both"/>
        <w:rPr>
          <w:rFonts w:ascii="Calibri" w:hAnsi="Calibri" w:cs="Calibri"/>
          <w:sz w:val="22"/>
          <w:szCs w:val="22"/>
          <w:shd w:val="clear" w:color="auto" w:fill="FFFF00"/>
        </w:rPr>
      </w:pPr>
      <w:r>
        <w:rPr>
          <w:rFonts w:ascii="Calibri" w:hAnsi="Calibri" w:cs="Calibri"/>
          <w:sz w:val="22"/>
          <w:szCs w:val="22"/>
          <w:shd w:val="clear" w:color="auto" w:fill="FFFF00"/>
        </w:rPr>
        <w:t>-</w:t>
      </w:r>
      <w:r>
        <w:rPr>
          <w:rFonts w:ascii="Calibri" w:hAnsi="Calibri" w:cs="Calibri"/>
          <w:sz w:val="22"/>
          <w:szCs w:val="22"/>
          <w:shd w:val="clear" w:color="auto" w:fill="FFFF00"/>
        </w:rPr>
        <w:tab/>
      </w:r>
      <w:r>
        <w:rPr>
          <w:rFonts w:ascii="Calibri" w:hAnsi="Calibri" w:cs="Calibri"/>
          <w:b/>
          <w:sz w:val="22"/>
          <w:szCs w:val="22"/>
          <w:shd w:val="clear" w:color="auto" w:fill="FFFF00"/>
        </w:rPr>
        <w:t>..................</w:t>
      </w:r>
      <w:r>
        <w:rPr>
          <w:rFonts w:ascii="Calibri" w:hAnsi="Calibri" w:cs="Calibri"/>
          <w:sz w:val="22"/>
          <w:szCs w:val="22"/>
          <w:shd w:val="clear" w:color="auto" w:fill="FFFF00"/>
        </w:rPr>
        <w:t xml:space="preserve"> - fino ... punti;</w:t>
      </w:r>
    </w:p>
    <w:p w14:paraId="1707B3EE" w14:textId="77777777" w:rsidR="00C546F0" w:rsidRDefault="00C546F0" w:rsidP="00C546F0">
      <w:pPr>
        <w:pStyle w:val="Default"/>
        <w:ind w:left="284" w:hanging="284"/>
        <w:jc w:val="both"/>
        <w:rPr>
          <w:rFonts w:ascii="Calibri" w:hAnsi="Calibri" w:cs="Calibri"/>
          <w:sz w:val="22"/>
          <w:szCs w:val="22"/>
          <w:shd w:val="clear" w:color="auto" w:fill="FFFF00"/>
        </w:rPr>
      </w:pPr>
      <w:r>
        <w:rPr>
          <w:rFonts w:ascii="Calibri" w:hAnsi="Calibri" w:cs="Calibri"/>
          <w:sz w:val="22"/>
          <w:szCs w:val="22"/>
          <w:shd w:val="clear" w:color="auto" w:fill="FFFF00"/>
        </w:rPr>
        <w:t>-</w:t>
      </w:r>
      <w:r>
        <w:rPr>
          <w:rFonts w:ascii="Calibri" w:hAnsi="Calibri" w:cs="Calibri"/>
          <w:sz w:val="22"/>
          <w:szCs w:val="22"/>
          <w:shd w:val="clear" w:color="auto" w:fill="FFFF00"/>
        </w:rPr>
        <w:tab/>
      </w:r>
      <w:r>
        <w:rPr>
          <w:rFonts w:ascii="Calibri" w:hAnsi="Calibri" w:cs="Calibri"/>
          <w:b/>
          <w:sz w:val="22"/>
          <w:szCs w:val="22"/>
          <w:shd w:val="clear" w:color="auto" w:fill="FFFF00"/>
        </w:rPr>
        <w:t>..................</w:t>
      </w:r>
      <w:r>
        <w:rPr>
          <w:rFonts w:ascii="Calibri" w:hAnsi="Calibri" w:cs="Calibri"/>
          <w:sz w:val="22"/>
          <w:szCs w:val="22"/>
          <w:shd w:val="clear" w:color="auto" w:fill="FFFF00"/>
        </w:rPr>
        <w:t xml:space="preserve"> - fino ... punti;</w:t>
      </w:r>
    </w:p>
    <w:p w14:paraId="1D8E6816" w14:textId="77777777" w:rsidR="00C546F0" w:rsidRDefault="00C546F0" w:rsidP="00C546F0">
      <w:pPr>
        <w:pStyle w:val="Default"/>
        <w:ind w:left="284" w:hanging="284"/>
        <w:jc w:val="both"/>
        <w:rPr>
          <w:rFonts w:ascii="Calibri" w:hAnsi="Calibri" w:cs="Calibri"/>
          <w:sz w:val="22"/>
          <w:szCs w:val="22"/>
          <w:shd w:val="clear" w:color="auto" w:fill="FFFF00"/>
        </w:rPr>
      </w:pPr>
      <w:r>
        <w:rPr>
          <w:rFonts w:ascii="Calibri" w:hAnsi="Calibri" w:cs="Calibri"/>
          <w:sz w:val="22"/>
          <w:szCs w:val="22"/>
          <w:shd w:val="clear" w:color="auto" w:fill="FFFF00"/>
        </w:rPr>
        <w:t>-</w:t>
      </w:r>
      <w:r>
        <w:rPr>
          <w:rFonts w:ascii="Calibri" w:hAnsi="Calibri" w:cs="Calibri"/>
          <w:sz w:val="22"/>
          <w:szCs w:val="22"/>
          <w:shd w:val="clear" w:color="auto" w:fill="FFFF00"/>
        </w:rPr>
        <w:tab/>
      </w:r>
      <w:r>
        <w:rPr>
          <w:rFonts w:ascii="Calibri" w:hAnsi="Calibri" w:cs="Calibri"/>
          <w:b/>
          <w:sz w:val="22"/>
          <w:szCs w:val="22"/>
          <w:shd w:val="clear" w:color="auto" w:fill="FFFF00"/>
        </w:rPr>
        <w:t>..................</w:t>
      </w:r>
      <w:r>
        <w:rPr>
          <w:rFonts w:ascii="Calibri" w:hAnsi="Calibri" w:cs="Calibri"/>
          <w:sz w:val="22"/>
          <w:szCs w:val="22"/>
          <w:shd w:val="clear" w:color="auto" w:fill="FFFF00"/>
        </w:rPr>
        <w:t xml:space="preserve"> - fino ... punti;</w:t>
      </w:r>
    </w:p>
    <w:p w14:paraId="7B3BD76D" w14:textId="77777777" w:rsidR="00C546F0" w:rsidRDefault="00C546F0" w:rsidP="00C546F0">
      <w:pPr>
        <w:pStyle w:val="Default"/>
        <w:ind w:left="284" w:hanging="284"/>
        <w:jc w:val="both"/>
        <w:rPr>
          <w:rFonts w:ascii="Calibri" w:hAnsi="Calibri" w:cs="Calibri"/>
          <w:sz w:val="22"/>
          <w:szCs w:val="22"/>
          <w:shd w:val="clear" w:color="auto" w:fill="FFFF00"/>
        </w:rPr>
      </w:pPr>
      <w:r>
        <w:rPr>
          <w:rFonts w:ascii="Calibri" w:hAnsi="Calibri" w:cs="Calibri"/>
          <w:sz w:val="22"/>
          <w:szCs w:val="22"/>
          <w:shd w:val="clear" w:color="auto" w:fill="FFFF00"/>
        </w:rPr>
        <w:t>-</w:t>
      </w:r>
      <w:r>
        <w:rPr>
          <w:rFonts w:ascii="Calibri" w:hAnsi="Calibri" w:cs="Calibri"/>
          <w:sz w:val="22"/>
          <w:szCs w:val="22"/>
          <w:shd w:val="clear" w:color="auto" w:fill="FFFF00"/>
        </w:rPr>
        <w:tab/>
      </w:r>
      <w:r>
        <w:rPr>
          <w:rFonts w:ascii="Calibri" w:hAnsi="Calibri" w:cs="Calibri"/>
          <w:b/>
          <w:sz w:val="22"/>
          <w:szCs w:val="22"/>
          <w:shd w:val="clear" w:color="auto" w:fill="FFFF00"/>
        </w:rPr>
        <w:t>..................</w:t>
      </w:r>
      <w:r>
        <w:rPr>
          <w:rFonts w:ascii="Calibri" w:hAnsi="Calibri" w:cs="Calibri"/>
          <w:sz w:val="22"/>
          <w:szCs w:val="22"/>
          <w:shd w:val="clear" w:color="auto" w:fill="FFFF00"/>
        </w:rPr>
        <w:t xml:space="preserve"> - fino ... punti;</w:t>
      </w:r>
    </w:p>
    <w:p w14:paraId="41C45CB8" w14:textId="77777777" w:rsidR="00C546F0" w:rsidRDefault="00C546F0" w:rsidP="00C546F0">
      <w:pPr>
        <w:pStyle w:val="Default"/>
        <w:spacing w:after="120"/>
        <w:ind w:left="288" w:hanging="288"/>
        <w:jc w:val="both"/>
        <w:rPr>
          <w:rFonts w:ascii="Calibri" w:hAnsi="Calibri" w:cs="Calibri"/>
          <w:sz w:val="22"/>
          <w:szCs w:val="22"/>
        </w:rPr>
      </w:pPr>
      <w:r>
        <w:rPr>
          <w:rFonts w:ascii="Calibri" w:hAnsi="Calibri" w:cs="Calibri"/>
          <w:sz w:val="22"/>
          <w:szCs w:val="22"/>
          <w:shd w:val="clear" w:color="auto" w:fill="FFFF00"/>
        </w:rPr>
        <w:t>-</w:t>
      </w:r>
      <w:r>
        <w:rPr>
          <w:rFonts w:ascii="Calibri" w:hAnsi="Calibri" w:cs="Calibri"/>
          <w:sz w:val="22"/>
          <w:szCs w:val="22"/>
          <w:shd w:val="clear" w:color="auto" w:fill="FFFF00"/>
        </w:rPr>
        <w:tab/>
      </w:r>
      <w:r>
        <w:rPr>
          <w:rFonts w:ascii="Calibri" w:hAnsi="Calibri" w:cs="Calibri"/>
          <w:b/>
          <w:sz w:val="22"/>
          <w:szCs w:val="22"/>
          <w:shd w:val="clear" w:color="auto" w:fill="FFFF00"/>
        </w:rPr>
        <w:t>..................</w:t>
      </w:r>
      <w:r>
        <w:rPr>
          <w:rFonts w:ascii="Calibri" w:hAnsi="Calibri" w:cs="Calibri"/>
          <w:sz w:val="22"/>
          <w:szCs w:val="22"/>
          <w:shd w:val="clear" w:color="auto" w:fill="FFFF00"/>
        </w:rPr>
        <w:t xml:space="preserve"> - fino ... punti;</w:t>
      </w:r>
    </w:p>
    <w:p w14:paraId="2525DCE1" w14:textId="77777777" w:rsidR="00C546F0" w:rsidRDefault="00C546F0" w:rsidP="00C546F0">
      <w:pPr>
        <w:pStyle w:val="Default"/>
        <w:jc w:val="both"/>
        <w:rPr>
          <w:rFonts w:ascii="Calibri" w:hAnsi="Calibri" w:cs="Calibri"/>
          <w:sz w:val="22"/>
          <w:szCs w:val="22"/>
        </w:rPr>
      </w:pPr>
      <w:r>
        <w:rPr>
          <w:rFonts w:ascii="Calibri" w:hAnsi="Calibri" w:cs="Calibri"/>
          <w:sz w:val="22"/>
          <w:szCs w:val="22"/>
        </w:rPr>
        <w:t xml:space="preserve">La valutazione degli elaborati di concorso avverrà attraverso vagli critici successivi per ciascuno dei criteri sopraelencati. Il risultato sarà motivato con l’assegnazione di punteggi e definizione di graduatoria finale costituita dai cinque elaborati individuati con il punteggio più alto. </w:t>
      </w:r>
    </w:p>
    <w:p w14:paraId="38977C01" w14:textId="77777777" w:rsidR="00C546F0" w:rsidRDefault="00C546F0" w:rsidP="00C546F0">
      <w:pPr>
        <w:pStyle w:val="Default"/>
        <w:spacing w:after="60"/>
        <w:jc w:val="both"/>
      </w:pPr>
      <w:r>
        <w:rPr>
          <w:rFonts w:ascii="Calibri" w:hAnsi="Calibri" w:cs="Calibri"/>
          <w:sz w:val="22"/>
          <w:szCs w:val="22"/>
        </w:rPr>
        <w:t xml:space="preserve">La Commissione giudicatrice individuerà inoltre ulteriori proposte progettuali (fino ad un massimo dei successivi 10 classificati), da menzionare quali </w:t>
      </w:r>
      <w:r>
        <w:rPr>
          <w:rFonts w:ascii="Calibri" w:hAnsi="Calibri" w:cs="Calibri"/>
          <w:i/>
          <w:sz w:val="22"/>
          <w:szCs w:val="22"/>
        </w:rPr>
        <w:t>meritevoli</w:t>
      </w:r>
      <w:r>
        <w:rPr>
          <w:rFonts w:ascii="Calibri" w:hAnsi="Calibri" w:cs="Calibri"/>
          <w:sz w:val="22"/>
          <w:szCs w:val="22"/>
        </w:rPr>
        <w:t>, senza formazione di graduatoria, da considerarsi pertanto ex-aequo.</w:t>
      </w:r>
    </w:p>
    <w:p w14:paraId="267D0B28" w14:textId="77777777" w:rsidR="00C546F0" w:rsidRPr="001E449E" w:rsidRDefault="00C546F0" w:rsidP="00C546F0">
      <w:pPr>
        <w:spacing w:after="60" w:line="240" w:lineRule="auto"/>
        <w:rPr>
          <w:color w:val="23538D"/>
        </w:rPr>
      </w:pPr>
      <w:r>
        <w:t xml:space="preserve">Sulla procedura di valutazione sarà redatto apposito verbale, che verrà pubblicato, entro il termine indicato nel </w:t>
      </w:r>
      <w:r>
        <w:rPr>
          <w:i/>
        </w:rPr>
        <w:t xml:space="preserve">calendario, sul sito web del concorso. </w:t>
      </w:r>
    </w:p>
    <w:p w14:paraId="2621BA60" w14:textId="77777777" w:rsidR="00C546F0" w:rsidRPr="001F30CE" w:rsidRDefault="00C546F0" w:rsidP="00C546F0">
      <w:pPr>
        <w:pStyle w:val="Titolo2"/>
        <w:spacing w:before="360" w:after="60" w:line="240" w:lineRule="auto"/>
        <w:jc w:val="both"/>
        <w:rPr>
          <w:rFonts w:asciiTheme="minorHAnsi" w:hAnsiTheme="minorHAnsi" w:cstheme="minorHAnsi"/>
          <w:b/>
          <w:bCs/>
          <w:color w:val="1F497D"/>
          <w:sz w:val="24"/>
          <w:szCs w:val="24"/>
        </w:rPr>
      </w:pPr>
      <w:r w:rsidRPr="001F30CE">
        <w:rPr>
          <w:rFonts w:asciiTheme="minorHAnsi" w:hAnsiTheme="minorHAnsi" w:cstheme="minorHAnsi"/>
          <w:b/>
          <w:bCs/>
          <w:color w:val="1F497D"/>
          <w:sz w:val="24"/>
          <w:szCs w:val="24"/>
        </w:rPr>
        <w:t>5.</w:t>
      </w:r>
      <w:r>
        <w:rPr>
          <w:rFonts w:asciiTheme="minorHAnsi" w:hAnsiTheme="minorHAnsi" w:cstheme="minorHAnsi"/>
          <w:b/>
          <w:bCs/>
          <w:color w:val="1F497D"/>
          <w:sz w:val="24"/>
          <w:szCs w:val="24"/>
        </w:rPr>
        <w:t>3</w:t>
      </w:r>
      <w:r w:rsidRPr="001F30CE">
        <w:rPr>
          <w:rFonts w:asciiTheme="minorHAnsi" w:hAnsiTheme="minorHAnsi" w:cstheme="minorHAnsi"/>
          <w:b/>
          <w:bCs/>
          <w:color w:val="1F497D"/>
          <w:sz w:val="24"/>
          <w:szCs w:val="24"/>
        </w:rPr>
        <w:t xml:space="preserve">) Premi </w:t>
      </w:r>
    </w:p>
    <w:p w14:paraId="76F7BB3B" w14:textId="77777777" w:rsidR="00C546F0" w:rsidRPr="00D7111E" w:rsidRDefault="00C546F0" w:rsidP="00C546F0">
      <w:pPr>
        <w:pStyle w:val="Default"/>
        <w:spacing w:after="60"/>
        <w:jc w:val="both"/>
        <w:rPr>
          <w:rFonts w:ascii="Calibri" w:hAnsi="Calibri" w:cs="Calibri"/>
          <w:sz w:val="22"/>
          <w:szCs w:val="22"/>
        </w:rPr>
      </w:pPr>
      <w:r w:rsidRPr="00D7111E">
        <w:rPr>
          <w:rFonts w:ascii="Calibri" w:hAnsi="Calibri" w:cs="Calibri"/>
          <w:sz w:val="22"/>
          <w:szCs w:val="22"/>
        </w:rPr>
        <w:t xml:space="preserve">Il Concorso si concluderà con una graduatoria di merito e con la distribuzione del montepremi, che ammonta complessivamente ad €._____________ </w:t>
      </w:r>
      <w:r w:rsidRPr="00D7111E">
        <w:rPr>
          <w:rStyle w:val="WW-Caratteredellanota"/>
          <w:rFonts w:ascii="Calibri" w:hAnsi="Calibri" w:cs="Calibri"/>
          <w:b/>
          <w:bCs/>
          <w:color w:val="C00000"/>
          <w:sz w:val="22"/>
          <w:szCs w:val="22"/>
          <w:shd w:val="clear" w:color="auto" w:fill="FFFF00"/>
          <w:vertAlign w:val="superscript"/>
        </w:rPr>
        <w:footnoteReference w:id="21"/>
      </w:r>
      <w:r w:rsidRPr="00D7111E">
        <w:rPr>
          <w:rFonts w:ascii="Calibri" w:hAnsi="Calibri" w:cs="Calibri"/>
          <w:sz w:val="22"/>
          <w:szCs w:val="22"/>
        </w:rPr>
        <w:t>.</w:t>
      </w:r>
      <w:r>
        <w:rPr>
          <w:rFonts w:ascii="Calibri" w:hAnsi="Calibri" w:cs="Calibri"/>
          <w:sz w:val="22"/>
          <w:szCs w:val="22"/>
        </w:rPr>
        <w:t xml:space="preserve"> </w:t>
      </w:r>
    </w:p>
    <w:p w14:paraId="18D6B5C8" w14:textId="77777777" w:rsidR="00C546F0" w:rsidRDefault="00C546F0" w:rsidP="00C546F0">
      <w:pPr>
        <w:pStyle w:val="Default"/>
        <w:spacing w:after="60"/>
        <w:jc w:val="both"/>
        <w:rPr>
          <w:rFonts w:ascii="Calibri" w:hAnsi="Calibri" w:cs="Calibri"/>
          <w:sz w:val="22"/>
          <w:szCs w:val="22"/>
        </w:rPr>
      </w:pPr>
      <w:r w:rsidRPr="001E449E">
        <w:rPr>
          <w:rFonts w:ascii="Calibri" w:hAnsi="Calibri" w:cs="Calibri"/>
          <w:sz w:val="22"/>
          <w:szCs w:val="22"/>
          <w:u w:val="single"/>
        </w:rPr>
        <w:t>Tale montepremi sarà così distribuito</w:t>
      </w:r>
      <w:r w:rsidRPr="00D7111E">
        <w:rPr>
          <w:rFonts w:ascii="Calibri" w:hAnsi="Calibri" w:cs="Calibri"/>
          <w:sz w:val="22"/>
          <w:szCs w:val="22"/>
        </w:rPr>
        <w:t>:</w:t>
      </w:r>
      <w:r>
        <w:rPr>
          <w:rFonts w:ascii="Calibri" w:hAnsi="Calibri" w:cs="Calibri"/>
          <w:sz w:val="22"/>
          <w:szCs w:val="22"/>
        </w:rPr>
        <w:t xml:space="preserve"> </w:t>
      </w:r>
    </w:p>
    <w:p w14:paraId="00086A24" w14:textId="77777777" w:rsidR="00C546F0" w:rsidRDefault="00C546F0" w:rsidP="00C546F0">
      <w:pPr>
        <w:pStyle w:val="Default"/>
        <w:jc w:val="both"/>
        <w:rPr>
          <w:rFonts w:ascii="Calibri" w:hAnsi="Calibri" w:cs="Calibri"/>
          <w:b/>
          <w:bCs/>
          <w:sz w:val="22"/>
          <w:szCs w:val="22"/>
        </w:rPr>
      </w:pPr>
      <w:r>
        <w:rPr>
          <w:rFonts w:ascii="Calibri" w:hAnsi="Calibri" w:cs="Calibri"/>
          <w:sz w:val="22"/>
          <w:szCs w:val="22"/>
        </w:rPr>
        <w:t xml:space="preserve">In particolare, saranno assegnati i seguenti premi: </w:t>
      </w:r>
    </w:p>
    <w:p w14:paraId="5DDC8832" w14:textId="77777777" w:rsidR="00C546F0" w:rsidRDefault="00C546F0" w:rsidP="00C546F0">
      <w:pPr>
        <w:pStyle w:val="Default"/>
        <w:rPr>
          <w:rFonts w:ascii="Calibri" w:hAnsi="Calibri" w:cs="Calibri"/>
          <w:b/>
          <w:bCs/>
          <w:sz w:val="22"/>
          <w:szCs w:val="22"/>
        </w:rPr>
      </w:pPr>
      <w:r>
        <w:rPr>
          <w:rFonts w:ascii="Calibri" w:hAnsi="Calibri" w:cs="Calibri"/>
          <w:b/>
          <w:bCs/>
          <w:sz w:val="22"/>
          <w:szCs w:val="22"/>
        </w:rPr>
        <w:t>Premio per il 1° classificato</w:t>
      </w:r>
      <w:r>
        <w:rPr>
          <w:rFonts w:ascii="Calibri" w:hAnsi="Calibri" w:cs="Calibri"/>
          <w:bCs/>
          <w:sz w:val="22"/>
          <w:szCs w:val="22"/>
        </w:rPr>
        <w:t xml:space="preserve">: </w:t>
      </w:r>
      <w:r>
        <w:rPr>
          <w:rFonts w:ascii="Calibri" w:hAnsi="Calibri" w:cs="Calibri"/>
          <w:bCs/>
          <w:sz w:val="22"/>
          <w:szCs w:val="22"/>
          <w:shd w:val="clear" w:color="auto" w:fill="FFFF00"/>
        </w:rPr>
        <w:t>..................</w:t>
      </w:r>
      <w:r>
        <w:rPr>
          <w:rFonts w:ascii="Calibri" w:hAnsi="Calibri" w:cs="Calibri"/>
          <w:bCs/>
          <w:sz w:val="22"/>
          <w:szCs w:val="22"/>
        </w:rPr>
        <w:t xml:space="preserve"> Euro;</w:t>
      </w:r>
    </w:p>
    <w:p w14:paraId="7061CAF1" w14:textId="77777777" w:rsidR="00C546F0" w:rsidRDefault="00C546F0" w:rsidP="00C546F0">
      <w:pPr>
        <w:pStyle w:val="Default"/>
        <w:rPr>
          <w:rFonts w:ascii="Calibri" w:hAnsi="Calibri" w:cs="Calibri"/>
          <w:b/>
          <w:bCs/>
          <w:sz w:val="22"/>
          <w:szCs w:val="22"/>
        </w:rPr>
      </w:pPr>
      <w:r>
        <w:rPr>
          <w:rFonts w:ascii="Calibri" w:hAnsi="Calibri" w:cs="Calibri"/>
          <w:b/>
          <w:bCs/>
          <w:sz w:val="22"/>
          <w:szCs w:val="22"/>
        </w:rPr>
        <w:t>Premio per il 2° classificato</w:t>
      </w:r>
      <w:r>
        <w:rPr>
          <w:rFonts w:ascii="Calibri" w:hAnsi="Calibri" w:cs="Calibri"/>
          <w:bCs/>
          <w:sz w:val="22"/>
          <w:szCs w:val="22"/>
        </w:rPr>
        <w:t xml:space="preserve">: </w:t>
      </w:r>
      <w:r>
        <w:rPr>
          <w:rFonts w:ascii="Calibri" w:hAnsi="Calibri" w:cs="Calibri"/>
          <w:bCs/>
          <w:sz w:val="22"/>
          <w:szCs w:val="22"/>
          <w:shd w:val="clear" w:color="auto" w:fill="FFFF00"/>
        </w:rPr>
        <w:t>..................</w:t>
      </w:r>
      <w:r>
        <w:rPr>
          <w:rFonts w:ascii="Calibri" w:hAnsi="Calibri" w:cs="Calibri"/>
          <w:bCs/>
          <w:sz w:val="22"/>
          <w:szCs w:val="22"/>
        </w:rPr>
        <w:t xml:space="preserve"> Euro;</w:t>
      </w:r>
      <w:r>
        <w:rPr>
          <w:rFonts w:ascii="Calibri" w:hAnsi="Calibri" w:cs="Calibri"/>
          <w:b/>
          <w:bCs/>
          <w:sz w:val="22"/>
          <w:szCs w:val="22"/>
        </w:rPr>
        <w:t xml:space="preserve"> </w:t>
      </w:r>
    </w:p>
    <w:p w14:paraId="72B372CA" w14:textId="77777777" w:rsidR="00C546F0" w:rsidRDefault="00C546F0" w:rsidP="00C546F0">
      <w:pPr>
        <w:pStyle w:val="Default"/>
        <w:rPr>
          <w:rFonts w:ascii="Calibri" w:hAnsi="Calibri" w:cs="Calibri"/>
          <w:b/>
          <w:bCs/>
          <w:sz w:val="22"/>
          <w:szCs w:val="22"/>
        </w:rPr>
      </w:pPr>
      <w:r>
        <w:rPr>
          <w:rFonts w:ascii="Calibri" w:hAnsi="Calibri" w:cs="Calibri"/>
          <w:b/>
          <w:bCs/>
          <w:sz w:val="22"/>
          <w:szCs w:val="22"/>
        </w:rPr>
        <w:t>Premio per il 3° classificato</w:t>
      </w:r>
      <w:r>
        <w:rPr>
          <w:rFonts w:ascii="Calibri" w:hAnsi="Calibri" w:cs="Calibri"/>
          <w:bCs/>
          <w:sz w:val="22"/>
          <w:szCs w:val="22"/>
        </w:rPr>
        <w:t xml:space="preserve">: </w:t>
      </w:r>
      <w:r>
        <w:rPr>
          <w:rFonts w:ascii="Calibri" w:hAnsi="Calibri" w:cs="Calibri"/>
          <w:bCs/>
          <w:sz w:val="22"/>
          <w:szCs w:val="22"/>
          <w:shd w:val="clear" w:color="auto" w:fill="FFFF00"/>
        </w:rPr>
        <w:t>..................</w:t>
      </w:r>
      <w:r>
        <w:rPr>
          <w:rFonts w:ascii="Calibri" w:hAnsi="Calibri" w:cs="Calibri"/>
          <w:bCs/>
          <w:sz w:val="22"/>
          <w:szCs w:val="22"/>
        </w:rPr>
        <w:t xml:space="preserve"> Euro;</w:t>
      </w:r>
      <w:r>
        <w:rPr>
          <w:rFonts w:ascii="Calibri" w:hAnsi="Calibri" w:cs="Calibri"/>
          <w:b/>
          <w:bCs/>
          <w:sz w:val="22"/>
          <w:szCs w:val="22"/>
        </w:rPr>
        <w:t xml:space="preserve"> </w:t>
      </w:r>
    </w:p>
    <w:p w14:paraId="6947974E" w14:textId="77777777" w:rsidR="00C546F0" w:rsidRDefault="00C546F0" w:rsidP="00C546F0">
      <w:pPr>
        <w:pStyle w:val="Default"/>
        <w:rPr>
          <w:rFonts w:ascii="Calibri" w:hAnsi="Calibri" w:cs="Calibri"/>
          <w:b/>
          <w:bCs/>
          <w:sz w:val="22"/>
          <w:szCs w:val="22"/>
        </w:rPr>
      </w:pPr>
      <w:r>
        <w:rPr>
          <w:rFonts w:ascii="Calibri" w:hAnsi="Calibri" w:cs="Calibri"/>
          <w:b/>
          <w:bCs/>
          <w:sz w:val="22"/>
          <w:szCs w:val="22"/>
        </w:rPr>
        <w:t>Premio per il 4° classificato</w:t>
      </w:r>
      <w:r>
        <w:rPr>
          <w:rFonts w:ascii="Calibri" w:hAnsi="Calibri" w:cs="Calibri"/>
          <w:bCs/>
          <w:sz w:val="22"/>
          <w:szCs w:val="22"/>
        </w:rPr>
        <w:t xml:space="preserve">: </w:t>
      </w:r>
      <w:r>
        <w:rPr>
          <w:rFonts w:ascii="Calibri" w:hAnsi="Calibri" w:cs="Calibri"/>
          <w:bCs/>
          <w:sz w:val="22"/>
          <w:szCs w:val="22"/>
          <w:shd w:val="clear" w:color="auto" w:fill="FFFF00"/>
        </w:rPr>
        <w:t>..................</w:t>
      </w:r>
      <w:r>
        <w:rPr>
          <w:rFonts w:ascii="Calibri" w:hAnsi="Calibri" w:cs="Calibri"/>
          <w:bCs/>
          <w:sz w:val="22"/>
          <w:szCs w:val="22"/>
        </w:rPr>
        <w:t xml:space="preserve"> Euro;</w:t>
      </w:r>
      <w:r>
        <w:rPr>
          <w:rFonts w:ascii="Calibri" w:hAnsi="Calibri" w:cs="Calibri"/>
          <w:b/>
          <w:bCs/>
          <w:sz w:val="22"/>
          <w:szCs w:val="22"/>
        </w:rPr>
        <w:t xml:space="preserve"> </w:t>
      </w:r>
    </w:p>
    <w:p w14:paraId="7A848923" w14:textId="77777777" w:rsidR="00C546F0" w:rsidRDefault="00C546F0" w:rsidP="00C546F0">
      <w:pPr>
        <w:pStyle w:val="Default"/>
        <w:spacing w:after="120"/>
        <w:rPr>
          <w:rFonts w:ascii="Calibri" w:hAnsi="Calibri" w:cs="Calibri"/>
          <w:sz w:val="22"/>
          <w:szCs w:val="22"/>
        </w:rPr>
      </w:pPr>
      <w:r>
        <w:rPr>
          <w:rFonts w:ascii="Calibri" w:hAnsi="Calibri" w:cs="Calibri"/>
          <w:b/>
          <w:bCs/>
          <w:sz w:val="22"/>
          <w:szCs w:val="22"/>
        </w:rPr>
        <w:t>Premio per il 5° classificato</w:t>
      </w:r>
      <w:r>
        <w:rPr>
          <w:rFonts w:ascii="Calibri" w:hAnsi="Calibri" w:cs="Calibri"/>
          <w:bCs/>
          <w:sz w:val="22"/>
          <w:szCs w:val="22"/>
        </w:rPr>
        <w:t xml:space="preserve">: </w:t>
      </w:r>
      <w:r>
        <w:rPr>
          <w:rFonts w:ascii="Calibri" w:hAnsi="Calibri" w:cs="Calibri"/>
          <w:bCs/>
          <w:sz w:val="22"/>
          <w:szCs w:val="22"/>
          <w:shd w:val="clear" w:color="auto" w:fill="FFFF00"/>
        </w:rPr>
        <w:t>..................</w:t>
      </w:r>
      <w:r>
        <w:rPr>
          <w:rFonts w:ascii="Calibri" w:hAnsi="Calibri" w:cs="Calibri"/>
          <w:bCs/>
          <w:sz w:val="22"/>
          <w:szCs w:val="22"/>
        </w:rPr>
        <w:t xml:space="preserve"> Euro;</w:t>
      </w:r>
      <w:r>
        <w:rPr>
          <w:rFonts w:ascii="Calibri" w:hAnsi="Calibri" w:cs="Calibri"/>
          <w:b/>
          <w:bCs/>
          <w:sz w:val="22"/>
          <w:szCs w:val="22"/>
        </w:rPr>
        <w:t xml:space="preserve"> </w:t>
      </w:r>
    </w:p>
    <w:p w14:paraId="498E02F1" w14:textId="77777777" w:rsidR="00C546F0" w:rsidRDefault="00C546F0" w:rsidP="00C546F0">
      <w:pPr>
        <w:pStyle w:val="Default"/>
        <w:spacing w:after="60"/>
        <w:jc w:val="both"/>
        <w:rPr>
          <w:rFonts w:ascii="Calibri" w:hAnsi="Calibri" w:cs="Calibri"/>
          <w:sz w:val="22"/>
          <w:szCs w:val="22"/>
        </w:rPr>
      </w:pPr>
      <w:r>
        <w:rPr>
          <w:rFonts w:ascii="Calibri" w:hAnsi="Calibri" w:cs="Calibri"/>
          <w:sz w:val="22"/>
          <w:szCs w:val="22"/>
        </w:rPr>
        <w:t>I suddetti importi, intesi al netto di oneri previdenziali ed I.V.A., saranno liquidati entro 60 gg. a decorrere dalla data di esecutività del provvedimento amministrativo di approvazione della graduatoria.</w:t>
      </w:r>
    </w:p>
    <w:p w14:paraId="6813C1DF" w14:textId="77777777" w:rsidR="00C546F0" w:rsidRDefault="00C546F0" w:rsidP="00C546F0">
      <w:pPr>
        <w:pStyle w:val="Default"/>
        <w:spacing w:after="60"/>
        <w:jc w:val="both"/>
        <w:rPr>
          <w:rFonts w:ascii="Calibri" w:hAnsi="Calibri" w:cs="Calibri"/>
          <w:color w:val="auto"/>
          <w:sz w:val="22"/>
          <w:szCs w:val="22"/>
        </w:rPr>
      </w:pPr>
      <w:r>
        <w:rPr>
          <w:rFonts w:ascii="Calibri" w:hAnsi="Calibri" w:cs="Calibri"/>
          <w:sz w:val="22"/>
          <w:szCs w:val="22"/>
        </w:rPr>
        <w:t>Avranno diritto al premio solo i concorrenti che conseguiranno un punteggio non inferiore a 40/100. Le economie derivanti dall’eventuale non assegnazione di un premio, saranno equamente redistribuite in favore dei premiati.</w:t>
      </w:r>
    </w:p>
    <w:p w14:paraId="59017E8C" w14:textId="77777777" w:rsidR="00C546F0" w:rsidRDefault="00C546F0" w:rsidP="00C546F0">
      <w:pPr>
        <w:pStyle w:val="Default"/>
        <w:spacing w:after="100"/>
        <w:jc w:val="both"/>
        <w:rPr>
          <w:color w:val="1F497D"/>
        </w:rPr>
      </w:pPr>
      <w:r>
        <w:rPr>
          <w:rFonts w:ascii="Calibri" w:hAnsi="Calibri" w:cs="Calibri"/>
          <w:color w:val="auto"/>
          <w:sz w:val="22"/>
          <w:szCs w:val="22"/>
        </w:rPr>
        <w:t xml:space="preserve">Agli autori di tutte le </w:t>
      </w:r>
      <w:r>
        <w:rPr>
          <w:rFonts w:ascii="Calibri" w:hAnsi="Calibri" w:cs="Calibri"/>
          <w:i/>
          <w:color w:val="auto"/>
          <w:sz w:val="22"/>
          <w:szCs w:val="22"/>
        </w:rPr>
        <w:t xml:space="preserve">proposte meritevoli </w:t>
      </w:r>
      <w:r>
        <w:rPr>
          <w:rFonts w:ascii="Calibri" w:hAnsi="Calibri" w:cs="Calibri"/>
          <w:color w:val="auto"/>
          <w:sz w:val="22"/>
          <w:szCs w:val="22"/>
        </w:rPr>
        <w:t xml:space="preserve">(primi cinque classificati più eventuali altre </w:t>
      </w:r>
      <w:r>
        <w:rPr>
          <w:rFonts w:ascii="Calibri" w:hAnsi="Calibri" w:cs="Calibri"/>
          <w:i/>
          <w:color w:val="auto"/>
          <w:sz w:val="22"/>
          <w:szCs w:val="22"/>
        </w:rPr>
        <w:t>proposte meritevoli di menzione</w:t>
      </w:r>
      <w:r>
        <w:rPr>
          <w:rFonts w:ascii="Calibri" w:hAnsi="Calibri" w:cs="Calibri"/>
          <w:color w:val="auto"/>
          <w:sz w:val="22"/>
          <w:szCs w:val="22"/>
        </w:rPr>
        <w:t xml:space="preserve">), </w:t>
      </w:r>
      <w:r>
        <w:rPr>
          <w:rFonts w:ascii="Calibri" w:hAnsi="Calibri" w:cs="Calibri"/>
          <w:sz w:val="22"/>
          <w:szCs w:val="22"/>
        </w:rPr>
        <w:t xml:space="preserve">previo esito positivo della verifica dei requisiti dei partecipanti, verrà rilasciato un </w:t>
      </w:r>
      <w:r>
        <w:rPr>
          <w:rFonts w:ascii="Calibri" w:hAnsi="Calibri" w:cs="Calibri"/>
          <w:b/>
          <w:sz w:val="22"/>
          <w:szCs w:val="22"/>
        </w:rPr>
        <w:t>Certificato di Buona Esecuzione del Servizio,</w:t>
      </w:r>
      <w:r>
        <w:rPr>
          <w:rFonts w:ascii="Calibri" w:hAnsi="Calibri" w:cs="Calibri"/>
          <w:sz w:val="22"/>
          <w:szCs w:val="22"/>
        </w:rPr>
        <w:t xml:space="preserve"> utilizzabile a livello curriculare (studio di fattibilità), sia in termini di requisiti di partecipazione che di merito tecnico nell'ambito di procedure di affidamento di servizi di architettura e ingegneria.</w:t>
      </w:r>
    </w:p>
    <w:p w14:paraId="2960A856" w14:textId="77777777" w:rsidR="00C546F0" w:rsidRPr="008D78F8" w:rsidRDefault="00C546F0" w:rsidP="00C546F0">
      <w:pPr>
        <w:pStyle w:val="Titolo2"/>
        <w:spacing w:before="300"/>
        <w:jc w:val="both"/>
        <w:rPr>
          <w:rFonts w:asciiTheme="minorHAnsi" w:eastAsia="Calibri" w:hAnsiTheme="minorHAnsi" w:cstheme="minorHAnsi"/>
          <w:b/>
          <w:bCs/>
          <w:color w:val="000000"/>
          <w:sz w:val="24"/>
          <w:szCs w:val="24"/>
          <w:shd w:val="clear" w:color="auto" w:fill="00FFFF"/>
          <w:lang w:eastAsia="ar-SA"/>
        </w:rPr>
      </w:pPr>
      <w:r w:rsidRPr="008D78F8">
        <w:rPr>
          <w:rFonts w:asciiTheme="minorHAnsi" w:hAnsiTheme="minorHAnsi" w:cstheme="minorHAnsi"/>
          <w:b/>
          <w:bCs/>
          <w:color w:val="1F497D"/>
          <w:sz w:val="24"/>
          <w:szCs w:val="24"/>
        </w:rPr>
        <w:t>5.</w:t>
      </w:r>
      <w:r>
        <w:rPr>
          <w:rFonts w:asciiTheme="minorHAnsi" w:hAnsiTheme="minorHAnsi" w:cstheme="minorHAnsi"/>
          <w:b/>
          <w:bCs/>
          <w:color w:val="1F497D"/>
          <w:sz w:val="24"/>
          <w:szCs w:val="24"/>
        </w:rPr>
        <w:t>4</w:t>
      </w:r>
      <w:r w:rsidRPr="008D78F8">
        <w:rPr>
          <w:rFonts w:asciiTheme="minorHAnsi" w:hAnsiTheme="minorHAnsi" w:cstheme="minorHAnsi"/>
          <w:b/>
          <w:bCs/>
          <w:color w:val="1F497D"/>
          <w:sz w:val="24"/>
          <w:szCs w:val="24"/>
        </w:rPr>
        <w:t xml:space="preserve">) Graduatoria provvisoria - verifica dei requisiti </w:t>
      </w:r>
      <w:r>
        <w:rPr>
          <w:rFonts w:asciiTheme="minorHAnsi" w:hAnsiTheme="minorHAnsi" w:cstheme="minorHAnsi"/>
          <w:b/>
          <w:bCs/>
          <w:color w:val="1F497D"/>
          <w:sz w:val="24"/>
          <w:szCs w:val="24"/>
        </w:rPr>
        <w:t xml:space="preserve">dei concorrenti premiati </w:t>
      </w:r>
      <w:r w:rsidRPr="008D78F8">
        <w:rPr>
          <w:rFonts w:asciiTheme="minorHAnsi" w:hAnsiTheme="minorHAnsi" w:cstheme="minorHAnsi"/>
          <w:b/>
          <w:bCs/>
          <w:color w:val="1F497D"/>
          <w:sz w:val="24"/>
          <w:szCs w:val="24"/>
        </w:rPr>
        <w:t xml:space="preserve">- Graduatoria definitiva </w:t>
      </w:r>
    </w:p>
    <w:p w14:paraId="7C26BF29" w14:textId="77777777" w:rsidR="00C546F0" w:rsidRPr="004B2255" w:rsidRDefault="00C546F0" w:rsidP="00C546F0">
      <w:pPr>
        <w:pStyle w:val="NormaleWeb"/>
        <w:spacing w:before="0" w:beforeAutospacing="0" w:after="60" w:afterAutospacing="0"/>
        <w:jc w:val="both"/>
        <w:rPr>
          <w:rFonts w:ascii="Calibri" w:eastAsia="Calibri" w:hAnsi="Calibri" w:cs="Calibri"/>
          <w:bCs/>
          <w:color w:val="000000"/>
          <w:sz w:val="22"/>
          <w:szCs w:val="22"/>
        </w:rPr>
      </w:pPr>
      <w:r>
        <w:rPr>
          <w:rFonts w:ascii="Calibri" w:eastAsia="Calibri" w:hAnsi="Calibri" w:cs="Calibri"/>
          <w:bCs/>
          <w:color w:val="000000"/>
          <w:sz w:val="22"/>
          <w:szCs w:val="22"/>
        </w:rPr>
        <w:t xml:space="preserve">Con la redazione della graduatoria provvisoria, la commissione giudicatrice </w:t>
      </w:r>
      <w:r w:rsidRPr="004B2255">
        <w:rPr>
          <w:rFonts w:ascii="Calibri" w:eastAsia="Calibri" w:hAnsi="Calibri" w:cs="Calibri"/>
          <w:bCs/>
          <w:color w:val="000000"/>
          <w:sz w:val="22"/>
          <w:szCs w:val="22"/>
        </w:rPr>
        <w:t>chiude le operazioni di gara e trasmette al RUP tutti gli atti e documenti della gara ai fini dei successivi adempimenti.</w:t>
      </w:r>
    </w:p>
    <w:p w14:paraId="75807284" w14:textId="77777777" w:rsidR="00C546F0" w:rsidRPr="004B2255" w:rsidRDefault="00C546F0" w:rsidP="00C546F0">
      <w:pPr>
        <w:pStyle w:val="NormaleWeb"/>
        <w:spacing w:before="0" w:beforeAutospacing="0" w:after="60" w:afterAutospacing="0"/>
        <w:rPr>
          <w:rFonts w:ascii="Calibri" w:eastAsia="Calibri" w:hAnsi="Calibri" w:cs="Calibri"/>
          <w:bCs/>
          <w:color w:val="000000"/>
          <w:sz w:val="22"/>
          <w:szCs w:val="22"/>
        </w:rPr>
      </w:pPr>
      <w:r w:rsidRPr="004B2255">
        <w:rPr>
          <w:rFonts w:ascii="Calibri" w:eastAsia="Calibri" w:hAnsi="Calibri" w:cs="Calibri"/>
          <w:bCs/>
          <w:color w:val="000000"/>
          <w:sz w:val="22"/>
          <w:szCs w:val="22"/>
        </w:rPr>
        <w:t xml:space="preserve">La stazione appaltante procede, entro cinque giorni, alle comunicazioni di cui all’art. </w:t>
      </w:r>
      <w:r>
        <w:rPr>
          <w:rFonts w:ascii="Calibri" w:eastAsia="Calibri" w:hAnsi="Calibri" w:cs="Calibri"/>
          <w:bCs/>
          <w:color w:val="000000"/>
          <w:sz w:val="22"/>
          <w:szCs w:val="22"/>
        </w:rPr>
        <w:t>90</w:t>
      </w:r>
      <w:r w:rsidRPr="004B2255">
        <w:rPr>
          <w:rFonts w:ascii="Calibri" w:eastAsia="Calibri" w:hAnsi="Calibri" w:cs="Calibri"/>
          <w:bCs/>
          <w:color w:val="000000"/>
          <w:sz w:val="22"/>
          <w:szCs w:val="22"/>
        </w:rPr>
        <w:t xml:space="preserve">, comma </w:t>
      </w:r>
      <w:r>
        <w:rPr>
          <w:rFonts w:ascii="Calibri" w:eastAsia="Calibri" w:hAnsi="Calibri" w:cs="Calibri"/>
          <w:bCs/>
          <w:color w:val="000000"/>
          <w:sz w:val="22"/>
          <w:szCs w:val="22"/>
        </w:rPr>
        <w:t>1</w:t>
      </w:r>
      <w:r w:rsidRPr="004B2255">
        <w:rPr>
          <w:rFonts w:ascii="Calibri" w:eastAsia="Calibri" w:hAnsi="Calibri" w:cs="Calibri"/>
          <w:bCs/>
          <w:color w:val="000000"/>
          <w:sz w:val="22"/>
          <w:szCs w:val="22"/>
        </w:rPr>
        <w:t xml:space="preserve"> </w:t>
      </w:r>
      <w:proofErr w:type="spellStart"/>
      <w:r w:rsidRPr="004B2255">
        <w:rPr>
          <w:rFonts w:ascii="Calibri" w:eastAsia="Calibri" w:hAnsi="Calibri" w:cs="Calibri"/>
          <w:bCs/>
          <w:color w:val="000000"/>
          <w:sz w:val="22"/>
          <w:szCs w:val="22"/>
        </w:rPr>
        <w:t>lett</w:t>
      </w:r>
      <w:proofErr w:type="spellEnd"/>
      <w:r w:rsidRPr="004B2255">
        <w:rPr>
          <w:rFonts w:ascii="Calibri" w:eastAsia="Calibri" w:hAnsi="Calibri" w:cs="Calibri"/>
          <w:bCs/>
          <w:color w:val="000000"/>
          <w:sz w:val="22"/>
          <w:szCs w:val="22"/>
        </w:rPr>
        <w:t xml:space="preserve">. </w:t>
      </w:r>
      <w:r>
        <w:rPr>
          <w:rFonts w:ascii="Calibri" w:eastAsia="Calibri" w:hAnsi="Calibri" w:cs="Calibri"/>
          <w:bCs/>
          <w:color w:val="000000"/>
          <w:sz w:val="22"/>
          <w:szCs w:val="22"/>
        </w:rPr>
        <w:t>b</w:t>
      </w:r>
      <w:r w:rsidRPr="004B2255">
        <w:rPr>
          <w:rFonts w:ascii="Calibri" w:eastAsia="Calibri" w:hAnsi="Calibri" w:cs="Calibri"/>
          <w:bCs/>
          <w:color w:val="000000"/>
          <w:sz w:val="22"/>
          <w:szCs w:val="22"/>
        </w:rPr>
        <w:t>)</w:t>
      </w:r>
      <w:r>
        <w:rPr>
          <w:rFonts w:ascii="Calibri" w:eastAsia="Calibri" w:hAnsi="Calibri" w:cs="Calibri"/>
          <w:bCs/>
          <w:color w:val="000000"/>
          <w:sz w:val="22"/>
          <w:szCs w:val="22"/>
        </w:rPr>
        <w:t xml:space="preserve">. </w:t>
      </w:r>
    </w:p>
    <w:p w14:paraId="5BB61E13" w14:textId="2FE571A7" w:rsidR="00C546F0" w:rsidRPr="004B2255" w:rsidRDefault="00C546F0" w:rsidP="00C546F0">
      <w:pPr>
        <w:pStyle w:val="Default"/>
        <w:suppressAutoHyphens/>
        <w:autoSpaceDN/>
        <w:adjustRightInd/>
        <w:spacing w:after="60"/>
        <w:jc w:val="both"/>
        <w:rPr>
          <w:rFonts w:ascii="Calibri" w:hAnsi="Calibri" w:cs="Calibri"/>
          <w:bCs/>
          <w:sz w:val="22"/>
          <w:szCs w:val="22"/>
        </w:rPr>
      </w:pPr>
      <w:r w:rsidRPr="004B2255">
        <w:rPr>
          <w:rFonts w:ascii="Calibri" w:hAnsi="Calibri" w:cs="Calibri"/>
          <w:bCs/>
          <w:sz w:val="22"/>
          <w:szCs w:val="22"/>
        </w:rPr>
        <w:t>I</w:t>
      </w:r>
      <w:r>
        <w:rPr>
          <w:rFonts w:ascii="Calibri" w:hAnsi="Calibri" w:cs="Calibri"/>
          <w:bCs/>
          <w:sz w:val="22"/>
          <w:szCs w:val="22"/>
        </w:rPr>
        <w:t xml:space="preserve"> soggetti premiati </w:t>
      </w:r>
      <w:r w:rsidRPr="004B2255">
        <w:rPr>
          <w:rFonts w:ascii="Calibri" w:hAnsi="Calibri" w:cs="Calibri"/>
          <w:bCs/>
          <w:sz w:val="22"/>
          <w:szCs w:val="22"/>
        </w:rPr>
        <w:t>dovranno fornire entro 30 (trenta) giorni dalla richiesta dell’Ente banditore la documentazione probatoria a conferma delle dichiarazioni rese, in merito al possesso dei requisiti di ordine generale e di idoneità professionale</w:t>
      </w:r>
      <w:r>
        <w:rPr>
          <w:rFonts w:ascii="Calibri" w:hAnsi="Calibri" w:cs="Calibri"/>
          <w:bCs/>
          <w:sz w:val="22"/>
          <w:szCs w:val="22"/>
        </w:rPr>
        <w:t>,</w:t>
      </w:r>
      <w:r w:rsidRPr="004B2255">
        <w:rPr>
          <w:rFonts w:ascii="Calibri" w:hAnsi="Calibri" w:cs="Calibri"/>
          <w:bCs/>
          <w:sz w:val="22"/>
          <w:szCs w:val="22"/>
        </w:rPr>
        <w:t xml:space="preserve"> oltre che dell’assenza dei motivi di esclusione di cui a</w:t>
      </w:r>
      <w:r>
        <w:rPr>
          <w:rFonts w:ascii="Calibri" w:hAnsi="Calibri" w:cs="Calibri"/>
          <w:bCs/>
          <w:sz w:val="22"/>
          <w:szCs w:val="22"/>
        </w:rPr>
        <w:t>gli articoli 94 e 95 del codice</w:t>
      </w:r>
      <w:r w:rsidRPr="004B2255">
        <w:rPr>
          <w:rFonts w:ascii="Calibri" w:hAnsi="Calibri" w:cs="Calibri"/>
          <w:bCs/>
          <w:sz w:val="22"/>
          <w:szCs w:val="22"/>
        </w:rPr>
        <w:t>. Fermo restando che tali requisiti devono sussistere a far</w:t>
      </w:r>
      <w:r w:rsidR="00856D5C">
        <w:rPr>
          <w:rFonts w:ascii="Calibri" w:hAnsi="Calibri" w:cs="Calibri"/>
          <w:bCs/>
          <w:sz w:val="22"/>
          <w:szCs w:val="22"/>
        </w:rPr>
        <w:t xml:space="preserve"> data dalla presentazione dell’i</w:t>
      </w:r>
      <w:r w:rsidRPr="004B2255">
        <w:rPr>
          <w:rFonts w:ascii="Calibri" w:hAnsi="Calibri" w:cs="Calibri"/>
          <w:bCs/>
          <w:sz w:val="22"/>
          <w:szCs w:val="22"/>
        </w:rPr>
        <w:t xml:space="preserve">stanza di partecipazione, l’Ente banditore </w:t>
      </w:r>
      <w:r w:rsidR="00856D5C">
        <w:rPr>
          <w:rFonts w:ascii="Calibri" w:hAnsi="Calibri" w:cs="Calibri"/>
          <w:bCs/>
          <w:sz w:val="22"/>
          <w:szCs w:val="22"/>
        </w:rPr>
        <w:t xml:space="preserve">[o stazione appaltante] </w:t>
      </w:r>
      <w:r w:rsidRPr="004B2255">
        <w:rPr>
          <w:rFonts w:ascii="Calibri" w:hAnsi="Calibri" w:cs="Calibri"/>
          <w:bCs/>
          <w:sz w:val="22"/>
          <w:szCs w:val="22"/>
        </w:rPr>
        <w:t xml:space="preserve">invita, se necessario, i partecipanti a completare o a fornire, entro un termine di 10 giorni, chiarimenti in ordine al contenuto dei certificati e documenti presentati. </w:t>
      </w:r>
    </w:p>
    <w:p w14:paraId="74AC9CEF" w14:textId="79D35967" w:rsidR="00C546F0" w:rsidRPr="004B2255" w:rsidRDefault="00C546F0" w:rsidP="00C546F0">
      <w:pPr>
        <w:pStyle w:val="NormaleWeb"/>
        <w:spacing w:before="0" w:beforeAutospacing="0" w:after="60" w:afterAutospacing="0"/>
        <w:jc w:val="both"/>
        <w:rPr>
          <w:rFonts w:ascii="Calibri" w:eastAsia="Calibri" w:hAnsi="Calibri" w:cs="Calibri"/>
          <w:bCs/>
          <w:color w:val="000000"/>
          <w:sz w:val="22"/>
          <w:szCs w:val="22"/>
        </w:rPr>
      </w:pPr>
      <w:r>
        <w:rPr>
          <w:rFonts w:ascii="Calibri" w:eastAsia="Calibri" w:hAnsi="Calibri" w:cs="Calibri"/>
          <w:bCs/>
          <w:color w:val="000000"/>
          <w:sz w:val="22"/>
          <w:szCs w:val="22"/>
        </w:rPr>
        <w:t>A</w:t>
      </w:r>
      <w:r w:rsidRPr="004B2255">
        <w:rPr>
          <w:rFonts w:ascii="Calibri" w:eastAsia="Calibri" w:hAnsi="Calibri" w:cs="Calibri"/>
          <w:bCs/>
          <w:color w:val="000000"/>
          <w:sz w:val="22"/>
          <w:szCs w:val="22"/>
        </w:rPr>
        <w:t xml:space="preserve">ll’esito positivo della verifica del possesso dei requisiti </w:t>
      </w:r>
      <w:r>
        <w:rPr>
          <w:rFonts w:ascii="Calibri" w:eastAsia="Calibri" w:hAnsi="Calibri" w:cs="Calibri"/>
          <w:bCs/>
          <w:color w:val="000000"/>
          <w:sz w:val="22"/>
          <w:szCs w:val="22"/>
        </w:rPr>
        <w:t>dei concorrenti premiati, l</w:t>
      </w:r>
      <w:r w:rsidR="00856D5C">
        <w:rPr>
          <w:rFonts w:ascii="Calibri" w:eastAsia="Calibri" w:hAnsi="Calibri" w:cs="Calibri"/>
          <w:bCs/>
          <w:color w:val="000000"/>
          <w:sz w:val="22"/>
          <w:szCs w:val="22"/>
        </w:rPr>
        <w:t xml:space="preserve">’ente banditore </w:t>
      </w:r>
      <w:r>
        <w:rPr>
          <w:rFonts w:ascii="Calibri" w:eastAsia="Calibri" w:hAnsi="Calibri" w:cs="Calibri"/>
          <w:bCs/>
          <w:color w:val="000000"/>
          <w:sz w:val="22"/>
          <w:szCs w:val="22"/>
        </w:rPr>
        <w:t>procede all’approvazione definitiva della graduatoria, che è immediatamente efficace</w:t>
      </w:r>
      <w:r w:rsidRPr="004B2255">
        <w:rPr>
          <w:rFonts w:ascii="Calibri" w:eastAsia="Calibri" w:hAnsi="Calibri" w:cs="Calibri"/>
          <w:bCs/>
          <w:color w:val="000000"/>
          <w:sz w:val="22"/>
          <w:szCs w:val="22"/>
        </w:rPr>
        <w:t xml:space="preserve">, ai sensi dell’art. </w:t>
      </w:r>
      <w:r>
        <w:rPr>
          <w:rFonts w:ascii="Calibri" w:eastAsia="Calibri" w:hAnsi="Calibri" w:cs="Calibri"/>
          <w:bCs/>
          <w:color w:val="000000"/>
          <w:sz w:val="22"/>
          <w:szCs w:val="22"/>
        </w:rPr>
        <w:t>17 comma 5 del codice</w:t>
      </w:r>
      <w:r w:rsidRPr="004B2255">
        <w:rPr>
          <w:rFonts w:ascii="Calibri" w:eastAsia="Calibri" w:hAnsi="Calibri" w:cs="Calibri"/>
          <w:bCs/>
          <w:color w:val="000000"/>
          <w:sz w:val="22"/>
          <w:szCs w:val="22"/>
        </w:rPr>
        <w:t xml:space="preserve">. </w:t>
      </w:r>
      <w:r>
        <w:rPr>
          <w:rFonts w:ascii="Calibri" w:eastAsia="Calibri" w:hAnsi="Calibri" w:cs="Calibri"/>
          <w:bCs/>
          <w:color w:val="000000"/>
          <w:sz w:val="22"/>
          <w:szCs w:val="22"/>
        </w:rPr>
        <w:t>I</w:t>
      </w:r>
      <w:r w:rsidRPr="004B2255">
        <w:rPr>
          <w:rFonts w:ascii="Calibri" w:eastAsia="Calibri" w:hAnsi="Calibri" w:cs="Calibri"/>
          <w:bCs/>
          <w:color w:val="000000"/>
          <w:sz w:val="22"/>
          <w:szCs w:val="22"/>
        </w:rPr>
        <w:t>n caso di esito negativo delle verifiche</w:t>
      </w:r>
      <w:r>
        <w:rPr>
          <w:rFonts w:ascii="Calibri" w:eastAsia="Calibri" w:hAnsi="Calibri" w:cs="Calibri"/>
          <w:bCs/>
          <w:color w:val="000000"/>
          <w:sz w:val="22"/>
          <w:szCs w:val="22"/>
        </w:rPr>
        <w:t xml:space="preserve"> relative ad uno o più concorrenti premiati, </w:t>
      </w:r>
      <w:r w:rsidRPr="004B2255">
        <w:rPr>
          <w:rFonts w:ascii="Calibri" w:eastAsia="Calibri" w:hAnsi="Calibri" w:cs="Calibri"/>
          <w:bCs/>
          <w:color w:val="000000"/>
          <w:sz w:val="22"/>
          <w:szCs w:val="22"/>
        </w:rPr>
        <w:t>l</w:t>
      </w:r>
      <w:r w:rsidR="00856D5C">
        <w:rPr>
          <w:rFonts w:ascii="Calibri" w:eastAsia="Calibri" w:hAnsi="Calibri" w:cs="Calibri"/>
          <w:bCs/>
          <w:color w:val="000000"/>
          <w:sz w:val="22"/>
          <w:szCs w:val="22"/>
        </w:rPr>
        <w:t xml:space="preserve">’ente banditore </w:t>
      </w:r>
      <w:r w:rsidRPr="004B2255">
        <w:rPr>
          <w:rFonts w:ascii="Calibri" w:eastAsia="Calibri" w:hAnsi="Calibri" w:cs="Calibri"/>
          <w:bCs/>
          <w:color w:val="000000"/>
          <w:sz w:val="22"/>
          <w:szCs w:val="22"/>
        </w:rPr>
        <w:t>procederà̀ all</w:t>
      </w:r>
      <w:r>
        <w:rPr>
          <w:rFonts w:ascii="Calibri" w:eastAsia="Calibri" w:hAnsi="Calibri" w:cs="Calibri"/>
          <w:bCs/>
          <w:color w:val="000000"/>
          <w:sz w:val="22"/>
          <w:szCs w:val="22"/>
        </w:rPr>
        <w:t xml:space="preserve">’esclusione del/i  suddetto/i concorrente/i. </w:t>
      </w:r>
      <w:bookmarkEnd w:id="21"/>
      <w:r w:rsidRPr="004B2255">
        <w:rPr>
          <w:rFonts w:ascii="Calibri" w:eastAsia="Calibri" w:hAnsi="Calibri" w:cs="Calibri"/>
          <w:bCs/>
          <w:color w:val="000000"/>
          <w:sz w:val="22"/>
          <w:szCs w:val="22"/>
        </w:rPr>
        <w:t xml:space="preserve"> </w:t>
      </w:r>
    </w:p>
    <w:p w14:paraId="1D0D7B75" w14:textId="77777777" w:rsidR="00C546F0" w:rsidRPr="00DE2E8C" w:rsidRDefault="00C546F0" w:rsidP="00A81333">
      <w:pPr>
        <w:pStyle w:val="Titolo1"/>
        <w:numPr>
          <w:ilvl w:val="0"/>
          <w:numId w:val="18"/>
        </w:numPr>
        <w:tabs>
          <w:tab w:val="clear" w:pos="0"/>
        </w:tabs>
        <w:spacing w:before="240" w:after="60" w:line="240" w:lineRule="auto"/>
        <w:ind w:left="0" w:firstLine="0"/>
        <w:rPr>
          <w:rFonts w:asciiTheme="minorHAnsi" w:hAnsiTheme="minorHAnsi" w:cstheme="minorHAnsi"/>
          <w:color w:val="23538D"/>
          <w:sz w:val="25"/>
          <w:szCs w:val="25"/>
        </w:rPr>
      </w:pPr>
      <w:bookmarkStart w:id="24" w:name="_Toc16400602"/>
      <w:r w:rsidRPr="00DE2E8C">
        <w:rPr>
          <w:rFonts w:asciiTheme="minorHAnsi" w:hAnsiTheme="minorHAnsi" w:cstheme="minorHAnsi"/>
          <w:color w:val="23538D"/>
          <w:sz w:val="25"/>
          <w:szCs w:val="25"/>
        </w:rPr>
        <w:t xml:space="preserve">6) </w:t>
      </w:r>
      <w:r w:rsidRPr="00DE2E8C">
        <w:rPr>
          <w:rFonts w:asciiTheme="minorHAnsi" w:hAnsiTheme="minorHAnsi" w:cstheme="minorHAnsi"/>
          <w:color w:val="1F497D"/>
          <w:sz w:val="25"/>
          <w:szCs w:val="25"/>
        </w:rPr>
        <w:t>OPERAZIONI CONCLUSIVE</w:t>
      </w:r>
      <w:bookmarkEnd w:id="24"/>
    </w:p>
    <w:p w14:paraId="2945EA15" w14:textId="77777777" w:rsidR="00C546F0" w:rsidRPr="00DE2E8C" w:rsidRDefault="00C546F0" w:rsidP="00C546F0">
      <w:pPr>
        <w:pStyle w:val="Titolo2"/>
        <w:numPr>
          <w:ilvl w:val="0"/>
          <w:numId w:val="18"/>
        </w:numPr>
        <w:tabs>
          <w:tab w:val="clear" w:pos="0"/>
        </w:tabs>
        <w:spacing w:before="0"/>
        <w:ind w:left="425" w:hanging="425"/>
        <w:jc w:val="both"/>
        <w:rPr>
          <w:rFonts w:asciiTheme="minorHAnsi" w:hAnsiTheme="minorHAnsi" w:cstheme="minorHAnsi"/>
          <w:b/>
          <w:bCs/>
          <w:color w:val="23538D"/>
          <w:sz w:val="24"/>
          <w:szCs w:val="24"/>
        </w:rPr>
      </w:pPr>
      <w:bookmarkStart w:id="25" w:name="_Toc16400603"/>
      <w:r w:rsidRPr="00DE2E8C">
        <w:rPr>
          <w:rFonts w:asciiTheme="minorHAnsi" w:hAnsiTheme="minorHAnsi" w:cstheme="minorHAnsi"/>
          <w:b/>
          <w:bCs/>
          <w:color w:val="23538D"/>
          <w:sz w:val="24"/>
          <w:szCs w:val="24"/>
        </w:rPr>
        <w:t xml:space="preserve">6.1) Successi livelli della progettazione </w:t>
      </w:r>
      <w:bookmarkEnd w:id="25"/>
    </w:p>
    <w:p w14:paraId="7A31F267" w14:textId="7C454215" w:rsidR="00C546F0" w:rsidRPr="00DE2E8C" w:rsidRDefault="00C546F0" w:rsidP="00C546F0">
      <w:pPr>
        <w:pStyle w:val="NormaleWeb"/>
        <w:numPr>
          <w:ilvl w:val="0"/>
          <w:numId w:val="18"/>
        </w:numPr>
        <w:ind w:left="0" w:firstLine="0"/>
        <w:jc w:val="both"/>
        <w:rPr>
          <w:rFonts w:ascii="Calibri" w:eastAsia="Calibri" w:hAnsi="Calibri" w:cs="Calibri"/>
          <w:bCs/>
          <w:color w:val="000000"/>
          <w:sz w:val="22"/>
          <w:szCs w:val="22"/>
        </w:rPr>
      </w:pPr>
      <w:r w:rsidRPr="00DE2E8C">
        <w:rPr>
          <w:rFonts w:ascii="Calibri" w:eastAsia="Calibri" w:hAnsi="Calibri" w:cs="Calibri"/>
          <w:bCs/>
          <w:color w:val="000000"/>
          <w:sz w:val="22"/>
          <w:szCs w:val="22"/>
        </w:rPr>
        <w:t xml:space="preserve">L'idea o le idee premiate sono acquisite in </w:t>
      </w:r>
      <w:proofErr w:type="spellStart"/>
      <w:r w:rsidRPr="00DE2E8C">
        <w:rPr>
          <w:rFonts w:ascii="Calibri" w:eastAsia="Calibri" w:hAnsi="Calibri" w:cs="Calibri"/>
          <w:bCs/>
          <w:color w:val="000000"/>
          <w:sz w:val="22"/>
          <w:szCs w:val="22"/>
        </w:rPr>
        <w:t>proprieta</w:t>
      </w:r>
      <w:proofErr w:type="spellEnd"/>
      <w:r w:rsidRPr="00DE2E8C">
        <w:rPr>
          <w:rFonts w:ascii="Calibri" w:eastAsia="Calibri" w:hAnsi="Calibri" w:cs="Calibri"/>
          <w:bCs/>
          <w:color w:val="000000"/>
          <w:sz w:val="22"/>
          <w:szCs w:val="22"/>
        </w:rPr>
        <w:t>̀ dall</w:t>
      </w:r>
      <w:r w:rsidR="00856D5C">
        <w:rPr>
          <w:rFonts w:ascii="Calibri" w:eastAsia="Calibri" w:hAnsi="Calibri" w:cs="Calibri"/>
          <w:bCs/>
          <w:color w:val="000000"/>
          <w:sz w:val="22"/>
          <w:szCs w:val="22"/>
        </w:rPr>
        <w:t>a</w:t>
      </w:r>
      <w:r w:rsidRPr="00DE2E8C">
        <w:rPr>
          <w:rFonts w:ascii="Calibri" w:eastAsia="Calibri" w:hAnsi="Calibri" w:cs="Calibri"/>
          <w:bCs/>
          <w:color w:val="000000"/>
          <w:sz w:val="22"/>
          <w:szCs w:val="22"/>
        </w:rPr>
        <w:t xml:space="preserve"> stazione appaltante o ente </w:t>
      </w:r>
      <w:r w:rsidR="00856D5C">
        <w:rPr>
          <w:rFonts w:ascii="Calibri" w:eastAsia="Calibri" w:hAnsi="Calibri" w:cs="Calibri"/>
          <w:bCs/>
          <w:color w:val="000000"/>
          <w:sz w:val="22"/>
          <w:szCs w:val="22"/>
        </w:rPr>
        <w:t>banditore</w:t>
      </w:r>
      <w:r w:rsidRPr="00DE2E8C">
        <w:rPr>
          <w:rFonts w:ascii="Calibri" w:eastAsia="Calibri" w:hAnsi="Calibri" w:cs="Calibri"/>
          <w:bCs/>
          <w:color w:val="000000"/>
          <w:sz w:val="22"/>
          <w:szCs w:val="22"/>
        </w:rPr>
        <w:t xml:space="preserve">, previa eventuale definizione degli assetti tecnici, e possono essere poste a base di un </w:t>
      </w:r>
      <w:r>
        <w:rPr>
          <w:rFonts w:ascii="Calibri" w:eastAsia="Calibri" w:hAnsi="Calibri" w:cs="Calibri"/>
          <w:bCs/>
          <w:color w:val="000000"/>
          <w:sz w:val="22"/>
          <w:szCs w:val="22"/>
        </w:rPr>
        <w:t xml:space="preserve">successivo </w:t>
      </w:r>
      <w:r w:rsidRPr="00DE2E8C">
        <w:rPr>
          <w:rFonts w:ascii="Calibri" w:eastAsia="Calibri" w:hAnsi="Calibri" w:cs="Calibri"/>
          <w:bCs/>
          <w:color w:val="000000"/>
          <w:sz w:val="22"/>
          <w:szCs w:val="22"/>
        </w:rPr>
        <w:t>concorso di progettazione o di un appalto di servizi di progettazione, a cui possono partecipare i premiati qualora in possesso dei relativi requisiti soggettivi</w:t>
      </w:r>
      <w:r w:rsidR="00856D5C">
        <w:rPr>
          <w:rFonts w:ascii="Calibri" w:eastAsia="Calibri" w:hAnsi="Calibri" w:cs="Calibri"/>
          <w:bCs/>
          <w:color w:val="000000"/>
          <w:sz w:val="22"/>
          <w:szCs w:val="22"/>
        </w:rPr>
        <w:t xml:space="preserve"> [</w:t>
      </w:r>
      <w:r>
        <w:rPr>
          <w:rFonts w:ascii="Calibri" w:eastAsia="Calibri" w:hAnsi="Calibri" w:cs="Calibri"/>
          <w:bCs/>
          <w:color w:val="000000"/>
          <w:sz w:val="22"/>
          <w:szCs w:val="22"/>
        </w:rPr>
        <w:t>cfr. articolo 46 co</w:t>
      </w:r>
      <w:r w:rsidR="00856D5C">
        <w:rPr>
          <w:rFonts w:ascii="Calibri" w:eastAsia="Calibri" w:hAnsi="Calibri" w:cs="Calibri"/>
          <w:bCs/>
          <w:color w:val="000000"/>
          <w:sz w:val="22"/>
          <w:szCs w:val="22"/>
        </w:rPr>
        <w:t>mma 4, terzo periodo del codice]</w:t>
      </w:r>
      <w:r w:rsidRPr="00DE2E8C">
        <w:rPr>
          <w:rFonts w:ascii="Calibri" w:eastAsia="Calibri" w:hAnsi="Calibri" w:cs="Calibri"/>
          <w:bCs/>
          <w:color w:val="000000"/>
          <w:sz w:val="22"/>
          <w:szCs w:val="22"/>
        </w:rPr>
        <w:t xml:space="preserve">. </w:t>
      </w:r>
    </w:p>
    <w:p w14:paraId="692D6442" w14:textId="77777777" w:rsidR="00C546F0" w:rsidRPr="005E327C" w:rsidRDefault="00C546F0" w:rsidP="00856D5C">
      <w:pPr>
        <w:pStyle w:val="Titolo2"/>
        <w:spacing w:before="300" w:after="40"/>
        <w:jc w:val="both"/>
        <w:rPr>
          <w:rFonts w:asciiTheme="minorHAnsi" w:hAnsiTheme="minorHAnsi" w:cstheme="minorHAnsi"/>
          <w:b/>
          <w:bCs/>
          <w:sz w:val="24"/>
          <w:szCs w:val="24"/>
        </w:rPr>
      </w:pPr>
      <w:r w:rsidRPr="005E327C">
        <w:rPr>
          <w:rFonts w:asciiTheme="minorHAnsi" w:hAnsiTheme="minorHAnsi" w:cstheme="minorHAnsi"/>
          <w:b/>
          <w:bCs/>
          <w:color w:val="1F497D"/>
          <w:sz w:val="24"/>
          <w:szCs w:val="24"/>
        </w:rPr>
        <w:t>6.2) Pubblicazione e mostra delle proposte progettuali</w:t>
      </w:r>
    </w:p>
    <w:p w14:paraId="0D6C2826" w14:textId="77777777" w:rsidR="00C546F0" w:rsidRDefault="00C546F0" w:rsidP="00856D5C">
      <w:pPr>
        <w:pStyle w:val="Default"/>
        <w:spacing w:after="60"/>
        <w:jc w:val="both"/>
        <w:rPr>
          <w:rFonts w:ascii="Calibri" w:hAnsi="Calibri" w:cs="Calibri"/>
          <w:b/>
          <w:sz w:val="22"/>
          <w:szCs w:val="22"/>
        </w:rPr>
      </w:pPr>
      <w:r>
        <w:rPr>
          <w:rFonts w:ascii="Calibri" w:hAnsi="Calibri" w:cs="Calibri"/>
          <w:sz w:val="22"/>
          <w:szCs w:val="22"/>
        </w:rPr>
        <w:t>L'ente banditore ha il diritto di esporre al pubblico le proposte progettuali del Concorso, citando il nome degli autori e dei collaboratori, e di presentarne un estratto nel catalogo del Concorso o in altre pubblicazioni, senza che questo implichi alcuna pretesa di carattere economico o di altro tipo da parte dei partecipanti al Concorso.</w:t>
      </w:r>
    </w:p>
    <w:p w14:paraId="094CEA10" w14:textId="77777777" w:rsidR="00C546F0" w:rsidRDefault="00C546F0" w:rsidP="00C546F0">
      <w:pPr>
        <w:pStyle w:val="Default"/>
        <w:spacing w:before="60"/>
        <w:jc w:val="both"/>
        <w:rPr>
          <w:rFonts w:ascii="Calibri" w:hAnsi="Calibri" w:cs="Calibri"/>
          <w:sz w:val="22"/>
          <w:szCs w:val="22"/>
        </w:rPr>
      </w:pPr>
      <w:r>
        <w:rPr>
          <w:rFonts w:ascii="Calibri" w:hAnsi="Calibri" w:cs="Calibri"/>
          <w:b/>
          <w:sz w:val="22"/>
          <w:szCs w:val="22"/>
        </w:rPr>
        <w:t xml:space="preserve">In particolare, l’ente banditore, come da </w:t>
      </w:r>
      <w:r>
        <w:rPr>
          <w:rFonts w:ascii="Calibri" w:hAnsi="Calibri" w:cs="Calibri"/>
          <w:b/>
          <w:i/>
          <w:sz w:val="22"/>
          <w:szCs w:val="22"/>
        </w:rPr>
        <w:t>calendario del concorso</w:t>
      </w:r>
      <w:r>
        <w:rPr>
          <w:rFonts w:ascii="Calibri" w:hAnsi="Calibri" w:cs="Calibri"/>
          <w:b/>
          <w:sz w:val="22"/>
          <w:szCs w:val="22"/>
        </w:rPr>
        <w:t xml:space="preserve">: </w:t>
      </w:r>
    </w:p>
    <w:p w14:paraId="66BC1A63" w14:textId="77777777" w:rsidR="00C546F0" w:rsidRDefault="00C546F0" w:rsidP="00C546F0">
      <w:pPr>
        <w:pStyle w:val="Default"/>
        <w:numPr>
          <w:ilvl w:val="0"/>
          <w:numId w:val="12"/>
        </w:numPr>
        <w:suppressAutoHyphens/>
        <w:autoSpaceDN/>
        <w:adjustRightInd/>
        <w:ind w:left="284" w:hanging="284"/>
        <w:jc w:val="both"/>
        <w:rPr>
          <w:rFonts w:ascii="Calibri" w:hAnsi="Calibri" w:cs="Calibri"/>
          <w:sz w:val="22"/>
          <w:szCs w:val="22"/>
        </w:rPr>
      </w:pPr>
      <w:r>
        <w:rPr>
          <w:rFonts w:ascii="Calibri" w:hAnsi="Calibri" w:cs="Calibri"/>
          <w:sz w:val="22"/>
          <w:szCs w:val="22"/>
        </w:rPr>
        <w:t>pubblicherà le proposte progettuali presentate sul sito web del concorso;</w:t>
      </w:r>
    </w:p>
    <w:p w14:paraId="594D391B" w14:textId="77777777" w:rsidR="00C546F0" w:rsidRDefault="00C546F0" w:rsidP="00C546F0">
      <w:pPr>
        <w:pStyle w:val="Default"/>
        <w:numPr>
          <w:ilvl w:val="0"/>
          <w:numId w:val="12"/>
        </w:numPr>
        <w:suppressAutoHyphens/>
        <w:autoSpaceDN/>
        <w:adjustRightInd/>
        <w:ind w:left="284" w:hanging="284"/>
        <w:jc w:val="both"/>
        <w:rPr>
          <w:color w:val="1F497D"/>
        </w:rPr>
      </w:pPr>
      <w:r>
        <w:rPr>
          <w:rFonts w:ascii="Calibri" w:hAnsi="Calibri" w:cs="Calibri"/>
          <w:sz w:val="22"/>
          <w:szCs w:val="22"/>
        </w:rPr>
        <w:t>allestirà una mostra di tutte le proposte progettuali presentate, con eventuale pubblicazione.</w:t>
      </w:r>
    </w:p>
    <w:p w14:paraId="0294A54B" w14:textId="77777777" w:rsidR="00C546F0" w:rsidRPr="005E5358" w:rsidRDefault="00C546F0" w:rsidP="00C546F0">
      <w:pPr>
        <w:pStyle w:val="Titolo1"/>
        <w:spacing w:before="360" w:after="120"/>
        <w:rPr>
          <w:rFonts w:asciiTheme="minorHAnsi" w:hAnsiTheme="minorHAnsi" w:cstheme="minorHAnsi"/>
          <w:color w:val="1F497D"/>
          <w:sz w:val="26"/>
          <w:szCs w:val="26"/>
        </w:rPr>
      </w:pPr>
      <w:r w:rsidRPr="005E5358">
        <w:rPr>
          <w:rFonts w:asciiTheme="minorHAnsi" w:hAnsiTheme="minorHAnsi" w:cstheme="minorHAnsi"/>
          <w:color w:val="1F497D"/>
          <w:sz w:val="26"/>
          <w:szCs w:val="26"/>
        </w:rPr>
        <w:t>7) PROTEZIONE DEI DATI PERSONALI E TUTELA GIURISDIZIONALE</w:t>
      </w:r>
    </w:p>
    <w:p w14:paraId="1B95D19D" w14:textId="77777777" w:rsidR="00C546F0" w:rsidRPr="005E5358" w:rsidRDefault="00C546F0" w:rsidP="00C546F0">
      <w:pPr>
        <w:pStyle w:val="Titolo2"/>
        <w:spacing w:before="0"/>
        <w:jc w:val="both"/>
        <w:rPr>
          <w:rFonts w:asciiTheme="minorHAnsi" w:hAnsiTheme="minorHAnsi" w:cstheme="minorHAnsi"/>
          <w:b/>
          <w:bCs/>
          <w:color w:val="000000"/>
          <w:sz w:val="24"/>
          <w:szCs w:val="24"/>
        </w:rPr>
      </w:pPr>
      <w:r w:rsidRPr="005E5358">
        <w:rPr>
          <w:rFonts w:asciiTheme="minorHAnsi" w:hAnsiTheme="minorHAnsi" w:cstheme="minorHAnsi"/>
          <w:b/>
          <w:bCs/>
          <w:color w:val="1F497D"/>
          <w:sz w:val="24"/>
          <w:szCs w:val="24"/>
        </w:rPr>
        <w:t>7.1) Trattamento dei dati personali</w:t>
      </w:r>
    </w:p>
    <w:p w14:paraId="5D9743AF" w14:textId="77777777" w:rsidR="00C546F0" w:rsidRDefault="00C546F0" w:rsidP="00C546F0">
      <w:pPr>
        <w:suppressAutoHyphens/>
        <w:autoSpaceDE w:val="0"/>
        <w:snapToGrid w:val="0"/>
        <w:spacing w:after="60" w:line="240" w:lineRule="auto"/>
        <w:jc w:val="both"/>
      </w:pPr>
      <w:r>
        <w:rPr>
          <w:color w:val="000000"/>
        </w:rPr>
        <w:t xml:space="preserve">I dati raccolti saranno trattati, anche con strumenti informatici, ai sensi del decreto legislativo 30 giugno 2003, n. 196 e </w:t>
      </w:r>
      <w:proofErr w:type="spellStart"/>
      <w:r>
        <w:rPr>
          <w:color w:val="000000"/>
        </w:rPr>
        <w:t>s.m.i.</w:t>
      </w:r>
      <w:proofErr w:type="spellEnd"/>
      <w:r>
        <w:rPr>
          <w:color w:val="000000"/>
        </w:rPr>
        <w:t xml:space="preserve"> e del Regolamento (CE) 27 aprile 2016, n. 2016/679/UE, esclusivamente nell’ambito della procedura cui si riferisce il presente disciplinare.</w:t>
      </w:r>
    </w:p>
    <w:p w14:paraId="0F0C84A4" w14:textId="77777777" w:rsidR="00C546F0" w:rsidRPr="00632EFF" w:rsidRDefault="00C546F0" w:rsidP="00C546F0">
      <w:pPr>
        <w:pStyle w:val="Default"/>
        <w:jc w:val="both"/>
        <w:rPr>
          <w:color w:val="1F497D"/>
        </w:rPr>
      </w:pPr>
      <w:r>
        <w:rPr>
          <w:rFonts w:ascii="Calibri" w:hAnsi="Calibri" w:cs="Calibri"/>
          <w:sz w:val="22"/>
          <w:szCs w:val="22"/>
        </w:rPr>
        <w:t>Ai sensi dell’art. 71 del D.P.R. n. 445/2000, gli enti banditori hanno facoltà di effettuare idonei controlli a campione e, comunque, in tutti i casi in cui sorgessero dubbi sulla veridicità delle dichiarazioni sostitutive rese ai fini della partecipazione al concorso.</w:t>
      </w:r>
    </w:p>
    <w:p w14:paraId="6E4948EA" w14:textId="77777777" w:rsidR="00C546F0" w:rsidRPr="005E5358" w:rsidRDefault="00C546F0" w:rsidP="00C546F0">
      <w:pPr>
        <w:pStyle w:val="Titolo2"/>
        <w:spacing w:before="240" w:line="264" w:lineRule="auto"/>
        <w:jc w:val="both"/>
        <w:rPr>
          <w:rFonts w:asciiTheme="minorHAnsi" w:hAnsiTheme="minorHAnsi" w:cstheme="minorHAnsi"/>
          <w:b/>
          <w:bCs/>
          <w:color w:val="1F497D"/>
          <w:sz w:val="24"/>
          <w:szCs w:val="24"/>
        </w:rPr>
      </w:pPr>
      <w:r w:rsidRPr="005E5358">
        <w:rPr>
          <w:rFonts w:asciiTheme="minorHAnsi" w:hAnsiTheme="minorHAnsi" w:cstheme="minorHAnsi"/>
          <w:b/>
          <w:bCs/>
          <w:color w:val="1F497D"/>
          <w:sz w:val="24"/>
          <w:szCs w:val="24"/>
        </w:rPr>
        <w:t>7.2) Pubblicazione del bando</w:t>
      </w:r>
    </w:p>
    <w:p w14:paraId="0C7F21D6" w14:textId="77777777" w:rsidR="00C546F0" w:rsidRPr="005762AF" w:rsidRDefault="00C546F0" w:rsidP="00C546F0">
      <w:pPr>
        <w:spacing w:after="0" w:line="264" w:lineRule="auto"/>
        <w:jc w:val="both"/>
      </w:pPr>
      <w:r>
        <w:t xml:space="preserve">Il bando di </w:t>
      </w:r>
      <w:r w:rsidRPr="005762AF">
        <w:t>concorso, nel rispetto d</w:t>
      </w:r>
      <w:r>
        <w:t>elle norme vigenti</w:t>
      </w:r>
      <w:r w:rsidRPr="001333AF">
        <w:rPr>
          <w:rStyle w:val="Rimandonotaapidipagina"/>
          <w:b/>
          <w:bCs/>
          <w:color w:val="C00000"/>
          <w:highlight w:val="yellow"/>
        </w:rPr>
        <w:footnoteReference w:id="22"/>
      </w:r>
      <w:r>
        <w:t>, sarà:</w:t>
      </w:r>
    </w:p>
    <w:p w14:paraId="0441C6B8" w14:textId="77777777" w:rsidR="00C546F0" w:rsidRPr="005762AF" w:rsidRDefault="00C546F0" w:rsidP="00C546F0">
      <w:pPr>
        <w:numPr>
          <w:ilvl w:val="0"/>
          <w:numId w:val="6"/>
        </w:numPr>
        <w:suppressAutoHyphens/>
        <w:spacing w:after="0" w:line="264" w:lineRule="auto"/>
        <w:ind w:left="284" w:hanging="284"/>
        <w:jc w:val="both"/>
      </w:pPr>
      <w:r w:rsidRPr="005762AF">
        <w:t>trasmesso alla Gazzetta Ufficiale della Comunità Europea</w:t>
      </w:r>
      <w:r w:rsidRPr="005762AF">
        <w:rPr>
          <w:rStyle w:val="WW-Caratteredellanota"/>
          <w:b/>
          <w:color w:val="C00000"/>
          <w:shd w:val="clear" w:color="auto" w:fill="FFFF00"/>
          <w:vertAlign w:val="superscript"/>
        </w:rPr>
        <w:footnoteReference w:id="23"/>
      </w:r>
      <w:r w:rsidRPr="005762AF">
        <w:t xml:space="preserve"> </w:t>
      </w:r>
      <w:r w:rsidRPr="005762AF">
        <w:rPr>
          <w:color w:val="C00000"/>
        </w:rPr>
        <w:t>[ove richiesto]</w:t>
      </w:r>
      <w:r w:rsidRPr="005762AF">
        <w:t>;</w:t>
      </w:r>
    </w:p>
    <w:p w14:paraId="6A712841" w14:textId="77777777" w:rsidR="00C546F0" w:rsidRPr="005762AF" w:rsidRDefault="00C546F0" w:rsidP="00C546F0">
      <w:pPr>
        <w:numPr>
          <w:ilvl w:val="0"/>
          <w:numId w:val="6"/>
        </w:numPr>
        <w:suppressAutoHyphens/>
        <w:spacing w:after="0" w:line="264" w:lineRule="auto"/>
        <w:ind w:left="284" w:hanging="284"/>
        <w:jc w:val="both"/>
      </w:pPr>
      <w:r w:rsidRPr="005762AF">
        <w:t>pubblicato sulla Gazzetta Ufficiale della Repubblica Italiana;</w:t>
      </w:r>
    </w:p>
    <w:p w14:paraId="12223449" w14:textId="77777777" w:rsidR="00C546F0" w:rsidRPr="005762AF" w:rsidRDefault="00C546F0" w:rsidP="00C546F0">
      <w:pPr>
        <w:numPr>
          <w:ilvl w:val="0"/>
          <w:numId w:val="6"/>
        </w:numPr>
        <w:suppressAutoHyphens/>
        <w:spacing w:after="0" w:line="264" w:lineRule="auto"/>
        <w:ind w:left="284" w:hanging="284"/>
        <w:jc w:val="both"/>
      </w:pPr>
      <w:r w:rsidRPr="005762AF">
        <w:t xml:space="preserve">pubblicato su due quotidiani a diffusione nazionale e due quotidiani a diffusione locale </w:t>
      </w:r>
      <w:r w:rsidRPr="005762AF">
        <w:rPr>
          <w:rStyle w:val="WW-Caratteredellanota"/>
          <w:b/>
          <w:color w:val="C00000"/>
          <w:shd w:val="clear" w:color="auto" w:fill="FFFF00"/>
          <w:vertAlign w:val="superscript"/>
        </w:rPr>
        <w:footnoteReference w:id="24"/>
      </w:r>
      <w:r w:rsidRPr="005762AF">
        <w:t xml:space="preserve"> </w:t>
      </w:r>
      <w:r w:rsidRPr="005762AF">
        <w:rPr>
          <w:color w:val="C00000"/>
        </w:rPr>
        <w:t>[ove richiesto]</w:t>
      </w:r>
      <w:r w:rsidRPr="005762AF">
        <w:t>;</w:t>
      </w:r>
    </w:p>
    <w:p w14:paraId="453C92DC" w14:textId="77777777" w:rsidR="00C546F0" w:rsidRPr="005762AF" w:rsidRDefault="00C546F0" w:rsidP="00C546F0">
      <w:pPr>
        <w:numPr>
          <w:ilvl w:val="0"/>
          <w:numId w:val="6"/>
        </w:numPr>
        <w:suppressAutoHyphens/>
        <w:spacing w:after="0" w:line="264" w:lineRule="auto"/>
        <w:ind w:left="284" w:hanging="284"/>
        <w:jc w:val="both"/>
      </w:pPr>
      <w:r w:rsidRPr="005762AF">
        <w:t>pubblicato sul profilo del soggetto banditore (http//www</w:t>
      </w:r>
      <w:r w:rsidRPr="005762AF">
        <w:rPr>
          <w:shd w:val="clear" w:color="auto" w:fill="FFFF00"/>
        </w:rPr>
        <w:t>...........................</w:t>
      </w:r>
      <w:r w:rsidRPr="005762AF">
        <w:t>);</w:t>
      </w:r>
    </w:p>
    <w:p w14:paraId="3FDAE08F" w14:textId="77777777" w:rsidR="00C546F0" w:rsidRPr="005762AF" w:rsidRDefault="00C546F0" w:rsidP="00C546F0">
      <w:pPr>
        <w:numPr>
          <w:ilvl w:val="0"/>
          <w:numId w:val="6"/>
        </w:numPr>
        <w:suppressAutoHyphens/>
        <w:spacing w:after="0" w:line="264" w:lineRule="auto"/>
        <w:ind w:left="284" w:hanging="284"/>
        <w:jc w:val="both"/>
        <w:rPr>
          <w:rStyle w:val="Collegamentoipertestuale"/>
          <w:color w:val="000000"/>
        </w:rPr>
      </w:pPr>
      <w:r w:rsidRPr="005762AF">
        <w:t xml:space="preserve">trasmesso al MIT, per la pubblicazione sul sito web: </w:t>
      </w:r>
      <w:hyperlink r:id="rId17" w:history="1">
        <w:r w:rsidRPr="00CE764F">
          <w:rPr>
            <w:rStyle w:val="Collegamentoipertestuale"/>
          </w:rPr>
          <w:t>www.serviziocontrattipubblici.it</w:t>
        </w:r>
      </w:hyperlink>
      <w:r>
        <w:rPr>
          <w:rStyle w:val="Collegamentoipertestuale"/>
          <w:color w:val="0000CC"/>
        </w:rPr>
        <w:t xml:space="preserve"> </w:t>
      </w:r>
      <w:r w:rsidRPr="005762AF">
        <w:rPr>
          <w:rStyle w:val="Collegamentoipertestuale"/>
          <w:color w:val="0000CC"/>
        </w:rPr>
        <w:t>;</w:t>
      </w:r>
    </w:p>
    <w:p w14:paraId="4AE5913C" w14:textId="77777777" w:rsidR="00C546F0" w:rsidRPr="005762AF" w:rsidRDefault="00C546F0" w:rsidP="00C546F0">
      <w:pPr>
        <w:numPr>
          <w:ilvl w:val="0"/>
          <w:numId w:val="6"/>
        </w:numPr>
        <w:suppressAutoHyphens/>
        <w:spacing w:after="0" w:line="288" w:lineRule="auto"/>
        <w:ind w:left="284" w:hanging="284"/>
        <w:jc w:val="both"/>
      </w:pPr>
      <w:r w:rsidRPr="005762AF">
        <w:rPr>
          <w:rStyle w:val="Collegamentoipertestuale"/>
          <w:color w:val="000000"/>
        </w:rPr>
        <w:t>trasmesso</w:t>
      </w:r>
      <w:r w:rsidRPr="005762AF">
        <w:rPr>
          <w:rStyle w:val="Collegamentoipertestuale"/>
        </w:rPr>
        <w:t xml:space="preserve"> </w:t>
      </w:r>
      <w:r w:rsidRPr="005762AF">
        <w:t>all’ANAC, per la pubblicazione sulla piattaforma digitale dei bandi di gara, istituita presso la stessa Autorità;</w:t>
      </w:r>
    </w:p>
    <w:p w14:paraId="640188FB" w14:textId="77777777" w:rsidR="00C546F0" w:rsidRDefault="00C546F0" w:rsidP="00C546F0">
      <w:pPr>
        <w:spacing w:before="180" w:after="0" w:line="240" w:lineRule="auto"/>
        <w:jc w:val="both"/>
        <w:rPr>
          <w:shd w:val="clear" w:color="auto" w:fill="00FFFF"/>
        </w:rPr>
      </w:pPr>
      <w:r>
        <w:rPr>
          <w:rFonts w:eastAsia="MS Gothic"/>
          <w:b/>
          <w:bCs/>
          <w:smallCaps/>
          <w:color w:val="1F497D"/>
        </w:rPr>
        <w:t xml:space="preserve">7.3) </w:t>
      </w:r>
      <w:r w:rsidRPr="00622765">
        <w:rPr>
          <w:rFonts w:eastAsia="MS Gothic"/>
          <w:b/>
          <w:bCs/>
          <w:color w:val="1F497D"/>
          <w:sz w:val="24"/>
          <w:szCs w:val="24"/>
        </w:rPr>
        <w:t xml:space="preserve">Natura </w:t>
      </w:r>
      <w:proofErr w:type="spellStart"/>
      <w:r w:rsidRPr="00622765">
        <w:rPr>
          <w:rFonts w:eastAsia="MS Gothic"/>
          <w:b/>
          <w:bCs/>
          <w:color w:val="1F497D"/>
          <w:sz w:val="24"/>
          <w:szCs w:val="24"/>
        </w:rPr>
        <w:t>Trasfrontaliera</w:t>
      </w:r>
      <w:proofErr w:type="spellEnd"/>
      <w:r w:rsidRPr="00622765">
        <w:rPr>
          <w:rFonts w:eastAsia="MS Gothic"/>
          <w:b/>
          <w:bCs/>
          <w:color w:val="1F497D"/>
          <w:sz w:val="24"/>
          <w:szCs w:val="24"/>
        </w:rPr>
        <w:t xml:space="preserve"> dell’appalto</w:t>
      </w:r>
      <w:r>
        <w:rPr>
          <w:rFonts w:eastAsia="MS Gothic"/>
          <w:b/>
          <w:bCs/>
          <w:smallCaps/>
          <w:color w:val="1F497D"/>
        </w:rPr>
        <w:t xml:space="preserve"> </w:t>
      </w:r>
    </w:p>
    <w:p w14:paraId="29F0EB63" w14:textId="77777777" w:rsidR="00C546F0" w:rsidRPr="00C82CA2" w:rsidRDefault="00C546F0" w:rsidP="00C546F0">
      <w:pPr>
        <w:pStyle w:val="NormaleWeb"/>
        <w:spacing w:before="0" w:beforeAutospacing="0" w:after="0" w:afterAutospacing="0"/>
        <w:rPr>
          <w:rFonts w:ascii="Calibri" w:eastAsia="Calibri" w:hAnsi="Calibri" w:cs="Calibri"/>
          <w:sz w:val="22"/>
          <w:szCs w:val="22"/>
        </w:rPr>
      </w:pPr>
      <w:r w:rsidRPr="00C82CA2">
        <w:rPr>
          <w:rFonts w:ascii="Calibri" w:eastAsia="Calibri" w:hAnsi="Calibri" w:cs="Calibri"/>
          <w:sz w:val="22"/>
          <w:szCs w:val="22"/>
        </w:rPr>
        <w:t>Il presente appalto, per sua natura, ha</w:t>
      </w:r>
      <w:r>
        <w:rPr>
          <w:rFonts w:ascii="Calibri" w:eastAsia="Calibri" w:hAnsi="Calibri" w:cs="Calibri"/>
          <w:sz w:val="22"/>
          <w:szCs w:val="22"/>
        </w:rPr>
        <w:t xml:space="preserve"> </w:t>
      </w:r>
      <w:r w:rsidRPr="00FB446A">
        <w:rPr>
          <w:rFonts w:ascii="Calibri" w:eastAsia="Calibri" w:hAnsi="Calibri" w:cs="Calibri"/>
          <w:color w:val="C00000"/>
          <w:sz w:val="22"/>
          <w:szCs w:val="22"/>
        </w:rPr>
        <w:t>[oppure non ha]</w:t>
      </w:r>
      <w:r w:rsidRPr="00C82CA2">
        <w:rPr>
          <w:rFonts w:ascii="Calibri" w:eastAsia="Calibri" w:hAnsi="Calibri" w:cs="Calibri"/>
          <w:sz w:val="22"/>
          <w:szCs w:val="22"/>
        </w:rPr>
        <w:t xml:space="preserve"> un interesse transfrontaliero certo</w:t>
      </w:r>
      <w:r w:rsidRPr="0033384D">
        <w:rPr>
          <w:rFonts w:ascii="Calibri" w:eastAsia="Calibri" w:hAnsi="Calibri" w:cs="Calibri"/>
          <w:b/>
          <w:color w:val="C00000"/>
          <w:sz w:val="22"/>
          <w:szCs w:val="22"/>
          <w:highlight w:val="yellow"/>
          <w:vertAlign w:val="superscript"/>
        </w:rPr>
        <w:footnoteReference w:id="25"/>
      </w:r>
      <w:r w:rsidRPr="00C82CA2">
        <w:rPr>
          <w:rFonts w:ascii="Calibri" w:eastAsia="Calibri" w:hAnsi="Calibri" w:cs="Calibri"/>
          <w:sz w:val="22"/>
          <w:szCs w:val="22"/>
        </w:rPr>
        <w:t>.</w:t>
      </w:r>
    </w:p>
    <w:p w14:paraId="1A830584" w14:textId="77777777" w:rsidR="00C546F0" w:rsidRPr="00A81641" w:rsidRDefault="00C546F0" w:rsidP="00C546F0">
      <w:pPr>
        <w:pStyle w:val="NormaleWeb"/>
        <w:shd w:val="clear" w:color="auto" w:fill="FFFFFF"/>
        <w:spacing w:before="240" w:beforeAutospacing="0" w:after="0" w:afterAutospacing="0"/>
        <w:jc w:val="both"/>
        <w:rPr>
          <w:rFonts w:ascii="Calibri" w:eastAsia="MS Gothic" w:hAnsi="Calibri" w:cs="Calibri"/>
          <w:b/>
          <w:bCs/>
          <w:smallCaps/>
          <w:color w:val="1F497D"/>
          <w:sz w:val="22"/>
          <w:szCs w:val="22"/>
          <w:lang w:eastAsia="ar-SA"/>
        </w:rPr>
      </w:pPr>
      <w:r w:rsidRPr="00A81641">
        <w:rPr>
          <w:rFonts w:ascii="Calibri" w:eastAsia="MS Gothic" w:hAnsi="Calibri" w:cs="Calibri"/>
          <w:b/>
          <w:bCs/>
          <w:smallCaps/>
          <w:color w:val="1F497D"/>
          <w:sz w:val="22"/>
          <w:szCs w:val="22"/>
          <w:lang w:eastAsia="ar-SA"/>
        </w:rPr>
        <w:t xml:space="preserve">7.4) </w:t>
      </w:r>
      <w:r w:rsidRPr="00622765">
        <w:rPr>
          <w:rFonts w:ascii="Calibri" w:eastAsia="MS Gothic" w:hAnsi="Calibri" w:cs="Calibri"/>
          <w:b/>
          <w:bCs/>
          <w:color w:val="1F497D"/>
          <w:lang w:eastAsia="ar-SA"/>
        </w:rPr>
        <w:t>Accettazione delle clausole del disciplinare</w:t>
      </w:r>
      <w:r>
        <w:rPr>
          <w:rFonts w:ascii="Calibri" w:eastAsia="MS Gothic" w:hAnsi="Calibri" w:cs="Calibri"/>
          <w:b/>
          <w:bCs/>
          <w:smallCaps/>
          <w:color w:val="1F497D"/>
          <w:sz w:val="22"/>
          <w:szCs w:val="22"/>
          <w:lang w:eastAsia="ar-SA"/>
        </w:rPr>
        <w:t xml:space="preserve"> </w:t>
      </w:r>
    </w:p>
    <w:p w14:paraId="2F77568C" w14:textId="77777777" w:rsidR="00C546F0" w:rsidRPr="00A81641" w:rsidRDefault="00C546F0" w:rsidP="00C546F0">
      <w:pPr>
        <w:pStyle w:val="NormaleWeb"/>
        <w:spacing w:before="0" w:beforeAutospacing="0"/>
        <w:jc w:val="both"/>
        <w:rPr>
          <w:rFonts w:ascii="Calibri" w:eastAsia="Calibri" w:hAnsi="Calibri" w:cs="Calibri"/>
          <w:sz w:val="22"/>
          <w:szCs w:val="22"/>
        </w:rPr>
      </w:pPr>
      <w:r w:rsidRPr="00A81641">
        <w:rPr>
          <w:rFonts w:ascii="Calibri" w:eastAsia="Calibri" w:hAnsi="Calibri" w:cs="Calibri"/>
          <w:sz w:val="22"/>
          <w:szCs w:val="22"/>
        </w:rPr>
        <w:t xml:space="preserve">La partecipazione al </w:t>
      </w:r>
      <w:r>
        <w:rPr>
          <w:rFonts w:ascii="Calibri" w:eastAsia="Calibri" w:hAnsi="Calibri" w:cs="Calibri"/>
          <w:sz w:val="22"/>
          <w:szCs w:val="22"/>
        </w:rPr>
        <w:t>c</w:t>
      </w:r>
      <w:r w:rsidRPr="00A81641">
        <w:rPr>
          <w:rFonts w:ascii="Calibri" w:eastAsia="Calibri" w:hAnsi="Calibri" w:cs="Calibri"/>
          <w:sz w:val="22"/>
          <w:szCs w:val="22"/>
        </w:rPr>
        <w:t xml:space="preserve">oncorso implica da parte di ogni concorrente l’accettazione incondizionata di tutte le norme e clausole contenute nel disciplinare. Il mancato rispetto del presente disciplinare è motivo di esclusione dal </w:t>
      </w:r>
      <w:r>
        <w:rPr>
          <w:rFonts w:ascii="Calibri" w:eastAsia="Calibri" w:hAnsi="Calibri" w:cs="Calibri"/>
          <w:sz w:val="22"/>
          <w:szCs w:val="22"/>
        </w:rPr>
        <w:t>c</w:t>
      </w:r>
      <w:r w:rsidRPr="00A81641">
        <w:rPr>
          <w:rFonts w:ascii="Calibri" w:eastAsia="Calibri" w:hAnsi="Calibri" w:cs="Calibri"/>
          <w:sz w:val="22"/>
          <w:szCs w:val="22"/>
        </w:rPr>
        <w:t xml:space="preserve">oncorso. </w:t>
      </w:r>
    </w:p>
    <w:p w14:paraId="103FF82D" w14:textId="77777777" w:rsidR="00C546F0" w:rsidRPr="00622765" w:rsidRDefault="00C546F0" w:rsidP="00C546F0">
      <w:pPr>
        <w:pStyle w:val="Titolo2"/>
        <w:spacing w:before="240"/>
        <w:jc w:val="both"/>
        <w:rPr>
          <w:rFonts w:ascii="Calibri" w:eastAsia="MS Gothic" w:hAnsi="Calibri" w:cs="Calibri"/>
          <w:b/>
          <w:bCs/>
          <w:color w:val="1F497D"/>
          <w:sz w:val="24"/>
          <w:szCs w:val="24"/>
          <w:lang w:eastAsia="ar-SA"/>
        </w:rPr>
      </w:pPr>
      <w:r w:rsidRPr="00622765">
        <w:rPr>
          <w:rFonts w:ascii="Calibri" w:eastAsia="MS Gothic" w:hAnsi="Calibri" w:cs="Calibri"/>
          <w:b/>
          <w:bCs/>
          <w:color w:val="1F497D"/>
          <w:sz w:val="24"/>
          <w:szCs w:val="24"/>
          <w:lang w:eastAsia="ar-SA"/>
        </w:rPr>
        <w:t>7.5) Tutela giurisdizionale</w:t>
      </w:r>
    </w:p>
    <w:p w14:paraId="01209C7C" w14:textId="77777777" w:rsidR="00C546F0" w:rsidRDefault="00C546F0" w:rsidP="00C546F0">
      <w:pPr>
        <w:pStyle w:val="NormaleWeb"/>
        <w:spacing w:before="0" w:beforeAutospacing="0" w:after="40" w:afterAutospacing="0"/>
        <w:jc w:val="both"/>
        <w:rPr>
          <w:rFonts w:ascii="Calibri" w:hAnsi="Calibri" w:cs="Calibri"/>
          <w:sz w:val="22"/>
          <w:szCs w:val="22"/>
        </w:rPr>
      </w:pPr>
      <w:r>
        <w:rPr>
          <w:rFonts w:ascii="Calibri" w:hAnsi="Calibri" w:cs="Calibri"/>
          <w:sz w:val="22"/>
          <w:szCs w:val="22"/>
        </w:rPr>
        <w:t>Il bando e gli atti connessi e consequenziali alla procedura di concorso sono impugnabili unicamente mediante ricorso al Tribunale Amministrativo Regionale competente per territorio.</w:t>
      </w:r>
    </w:p>
    <w:p w14:paraId="5B1FF51F" w14:textId="77777777" w:rsidR="00C546F0" w:rsidRDefault="00C546F0" w:rsidP="00C546F0">
      <w:pPr>
        <w:pStyle w:val="NormaleWeb"/>
        <w:spacing w:before="0" w:beforeAutospacing="0" w:after="40" w:afterAutospacing="0"/>
        <w:rPr>
          <w:rFonts w:ascii="Calibri" w:hAnsi="Calibri" w:cs="Calibri"/>
          <w:sz w:val="22"/>
          <w:szCs w:val="22"/>
        </w:rPr>
      </w:pPr>
      <w:r>
        <w:rPr>
          <w:rFonts w:ascii="Calibri" w:hAnsi="Calibri" w:cs="Calibri"/>
          <w:sz w:val="22"/>
          <w:szCs w:val="22"/>
        </w:rPr>
        <w:t xml:space="preserve">Trovano in ogni caso applicazione l’art. 209 del </w:t>
      </w:r>
      <w:proofErr w:type="spellStart"/>
      <w:r>
        <w:rPr>
          <w:rFonts w:ascii="Calibri" w:hAnsi="Calibri" w:cs="Calibri"/>
          <w:sz w:val="22"/>
          <w:szCs w:val="22"/>
        </w:rPr>
        <w:t>D.Lgs.</w:t>
      </w:r>
      <w:proofErr w:type="spellEnd"/>
      <w:r>
        <w:rPr>
          <w:rFonts w:ascii="Calibri" w:hAnsi="Calibri" w:cs="Calibri"/>
          <w:sz w:val="22"/>
          <w:szCs w:val="22"/>
        </w:rPr>
        <w:t xml:space="preserve"> n. 36/2023 (codice dei contratti), nonché gli artt. 119 e 120 del </w:t>
      </w:r>
      <w:proofErr w:type="spellStart"/>
      <w:r>
        <w:rPr>
          <w:rFonts w:ascii="Calibri" w:hAnsi="Calibri" w:cs="Calibri"/>
          <w:sz w:val="22"/>
          <w:szCs w:val="22"/>
        </w:rPr>
        <w:t>D.Lgs.</w:t>
      </w:r>
      <w:proofErr w:type="spellEnd"/>
      <w:r>
        <w:rPr>
          <w:rFonts w:ascii="Calibri" w:hAnsi="Calibri" w:cs="Calibri"/>
          <w:sz w:val="22"/>
          <w:szCs w:val="22"/>
        </w:rPr>
        <w:t xml:space="preserve"> n. 104/10 (Codice del processo amministrativo).</w:t>
      </w:r>
    </w:p>
    <w:p w14:paraId="740B8951" w14:textId="77777777" w:rsidR="00C546F0" w:rsidRDefault="00C546F0" w:rsidP="00C546F0">
      <w:pPr>
        <w:pStyle w:val="Default"/>
        <w:jc w:val="both"/>
        <w:rPr>
          <w:rFonts w:ascii="Calibri" w:hAnsi="Calibri" w:cs="Calibri"/>
          <w:sz w:val="22"/>
          <w:szCs w:val="22"/>
          <w:shd w:val="clear" w:color="auto" w:fill="FFFF00"/>
        </w:rPr>
      </w:pPr>
      <w:r>
        <w:rPr>
          <w:rFonts w:ascii="Calibri" w:hAnsi="Calibri" w:cs="Calibri"/>
          <w:sz w:val="22"/>
          <w:szCs w:val="22"/>
        </w:rPr>
        <w:t xml:space="preserve">Tribunale competente: </w:t>
      </w:r>
      <w:r>
        <w:rPr>
          <w:rFonts w:ascii="Calibri" w:hAnsi="Calibri" w:cs="Calibri"/>
          <w:sz w:val="22"/>
          <w:szCs w:val="22"/>
          <w:shd w:val="clear" w:color="auto" w:fill="FFFF00"/>
        </w:rPr>
        <w:t>.................</w:t>
      </w:r>
      <w:r w:rsidRPr="005B7D72">
        <w:rPr>
          <w:rFonts w:ascii="Calibri" w:hAnsi="Calibri" w:cs="Calibri"/>
          <w:sz w:val="22"/>
          <w:szCs w:val="22"/>
          <w:shd w:val="clear" w:color="auto" w:fill="FFFF00"/>
        </w:rPr>
        <w:t>.</w:t>
      </w:r>
    </w:p>
    <w:p w14:paraId="799FD2AC" w14:textId="77777777" w:rsidR="00C546F0" w:rsidRDefault="00C546F0" w:rsidP="00C546F0">
      <w:pPr>
        <w:pStyle w:val="NormaleWeb"/>
        <w:spacing w:before="120"/>
        <w:jc w:val="center"/>
        <w:rPr>
          <w:rFonts w:ascii="Calibri" w:hAnsi="Calibri" w:cs="Calibri"/>
          <w:sz w:val="22"/>
          <w:szCs w:val="22"/>
        </w:rPr>
      </w:pPr>
      <w:r>
        <w:rPr>
          <w:rFonts w:ascii="Calibri" w:hAnsi="Calibri" w:cs="Calibri"/>
          <w:sz w:val="22"/>
          <w:szCs w:val="22"/>
        </w:rPr>
        <w:t>IL RUP</w:t>
      </w:r>
    </w:p>
    <w:p w14:paraId="03620035" w14:textId="77777777" w:rsidR="00C546F0" w:rsidRPr="006A39A3" w:rsidRDefault="00C546F0" w:rsidP="00C546F0">
      <w:pPr>
        <w:pStyle w:val="NormaleWeb"/>
        <w:spacing w:before="120"/>
        <w:jc w:val="center"/>
        <w:rPr>
          <w:rFonts w:ascii="Calibri" w:hAnsi="Calibri" w:cs="Calibri"/>
          <w:sz w:val="22"/>
          <w:szCs w:val="22"/>
        </w:rPr>
      </w:pPr>
      <w:r>
        <w:rPr>
          <w:rFonts w:ascii="Calibri" w:hAnsi="Calibri" w:cs="Calibri"/>
          <w:sz w:val="22"/>
          <w:szCs w:val="22"/>
        </w:rPr>
        <w:t>____________________________</w:t>
      </w:r>
    </w:p>
    <w:p w14:paraId="0B3DDBEB" w14:textId="7D8B140D" w:rsidR="00FE4B41" w:rsidRPr="006A39A3" w:rsidRDefault="00FE4B41" w:rsidP="00C546F0">
      <w:pPr>
        <w:pStyle w:val="Titolo1"/>
        <w:pageBreakBefore/>
        <w:spacing w:before="240"/>
        <w:rPr>
          <w:rFonts w:ascii="Calibri" w:hAnsi="Calibri" w:cs="Calibri"/>
          <w:sz w:val="22"/>
          <w:szCs w:val="22"/>
        </w:rPr>
      </w:pPr>
    </w:p>
    <w:sectPr w:rsidR="00FE4B41" w:rsidRPr="006A39A3" w:rsidSect="007839B3">
      <w:footerReference w:type="default" r:id="rId18"/>
      <w:pgSz w:w="11906" w:h="16838"/>
      <w:pgMar w:top="1275" w:right="991" w:bottom="132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3E7128" w14:textId="77777777" w:rsidR="00987705" w:rsidRDefault="00987705" w:rsidP="00AF69AA">
      <w:pPr>
        <w:spacing w:after="0" w:line="240" w:lineRule="auto"/>
      </w:pPr>
      <w:r>
        <w:separator/>
      </w:r>
    </w:p>
  </w:endnote>
  <w:endnote w:type="continuationSeparator" w:id="0">
    <w:p w14:paraId="2B6F7920" w14:textId="77777777" w:rsidR="00987705" w:rsidRDefault="00987705" w:rsidP="00AF6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OpenSymbol">
    <w:altName w:val="Arial Unicode MS"/>
    <w:charset w:val="00"/>
    <w:family w:val="auto"/>
    <w:pitch w:val="variable"/>
    <w:sig w:usb0="800000AF" w:usb1="1001ECEA" w:usb2="00000000" w:usb3="00000000" w:csb0="00000001"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libri (Corpo)">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tillium">
    <w:altName w:val="Courier New"/>
    <w:charset w:val="00"/>
    <w:family w:val="modern"/>
    <w:pitch w:val="variable"/>
    <w:sig w:usb0="00000007" w:usb1="00000001" w:usb2="00000000" w:usb3="00000000" w:csb0="00000093" w:csb1="00000000"/>
  </w:font>
  <w:font w:name="Times New Roman (Titoli CS)">
    <w:panose1 w:val="00000000000000000000"/>
    <w:charset w:val="00"/>
    <w:family w:val="roman"/>
    <w:notTrueType/>
    <w:pitch w:val="default"/>
  </w:font>
  <w:font w:name="Calibri,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9F8E4" w14:textId="36BD8995" w:rsidR="008A3F70" w:rsidRPr="008E4D7E" w:rsidRDefault="008A3F70" w:rsidP="00FC799C">
    <w:pPr>
      <w:pStyle w:val="Pidipagina"/>
      <w:pBdr>
        <w:top w:val="thinThickSmallGap" w:sz="24" w:space="1" w:color="622423"/>
      </w:pBdr>
      <w:tabs>
        <w:tab w:val="clear" w:pos="9638"/>
      </w:tabs>
      <w:spacing w:before="240"/>
      <w:jc w:val="center"/>
      <w:rPr>
        <w:rFonts w:eastAsia="Times New Roman" w:cs="Calibri"/>
        <w:bCs/>
        <w:sz w:val="16"/>
        <w:szCs w:val="16"/>
      </w:rPr>
    </w:pPr>
    <w:r w:rsidRPr="008E4D7E">
      <w:rPr>
        <w:rFonts w:eastAsia="Times New Roman" w:cs="Calibri"/>
        <w:bCs/>
        <w:sz w:val="16"/>
        <w:szCs w:val="16"/>
      </w:rPr>
      <w:t xml:space="preserve">Il presente </w:t>
    </w:r>
    <w:r>
      <w:rPr>
        <w:rFonts w:eastAsia="Times New Roman" w:cs="Calibri"/>
        <w:bCs/>
        <w:sz w:val="16"/>
        <w:szCs w:val="16"/>
      </w:rPr>
      <w:t>modello è adottato dalle stazioni appaltanti, che operano sul territorio nazionale, per bandire concorsi di idee a fase unica</w:t>
    </w:r>
    <w:r w:rsidRPr="008E4D7E">
      <w:rPr>
        <w:rFonts w:eastAsia="Times New Roman" w:cs="Calibri"/>
        <w:bCs/>
        <w:sz w:val="16"/>
        <w:szCs w:val="16"/>
      </w:rPr>
      <w:t xml:space="preserve">  </w:t>
    </w:r>
  </w:p>
  <w:p w14:paraId="377843B9" w14:textId="089A9187" w:rsidR="008A3F70" w:rsidRPr="005E656C" w:rsidRDefault="008A3F70" w:rsidP="00FA268C">
    <w:pPr>
      <w:pStyle w:val="Pidipagina"/>
      <w:pBdr>
        <w:top w:val="thinThickSmallGap" w:sz="24" w:space="1" w:color="622423"/>
      </w:pBdr>
      <w:jc w:val="center"/>
      <w:rPr>
        <w:rFonts w:ascii="Cambria" w:eastAsia="Times New Roman" w:hAnsi="Cambria"/>
        <w:sz w:val="18"/>
        <w:szCs w:val="18"/>
      </w:rPr>
    </w:pPr>
    <w:r w:rsidRPr="005E656C">
      <w:rPr>
        <w:rFonts w:eastAsia="Times New Roman" w:cs="Calibri"/>
        <w:sz w:val="18"/>
        <w:szCs w:val="18"/>
      </w:rPr>
      <w:t>Pag</w:t>
    </w:r>
    <w:r w:rsidRPr="005E656C">
      <w:rPr>
        <w:rFonts w:ascii="Cambria" w:eastAsia="Times New Roman" w:hAnsi="Cambria"/>
        <w:sz w:val="18"/>
        <w:szCs w:val="18"/>
      </w:rPr>
      <w:t xml:space="preserve">. </w:t>
    </w:r>
    <w:r w:rsidRPr="005E656C">
      <w:rPr>
        <w:rFonts w:eastAsia="Times New Roman"/>
        <w:sz w:val="18"/>
        <w:szCs w:val="18"/>
      </w:rPr>
      <w:fldChar w:fldCharType="begin"/>
    </w:r>
    <w:r w:rsidRPr="005E656C">
      <w:rPr>
        <w:sz w:val="18"/>
        <w:szCs w:val="18"/>
      </w:rPr>
      <w:instrText>PAGE   \* MERGEFORMAT</w:instrText>
    </w:r>
    <w:r w:rsidRPr="005E656C">
      <w:rPr>
        <w:rFonts w:eastAsia="Times New Roman"/>
        <w:sz w:val="18"/>
        <w:szCs w:val="18"/>
      </w:rPr>
      <w:fldChar w:fldCharType="separate"/>
    </w:r>
    <w:r w:rsidR="00B27C14" w:rsidRPr="00B27C14">
      <w:rPr>
        <w:rFonts w:ascii="Cambria" w:eastAsia="Times New Roman" w:hAnsi="Cambria"/>
        <w:noProof/>
        <w:sz w:val="18"/>
        <w:szCs w:val="18"/>
      </w:rPr>
      <w:t>1</w:t>
    </w:r>
    <w:r w:rsidRPr="005E656C">
      <w:rPr>
        <w:rFonts w:ascii="Cambria" w:eastAsia="Times New Roman" w:hAnsi="Cambria"/>
        <w:sz w:val="18"/>
        <w:szCs w:val="18"/>
      </w:rPr>
      <w:fldChar w:fldCharType="end"/>
    </w:r>
  </w:p>
  <w:p w14:paraId="1BCADC56" w14:textId="77777777" w:rsidR="008A3F70" w:rsidRDefault="008A3F7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116930" w14:textId="77777777" w:rsidR="00987705" w:rsidRDefault="00987705" w:rsidP="00AF69AA">
      <w:pPr>
        <w:spacing w:after="0" w:line="240" w:lineRule="auto"/>
      </w:pPr>
      <w:r>
        <w:separator/>
      </w:r>
    </w:p>
  </w:footnote>
  <w:footnote w:type="continuationSeparator" w:id="0">
    <w:p w14:paraId="21DE5DB5" w14:textId="77777777" w:rsidR="00987705" w:rsidRDefault="00987705" w:rsidP="00AF69AA">
      <w:pPr>
        <w:spacing w:after="0" w:line="240" w:lineRule="auto"/>
      </w:pPr>
      <w:r>
        <w:continuationSeparator/>
      </w:r>
    </w:p>
  </w:footnote>
  <w:footnote w:id="1">
    <w:p w14:paraId="61AE9E22" w14:textId="74070F5E" w:rsidR="00C546F0" w:rsidRPr="00B55D77" w:rsidRDefault="00C546F0" w:rsidP="00C546F0">
      <w:pPr>
        <w:pStyle w:val="Testonotaapidipagina"/>
        <w:spacing w:after="40"/>
        <w:ind w:left="142" w:hanging="142"/>
        <w:rPr>
          <w:sz w:val="16"/>
          <w:szCs w:val="16"/>
        </w:rPr>
      </w:pPr>
      <w:r w:rsidRPr="00B55D77">
        <w:rPr>
          <w:rStyle w:val="Rimandonotaapidipagina"/>
          <w:b/>
          <w:bCs/>
          <w:color w:val="C00000"/>
          <w:sz w:val="18"/>
          <w:szCs w:val="18"/>
        </w:rPr>
        <w:footnoteRef/>
      </w:r>
      <w:r w:rsidRPr="00B55D77">
        <w:rPr>
          <w:b/>
          <w:bCs/>
          <w:color w:val="C00000"/>
          <w:sz w:val="18"/>
          <w:szCs w:val="18"/>
        </w:rPr>
        <w:t xml:space="preserve"> </w:t>
      </w:r>
      <w:r w:rsidR="00B55D77" w:rsidRPr="00B55D77">
        <w:rPr>
          <w:b/>
          <w:bCs/>
          <w:color w:val="C00000"/>
          <w:sz w:val="18"/>
          <w:szCs w:val="18"/>
        </w:rPr>
        <w:t xml:space="preserve"> </w:t>
      </w:r>
      <w:r w:rsidRPr="00B55D77">
        <w:rPr>
          <w:sz w:val="16"/>
          <w:szCs w:val="16"/>
        </w:rPr>
        <w:t xml:space="preserve">Il calcolo dell’importo stimato è consigliato, ma non è obbligatorio, in quanto la procedura disciplinata dall’art.46 comma 4 del codice non prevede l’affidamento, al primo classificato, dei successivi livelli della progettazione. In relazione a ciò, ai concorrenti non saranno richiesti requisiti speciali di cui all’art.100 comma 1 lettere b) e c).     </w:t>
      </w:r>
    </w:p>
  </w:footnote>
  <w:footnote w:id="2">
    <w:p w14:paraId="02F576FD" w14:textId="7FBDA32D" w:rsidR="00C546F0" w:rsidRPr="00B55D77" w:rsidRDefault="00C546F0" w:rsidP="00C546F0">
      <w:pPr>
        <w:pStyle w:val="Testonotaapidipagina"/>
        <w:spacing w:after="40"/>
        <w:ind w:left="142" w:hanging="142"/>
        <w:jc w:val="both"/>
        <w:rPr>
          <w:sz w:val="16"/>
          <w:szCs w:val="16"/>
        </w:rPr>
      </w:pPr>
      <w:r w:rsidRPr="00B55D77">
        <w:rPr>
          <w:rStyle w:val="Rimandonotaapidipagina"/>
          <w:b/>
          <w:bCs/>
          <w:color w:val="C00000"/>
          <w:sz w:val="18"/>
          <w:szCs w:val="18"/>
        </w:rPr>
        <w:footnoteRef/>
      </w:r>
      <w:r w:rsidRPr="00B55D77">
        <w:rPr>
          <w:rStyle w:val="Rimandonotaapidipagina"/>
          <w:b/>
          <w:bCs/>
          <w:color w:val="C00000"/>
          <w:sz w:val="18"/>
          <w:szCs w:val="18"/>
        </w:rPr>
        <w:t xml:space="preserve"> </w:t>
      </w:r>
      <w:r w:rsidR="00B55D77" w:rsidRPr="00B55D77">
        <w:rPr>
          <w:rStyle w:val="Rimandonotaapidipagina"/>
          <w:b/>
          <w:bCs/>
          <w:color w:val="C00000"/>
          <w:sz w:val="18"/>
          <w:szCs w:val="18"/>
        </w:rPr>
        <w:t xml:space="preserve"> </w:t>
      </w:r>
      <w:r w:rsidR="00B55D77">
        <w:rPr>
          <w:rStyle w:val="Rimandonotaapidipagina"/>
          <w:b/>
          <w:bCs/>
          <w:sz w:val="16"/>
          <w:szCs w:val="16"/>
        </w:rPr>
        <w:t xml:space="preserve">  </w:t>
      </w:r>
      <w:r w:rsidRPr="00B55D77">
        <w:rPr>
          <w:sz w:val="16"/>
          <w:szCs w:val="16"/>
        </w:rPr>
        <w:t xml:space="preserve">Si sottolinea che la documentazione di gara deve essere esaustiva, in modo da non rendere necessario il sopralluogo, </w:t>
      </w:r>
      <w:r w:rsidRPr="00B55D77">
        <w:rPr>
          <w:b/>
          <w:bCs/>
          <w:sz w:val="16"/>
          <w:szCs w:val="16"/>
        </w:rPr>
        <w:t>che è in ogni caso sconsigliato, in quanto riduttivo della concorrenza.</w:t>
      </w:r>
      <w:r w:rsidRPr="00B55D77">
        <w:rPr>
          <w:sz w:val="16"/>
          <w:szCs w:val="16"/>
        </w:rPr>
        <w:t xml:space="preserve"> Nei casi in cui nel disciplinare venga prescritto il sopralluogo, il RUP dovrà consentirne lo svolgimento nel pieno rispetto dell’anonimato dei concorrenti.</w:t>
      </w:r>
    </w:p>
  </w:footnote>
  <w:footnote w:id="3">
    <w:p w14:paraId="1DE28C52" w14:textId="78530EDD" w:rsidR="00C546F0" w:rsidRPr="00B55D77" w:rsidRDefault="00C546F0" w:rsidP="00C546F0">
      <w:pPr>
        <w:pStyle w:val="Testonotaapidipagina"/>
        <w:spacing w:after="40"/>
        <w:jc w:val="both"/>
        <w:rPr>
          <w:sz w:val="16"/>
          <w:szCs w:val="16"/>
        </w:rPr>
      </w:pPr>
      <w:r w:rsidRPr="00B55D77">
        <w:rPr>
          <w:rStyle w:val="Rimandonotaapidipagina"/>
          <w:b/>
          <w:bCs/>
          <w:color w:val="C00000"/>
          <w:sz w:val="18"/>
          <w:szCs w:val="18"/>
        </w:rPr>
        <w:footnoteRef/>
      </w:r>
      <w:r w:rsidRPr="00B55D77">
        <w:rPr>
          <w:rStyle w:val="Rimandonotaapidipagina"/>
          <w:b/>
          <w:bCs/>
          <w:color w:val="C00000"/>
          <w:sz w:val="18"/>
          <w:szCs w:val="18"/>
        </w:rPr>
        <w:t xml:space="preserve"> </w:t>
      </w:r>
      <w:r w:rsidR="004E4346">
        <w:rPr>
          <w:b/>
          <w:bCs/>
          <w:color w:val="C00000"/>
          <w:sz w:val="18"/>
          <w:szCs w:val="18"/>
        </w:rPr>
        <w:t xml:space="preserve"> </w:t>
      </w:r>
      <w:r w:rsidR="00B55D77">
        <w:rPr>
          <w:b/>
          <w:bCs/>
          <w:sz w:val="16"/>
          <w:szCs w:val="16"/>
        </w:rPr>
        <w:t xml:space="preserve"> </w:t>
      </w:r>
      <w:r w:rsidRPr="00B55D77">
        <w:rPr>
          <w:sz w:val="16"/>
          <w:szCs w:val="16"/>
        </w:rPr>
        <w:t>Entro 30 gg dalla scadenza di consegna degli elaborati di concorso (termini modificabili in relazione alle peculiarità del concorso)</w:t>
      </w:r>
    </w:p>
  </w:footnote>
  <w:footnote w:id="4">
    <w:p w14:paraId="172DF96A" w14:textId="7CD04C0D" w:rsidR="00C546F0" w:rsidRPr="00B55D77" w:rsidRDefault="00C546F0" w:rsidP="00C546F0">
      <w:pPr>
        <w:pStyle w:val="Testonotaapidipagina"/>
        <w:jc w:val="both"/>
        <w:rPr>
          <w:sz w:val="16"/>
          <w:szCs w:val="16"/>
        </w:rPr>
      </w:pPr>
      <w:r w:rsidRPr="00B55D77">
        <w:rPr>
          <w:rStyle w:val="Rimandonotaapidipagina"/>
          <w:b/>
          <w:bCs/>
          <w:color w:val="C00000"/>
          <w:sz w:val="18"/>
          <w:szCs w:val="18"/>
        </w:rPr>
        <w:footnoteRef/>
      </w:r>
      <w:r w:rsidR="00B55D77">
        <w:rPr>
          <w:rStyle w:val="Rimandonotaapidipagina"/>
          <w:b/>
          <w:bCs/>
          <w:sz w:val="16"/>
          <w:szCs w:val="16"/>
        </w:rPr>
        <w:t xml:space="preserve"> </w:t>
      </w:r>
      <w:r w:rsidR="004E4346">
        <w:rPr>
          <w:b/>
          <w:bCs/>
          <w:sz w:val="16"/>
          <w:szCs w:val="16"/>
        </w:rPr>
        <w:t xml:space="preserve"> </w:t>
      </w:r>
      <w:r w:rsidR="00B55D77">
        <w:rPr>
          <w:b/>
          <w:bCs/>
          <w:sz w:val="16"/>
          <w:szCs w:val="16"/>
        </w:rPr>
        <w:t xml:space="preserve"> </w:t>
      </w:r>
      <w:r w:rsidRPr="00B55D77">
        <w:rPr>
          <w:sz w:val="16"/>
          <w:szCs w:val="16"/>
        </w:rPr>
        <w:t xml:space="preserve">Entro 30 gg dalla scadenza dei lavori della Commissione giudicatrice     “                         “                             “                             “         </w:t>
      </w:r>
    </w:p>
  </w:footnote>
  <w:footnote w:id="5">
    <w:p w14:paraId="59C616E5" w14:textId="5E765AB0" w:rsidR="00C546F0" w:rsidRDefault="00C546F0" w:rsidP="00C546F0">
      <w:pPr>
        <w:pStyle w:val="Testonotaapidipagina"/>
        <w:jc w:val="both"/>
      </w:pPr>
      <w:r w:rsidRPr="00B55D77">
        <w:rPr>
          <w:rStyle w:val="Rimandonotaapidipagina"/>
          <w:b/>
          <w:bCs/>
          <w:color w:val="C00000"/>
          <w:sz w:val="18"/>
          <w:szCs w:val="18"/>
        </w:rPr>
        <w:footnoteRef/>
      </w:r>
      <w:r w:rsidR="004E4346">
        <w:rPr>
          <w:b/>
          <w:bCs/>
          <w:color w:val="C00000"/>
          <w:sz w:val="18"/>
          <w:szCs w:val="18"/>
        </w:rPr>
        <w:t xml:space="preserve"> </w:t>
      </w:r>
      <w:r w:rsidRPr="00B55D77">
        <w:rPr>
          <w:rStyle w:val="Rimandonotaapidipagina"/>
          <w:b/>
          <w:bCs/>
          <w:color w:val="C00000"/>
          <w:sz w:val="18"/>
          <w:szCs w:val="18"/>
        </w:rPr>
        <w:t xml:space="preserve"> </w:t>
      </w:r>
      <w:r w:rsidR="00B55D77">
        <w:rPr>
          <w:rStyle w:val="Rimandonotaapidipagina"/>
          <w:b/>
          <w:bCs/>
          <w:color w:val="C00000"/>
          <w:sz w:val="18"/>
          <w:szCs w:val="18"/>
        </w:rPr>
        <w:t xml:space="preserve"> </w:t>
      </w:r>
      <w:r w:rsidRPr="00B55D77">
        <w:rPr>
          <w:sz w:val="16"/>
          <w:szCs w:val="16"/>
        </w:rPr>
        <w:t>Il programma di dettaglio verrà pubblicato (all'indirizzo internet di cui al p.to 1.3) (facoltativo/consigliato).</w:t>
      </w:r>
    </w:p>
  </w:footnote>
  <w:footnote w:id="6">
    <w:p w14:paraId="6E2E5B87" w14:textId="16AFE3A5" w:rsidR="00F57703" w:rsidRPr="00F57703" w:rsidRDefault="00F57703">
      <w:pPr>
        <w:pStyle w:val="Testonotaapidipagina"/>
        <w:rPr>
          <w:sz w:val="16"/>
          <w:szCs w:val="16"/>
        </w:rPr>
      </w:pPr>
      <w:r w:rsidRPr="00F57703">
        <w:rPr>
          <w:rStyle w:val="Rimandonotaapidipagina"/>
          <w:b/>
          <w:color w:val="C00000"/>
          <w:sz w:val="18"/>
          <w:szCs w:val="18"/>
        </w:rPr>
        <w:footnoteRef/>
      </w:r>
      <w:r w:rsidRPr="00F57703">
        <w:rPr>
          <w:sz w:val="16"/>
          <w:szCs w:val="16"/>
        </w:rPr>
        <w:t xml:space="preserve"> Attualmente il DM (Giustizia) 17/06/2016, come modificato dall’Allegato I.13, art.2 Tabella A)</w:t>
      </w:r>
    </w:p>
  </w:footnote>
  <w:footnote w:id="7">
    <w:p w14:paraId="1F6942A9" w14:textId="77777777" w:rsidR="00C546F0" w:rsidRPr="006B4F1B" w:rsidRDefault="00C546F0" w:rsidP="00C546F0">
      <w:pPr>
        <w:pStyle w:val="Testonotaapidipagina"/>
      </w:pPr>
      <w:r w:rsidRPr="00F57703">
        <w:rPr>
          <w:rStyle w:val="Rimandonotaapidipagina"/>
          <w:b/>
          <w:color w:val="C00000"/>
          <w:sz w:val="18"/>
          <w:szCs w:val="18"/>
        </w:rPr>
        <w:footnoteRef/>
      </w:r>
      <w:r w:rsidRPr="00F57703">
        <w:rPr>
          <w:rStyle w:val="Rimandonotaapidipagina"/>
          <w:color w:val="C00000"/>
          <w:sz w:val="18"/>
          <w:szCs w:val="18"/>
        </w:rPr>
        <w:t xml:space="preserve"> </w:t>
      </w:r>
      <w:r w:rsidRPr="00F57703">
        <w:rPr>
          <w:sz w:val="16"/>
          <w:szCs w:val="16"/>
        </w:rPr>
        <w:t xml:space="preserve">In relazione all’oggetto del concorso, inserire le professionalità necessarie a sviluppare le proposte ideative richieste </w:t>
      </w:r>
    </w:p>
  </w:footnote>
  <w:footnote w:id="8">
    <w:p w14:paraId="242EFD5A" w14:textId="593AAD41" w:rsidR="00C546F0" w:rsidRPr="00D56DCF" w:rsidRDefault="00C546F0" w:rsidP="00C546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ind w:left="284" w:hanging="284"/>
        <w:jc w:val="both"/>
        <w:rPr>
          <w:rFonts w:asciiTheme="minorHAnsi" w:hAnsiTheme="minorHAnsi" w:cstheme="minorHAnsi"/>
          <w:sz w:val="16"/>
          <w:szCs w:val="16"/>
        </w:rPr>
      </w:pPr>
      <w:r w:rsidRPr="00D56DCF">
        <w:rPr>
          <w:rStyle w:val="Rimandonotaapidipagina"/>
          <w:b/>
          <w:color w:val="C00000"/>
          <w:sz w:val="18"/>
          <w:szCs w:val="18"/>
        </w:rPr>
        <w:footnoteRef/>
      </w:r>
      <w:r w:rsidRPr="00D56DCF">
        <w:rPr>
          <w:color w:val="C00000"/>
          <w:sz w:val="18"/>
          <w:szCs w:val="18"/>
        </w:rPr>
        <w:t xml:space="preserve"> </w:t>
      </w:r>
      <w:r>
        <w:rPr>
          <w:sz w:val="18"/>
          <w:szCs w:val="18"/>
        </w:rPr>
        <w:t xml:space="preserve"> </w:t>
      </w:r>
      <w:r w:rsidR="00D56DCF">
        <w:rPr>
          <w:sz w:val="18"/>
          <w:szCs w:val="18"/>
        </w:rPr>
        <w:t xml:space="preserve"> </w:t>
      </w:r>
      <w:r w:rsidRPr="00BE319C">
        <w:rPr>
          <w:sz w:val="18"/>
          <w:szCs w:val="18"/>
        </w:rPr>
        <w:t xml:space="preserve"> </w:t>
      </w:r>
      <w:r>
        <w:rPr>
          <w:sz w:val="18"/>
          <w:szCs w:val="18"/>
        </w:rPr>
        <w:t xml:space="preserve"> </w:t>
      </w:r>
      <w:r w:rsidRPr="00D56DCF">
        <w:rPr>
          <w:rFonts w:asciiTheme="minorHAnsi" w:hAnsiTheme="minorHAnsi" w:cstheme="minorHAnsi"/>
          <w:sz w:val="16"/>
          <w:szCs w:val="16"/>
        </w:rPr>
        <w:t>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39BA22C3" w14:textId="2BEFC7B5" w:rsidR="00C546F0" w:rsidRPr="00D56DCF" w:rsidRDefault="00C546F0" w:rsidP="00C546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left="284" w:hanging="284"/>
        <w:jc w:val="both"/>
        <w:rPr>
          <w:rFonts w:asciiTheme="minorHAnsi" w:hAnsiTheme="minorHAnsi" w:cstheme="minorHAnsi"/>
          <w:sz w:val="16"/>
          <w:szCs w:val="16"/>
        </w:rPr>
      </w:pPr>
      <w:r w:rsidRPr="00D56DCF">
        <w:rPr>
          <w:rFonts w:asciiTheme="minorHAnsi" w:hAnsiTheme="minorHAnsi" w:cstheme="minorHAnsi"/>
          <w:sz w:val="16"/>
          <w:szCs w:val="16"/>
        </w:rPr>
        <w:t xml:space="preserve">    </w:t>
      </w:r>
      <w:r w:rsidR="00D56DCF">
        <w:rPr>
          <w:rFonts w:asciiTheme="minorHAnsi" w:hAnsiTheme="minorHAnsi" w:cstheme="minorHAnsi"/>
          <w:sz w:val="16"/>
          <w:szCs w:val="16"/>
        </w:rPr>
        <w:t xml:space="preserve"> </w:t>
      </w:r>
      <w:r w:rsidRPr="00D56DCF">
        <w:rPr>
          <w:rFonts w:asciiTheme="minorHAnsi" w:hAnsiTheme="minorHAnsi" w:cstheme="minorHAnsi"/>
          <w:sz w:val="16"/>
          <w:szCs w:val="16"/>
        </w:rPr>
        <w:t xml:space="preserve">   Gli operatori economici che occupano un numero pari o superiore a quindici dipendenti sono tenuti, entro sei mesi dalla conclusione del contratto, a consegnare alla stazione appaltante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footnote>
  <w:footnote w:id="9">
    <w:p w14:paraId="5490BE6D" w14:textId="62CA8E77" w:rsidR="00C546F0" w:rsidRPr="00D56DCF" w:rsidRDefault="00C546F0" w:rsidP="00D56DCF">
      <w:pPr>
        <w:widowControl w:val="0"/>
        <w:spacing w:after="0"/>
        <w:ind w:left="284" w:hanging="284"/>
        <w:rPr>
          <w:sz w:val="16"/>
          <w:szCs w:val="16"/>
        </w:rPr>
      </w:pPr>
      <w:r w:rsidRPr="00D56DCF">
        <w:rPr>
          <w:rStyle w:val="Rimandonotaapidipagina"/>
          <w:b/>
          <w:color w:val="C00000"/>
          <w:sz w:val="18"/>
          <w:szCs w:val="18"/>
        </w:rPr>
        <w:footnoteRef/>
      </w:r>
      <w:r w:rsidRPr="00D56DCF">
        <w:rPr>
          <w:rStyle w:val="Rimandonotaapidipagina"/>
          <w:b/>
          <w:color w:val="C00000"/>
          <w:sz w:val="18"/>
          <w:szCs w:val="18"/>
        </w:rPr>
        <w:t xml:space="preserve">  </w:t>
      </w:r>
      <w:r w:rsidRPr="00D56DCF">
        <w:rPr>
          <w:sz w:val="16"/>
          <w:szCs w:val="16"/>
        </w:rPr>
        <w:t xml:space="preserve"> </w:t>
      </w:r>
      <w:r w:rsidR="00D56DCF">
        <w:rPr>
          <w:sz w:val="16"/>
          <w:szCs w:val="16"/>
        </w:rPr>
        <w:t xml:space="preserve">  </w:t>
      </w:r>
      <w:r w:rsidRPr="00D56DCF">
        <w:rPr>
          <w:sz w:val="16"/>
          <w:szCs w:val="16"/>
        </w:rPr>
        <w:t xml:space="preserve"> </w:t>
      </w:r>
      <w:r w:rsidRPr="00D56DCF">
        <w:rPr>
          <w:rFonts w:asciiTheme="minorHAnsi" w:hAnsiTheme="minorHAnsi" w:cstheme="minorHAnsi"/>
          <w:sz w:val="16"/>
          <w:szCs w:val="16"/>
        </w:rPr>
        <w:t>La quota percentuale scelta, deve essere almeno pari al 30 per cento, ovvero inferiore; in tal caso le stazioni appaltanti motivano le ragioni della deroga, richiamando espressamente la determina a contrarre o l’atto immediatamente esecutivo della stessa ovvero l’atto espresso del responsabile della stazione appaltante adottato prima o contestualmente all'avvio della procedura ad evidenza pubblica, contenenti adeguata e specifica motivazione della deroga</w:t>
      </w:r>
      <w:r w:rsidR="00D56DCF">
        <w:rPr>
          <w:rFonts w:asciiTheme="minorHAnsi" w:hAnsiTheme="minorHAnsi" w:cstheme="minorHAnsi"/>
          <w:iCs/>
          <w:sz w:val="16"/>
          <w:szCs w:val="16"/>
        </w:rPr>
        <w:t>.</w:t>
      </w:r>
    </w:p>
  </w:footnote>
  <w:footnote w:id="10">
    <w:p w14:paraId="4FE6336A" w14:textId="3CB17050" w:rsidR="00C546F0" w:rsidRPr="00D56DCF" w:rsidRDefault="00C546F0" w:rsidP="00C546F0">
      <w:pPr>
        <w:pStyle w:val="Testonotaapidipagina"/>
        <w:rPr>
          <w:sz w:val="16"/>
          <w:szCs w:val="16"/>
        </w:rPr>
      </w:pPr>
      <w:r w:rsidRPr="00D56DCF">
        <w:rPr>
          <w:rStyle w:val="Rimandonotaapidipagina"/>
          <w:b/>
          <w:color w:val="C00000"/>
          <w:sz w:val="18"/>
          <w:szCs w:val="18"/>
        </w:rPr>
        <w:footnoteRef/>
      </w:r>
      <w:r w:rsidRPr="00D56DCF">
        <w:rPr>
          <w:rStyle w:val="Rimandonotaapidipagina"/>
          <w:b/>
          <w:color w:val="C00000"/>
          <w:sz w:val="18"/>
          <w:szCs w:val="18"/>
        </w:rPr>
        <w:t xml:space="preserve">  </w:t>
      </w:r>
      <w:r w:rsidRPr="00D56DCF">
        <w:rPr>
          <w:sz w:val="16"/>
          <w:szCs w:val="16"/>
        </w:rPr>
        <w:t xml:space="preserve">   </w:t>
      </w:r>
      <w:r w:rsidRPr="00D56DCF">
        <w:rPr>
          <w:rFonts w:asciiTheme="minorHAnsi" w:hAnsiTheme="minorHAnsi" w:cstheme="minorHAnsi"/>
          <w:sz w:val="16"/>
          <w:szCs w:val="16"/>
        </w:rPr>
        <w:t>Vedi nota precedente</w:t>
      </w:r>
      <w:r w:rsidR="00D56DCF">
        <w:rPr>
          <w:rFonts w:asciiTheme="minorHAnsi" w:hAnsiTheme="minorHAnsi" w:cstheme="minorHAnsi"/>
          <w:sz w:val="16"/>
          <w:szCs w:val="16"/>
        </w:rPr>
        <w:t>.</w:t>
      </w:r>
    </w:p>
  </w:footnote>
  <w:footnote w:id="11">
    <w:p w14:paraId="4D4F3EDA" w14:textId="42F6F9B5" w:rsidR="00C546F0" w:rsidRPr="00D56DCF" w:rsidRDefault="00C546F0" w:rsidP="00C546F0">
      <w:pPr>
        <w:widowControl w:val="0"/>
        <w:spacing w:after="40"/>
        <w:ind w:left="284" w:hanging="284"/>
        <w:jc w:val="both"/>
        <w:rPr>
          <w:sz w:val="16"/>
          <w:szCs w:val="16"/>
        </w:rPr>
      </w:pPr>
      <w:r w:rsidRPr="00D56DCF">
        <w:rPr>
          <w:rStyle w:val="Rimandonotaapidipagina"/>
          <w:b/>
          <w:color w:val="C00000"/>
          <w:sz w:val="18"/>
          <w:szCs w:val="18"/>
        </w:rPr>
        <w:footnoteRef/>
      </w:r>
      <w:r w:rsidRPr="00D56DCF">
        <w:rPr>
          <w:rStyle w:val="Rimandonotaapidipagina"/>
          <w:b/>
          <w:color w:val="C00000"/>
          <w:sz w:val="18"/>
          <w:szCs w:val="18"/>
        </w:rPr>
        <w:t xml:space="preserve"> </w:t>
      </w:r>
      <w:r w:rsidR="00D56DCF">
        <w:rPr>
          <w:rStyle w:val="Rimandonotaapidipagina"/>
          <w:b/>
          <w:color w:val="C00000"/>
          <w:sz w:val="18"/>
          <w:szCs w:val="18"/>
        </w:rPr>
        <w:t xml:space="preserve"> </w:t>
      </w:r>
      <w:r w:rsidRPr="00D56DCF">
        <w:rPr>
          <w:sz w:val="16"/>
          <w:szCs w:val="16"/>
        </w:rPr>
        <w:t xml:space="preserve">  </w:t>
      </w:r>
      <w:r w:rsidRPr="00D56DCF">
        <w:rPr>
          <w:rFonts w:asciiTheme="minorHAnsi" w:hAnsiTheme="minorHAnsi" w:cstheme="minorHAnsi"/>
          <w:iCs/>
          <w:sz w:val="16"/>
          <w:szCs w:val="16"/>
        </w:rPr>
        <w:t xml:space="preserve">Calcolate secondo le modalità di cui alle linee </w:t>
      </w:r>
      <w:r w:rsidRPr="00D56DCF">
        <w:rPr>
          <w:rFonts w:asciiTheme="minorHAnsi" w:hAnsiTheme="minorHAnsi" w:cstheme="minorHAnsi"/>
          <w:sz w:val="16"/>
          <w:szCs w:val="16"/>
        </w:rPr>
        <w:t>guida approvate con Decreto ministeriale della Presidenza del Consiglio dei Ministri, Dipartimento delle pari opportunità, del 7 dicembre 2021 (Adozione delle linee guida volte a favorire la pari opportunità di genere e generazionali, nonché l'inclusione lavorativa delle persone con disabilità nei contratti pubblici finanziati con le risorse del PNRR e del PNC), pubblicato nella Gazzetta Ufficiale del 30 dicembre 2021, n. 309 e delle linee guida adottate ai sensi dell’articolo 1, comma 8, dell’allegato II.3 al codice].</w:t>
      </w:r>
    </w:p>
  </w:footnote>
  <w:footnote w:id="12">
    <w:p w14:paraId="742B06C3" w14:textId="515E37B8" w:rsidR="00C546F0" w:rsidRPr="00D56DCF" w:rsidRDefault="00C546F0" w:rsidP="00C546F0">
      <w:pPr>
        <w:pStyle w:val="Testonotaapidipagina"/>
        <w:rPr>
          <w:sz w:val="16"/>
          <w:szCs w:val="16"/>
        </w:rPr>
      </w:pPr>
      <w:r w:rsidRPr="00D56DCF">
        <w:rPr>
          <w:rStyle w:val="Rimandonotaapidipagina"/>
          <w:b/>
          <w:color w:val="C00000"/>
          <w:sz w:val="18"/>
          <w:szCs w:val="18"/>
        </w:rPr>
        <w:footnoteRef/>
      </w:r>
      <w:r w:rsidRPr="00D56DCF">
        <w:rPr>
          <w:rStyle w:val="Rimandonotaapidipagina"/>
          <w:b/>
          <w:color w:val="C00000"/>
          <w:sz w:val="18"/>
          <w:szCs w:val="18"/>
        </w:rPr>
        <w:t xml:space="preserve">  </w:t>
      </w:r>
      <w:r w:rsidR="00D56DCF">
        <w:rPr>
          <w:b/>
          <w:color w:val="C00000"/>
          <w:sz w:val="18"/>
          <w:szCs w:val="18"/>
        </w:rPr>
        <w:t xml:space="preserve">  </w:t>
      </w:r>
      <w:r w:rsidRPr="00D56DCF">
        <w:rPr>
          <w:b/>
          <w:sz w:val="16"/>
          <w:szCs w:val="16"/>
        </w:rPr>
        <w:t>G</w:t>
      </w:r>
      <w:r w:rsidRPr="00D56DCF">
        <w:rPr>
          <w:sz w:val="16"/>
          <w:szCs w:val="16"/>
        </w:rPr>
        <w:t xml:space="preserve">ruppo </w:t>
      </w:r>
      <w:r w:rsidRPr="00D56DCF">
        <w:rPr>
          <w:b/>
          <w:sz w:val="16"/>
          <w:szCs w:val="16"/>
        </w:rPr>
        <w:t>E</w:t>
      </w:r>
      <w:r w:rsidRPr="00D56DCF">
        <w:rPr>
          <w:sz w:val="16"/>
          <w:szCs w:val="16"/>
        </w:rPr>
        <w:t xml:space="preserve">uropeo di </w:t>
      </w:r>
      <w:r w:rsidRPr="00D56DCF">
        <w:rPr>
          <w:b/>
          <w:sz w:val="16"/>
          <w:szCs w:val="16"/>
        </w:rPr>
        <w:t>I</w:t>
      </w:r>
      <w:r w:rsidRPr="00D56DCF">
        <w:rPr>
          <w:sz w:val="16"/>
          <w:szCs w:val="16"/>
        </w:rPr>
        <w:t xml:space="preserve">nteresse </w:t>
      </w:r>
      <w:r w:rsidRPr="00D56DCF">
        <w:rPr>
          <w:b/>
          <w:sz w:val="16"/>
          <w:szCs w:val="16"/>
        </w:rPr>
        <w:t>E</w:t>
      </w:r>
      <w:r w:rsidRPr="00D56DCF">
        <w:rPr>
          <w:sz w:val="16"/>
          <w:szCs w:val="16"/>
        </w:rPr>
        <w:t>conomico.</w:t>
      </w:r>
    </w:p>
  </w:footnote>
  <w:footnote w:id="13">
    <w:p w14:paraId="31AF5150" w14:textId="73807D12" w:rsidR="00C546F0" w:rsidRPr="001C38A5" w:rsidRDefault="00C546F0" w:rsidP="00C546F0">
      <w:pPr>
        <w:pStyle w:val="Testonotaapidipagina"/>
        <w:snapToGrid w:val="0"/>
        <w:rPr>
          <w:sz w:val="16"/>
          <w:szCs w:val="16"/>
        </w:rPr>
      </w:pPr>
      <w:r w:rsidRPr="001C38A5">
        <w:rPr>
          <w:rStyle w:val="Caratteredellanota"/>
          <w:b/>
          <w:bCs/>
          <w:color w:val="C00000"/>
          <w:sz w:val="18"/>
          <w:szCs w:val="18"/>
        </w:rPr>
        <w:footnoteRef/>
      </w:r>
      <w:r w:rsidRPr="006B4F1B">
        <w:rPr>
          <w:rStyle w:val="Caratteredellanota"/>
          <w:b/>
          <w:bCs/>
          <w:sz w:val="22"/>
          <w:szCs w:val="22"/>
        </w:rPr>
        <w:t xml:space="preserve">  </w:t>
      </w:r>
      <w:r w:rsidR="001C38A5">
        <w:rPr>
          <w:rStyle w:val="Caratteredellanota"/>
          <w:b/>
          <w:bCs/>
          <w:sz w:val="22"/>
          <w:szCs w:val="22"/>
        </w:rPr>
        <w:t xml:space="preserve">  </w:t>
      </w:r>
      <w:r w:rsidRPr="006B4F1B">
        <w:t xml:space="preserve"> </w:t>
      </w:r>
      <w:r w:rsidRPr="001C38A5">
        <w:rPr>
          <w:sz w:val="16"/>
          <w:szCs w:val="16"/>
        </w:rPr>
        <w:t>Non inferiore a cinque e non superiore a dieci giorni.</w:t>
      </w:r>
    </w:p>
  </w:footnote>
  <w:footnote w:id="14">
    <w:p w14:paraId="2DCF4840" w14:textId="65C3362D" w:rsidR="00C546F0" w:rsidRPr="001C38A5" w:rsidRDefault="00C546F0" w:rsidP="00C546F0">
      <w:pPr>
        <w:spacing w:after="0" w:line="240" w:lineRule="auto"/>
        <w:ind w:left="284" w:hanging="284"/>
        <w:jc w:val="both"/>
        <w:rPr>
          <w:rFonts w:ascii="Titillium" w:hAnsi="Titillium" w:cs="Arial"/>
          <w:b/>
          <w:bCs/>
          <w:sz w:val="16"/>
          <w:szCs w:val="16"/>
        </w:rPr>
      </w:pPr>
      <w:r w:rsidRPr="001C38A5">
        <w:rPr>
          <w:rStyle w:val="Caratteredellanota"/>
          <w:b/>
          <w:bCs/>
          <w:color w:val="C00000"/>
          <w:sz w:val="18"/>
          <w:szCs w:val="18"/>
        </w:rPr>
        <w:footnoteRef/>
      </w:r>
      <w:r w:rsidRPr="001C38A5">
        <w:rPr>
          <w:sz w:val="16"/>
          <w:szCs w:val="16"/>
        </w:rPr>
        <w:t xml:space="preserve"> </w:t>
      </w:r>
      <w:r w:rsidR="001C38A5">
        <w:rPr>
          <w:sz w:val="16"/>
          <w:szCs w:val="16"/>
        </w:rPr>
        <w:t xml:space="preserve">    </w:t>
      </w:r>
      <w:r w:rsidRPr="001C38A5">
        <w:rPr>
          <w:rFonts w:asciiTheme="minorHAnsi" w:hAnsiTheme="minorHAnsi" w:cstheme="minorHAnsi"/>
          <w:sz w:val="16"/>
          <w:szCs w:val="16"/>
        </w:rPr>
        <w:t xml:space="preserve">Un operatore economico che si trovi in una delle situazioni di cui agli articoli 94 e 95 del Codice, ad eccezione delle irregolarità contributive e fiscali definitivamente e non definitivamente accertate, può fornire prova di aver adottato misure (c.d. </w:t>
      </w:r>
      <w:r w:rsidRPr="001C38A5">
        <w:rPr>
          <w:rFonts w:asciiTheme="minorHAnsi" w:hAnsiTheme="minorHAnsi" w:cstheme="minorHAnsi"/>
          <w:b/>
          <w:sz w:val="16"/>
          <w:szCs w:val="16"/>
        </w:rPr>
        <w:t xml:space="preserve">self </w:t>
      </w:r>
      <w:proofErr w:type="spellStart"/>
      <w:r w:rsidRPr="001C38A5">
        <w:rPr>
          <w:rFonts w:asciiTheme="minorHAnsi" w:hAnsiTheme="minorHAnsi" w:cstheme="minorHAnsi"/>
          <w:b/>
          <w:sz w:val="16"/>
          <w:szCs w:val="16"/>
        </w:rPr>
        <w:t>cleaning</w:t>
      </w:r>
      <w:proofErr w:type="spellEnd"/>
      <w:r w:rsidRPr="001C38A5">
        <w:rPr>
          <w:rFonts w:asciiTheme="minorHAnsi" w:hAnsiTheme="minorHAnsi" w:cstheme="minorHAnsi"/>
          <w:sz w:val="16"/>
          <w:szCs w:val="16"/>
        </w:rPr>
        <w:t xml:space="preserve">) sufficienti a dimostrare la sua affidabilità. </w:t>
      </w:r>
    </w:p>
    <w:p w14:paraId="04137F18" w14:textId="77777777" w:rsidR="00C546F0" w:rsidRPr="001C38A5" w:rsidRDefault="00C546F0" w:rsidP="00C546F0">
      <w:pPr>
        <w:spacing w:after="0" w:line="240" w:lineRule="auto"/>
        <w:ind w:left="284"/>
        <w:jc w:val="both"/>
        <w:rPr>
          <w:rFonts w:asciiTheme="minorHAnsi" w:hAnsiTheme="minorHAnsi" w:cstheme="minorHAnsi"/>
          <w:sz w:val="16"/>
          <w:szCs w:val="16"/>
        </w:rPr>
      </w:pPr>
      <w:r w:rsidRPr="001C38A5">
        <w:rPr>
          <w:rFonts w:asciiTheme="minorHAnsi" w:hAnsiTheme="minorHAnsi" w:cstheme="minorHAnsi"/>
          <w:sz w:val="16"/>
          <w:szCs w:val="16"/>
        </w:rPr>
        <w:t>Se la causa di esclusione si è verificata prima della presentazione dell’offerta, l’operatore economico indica nel DGUE la causa ostativa e, alternativamente:</w:t>
      </w:r>
    </w:p>
    <w:p w14:paraId="7AFF65E6" w14:textId="0E8DFB67" w:rsidR="00C546F0" w:rsidRPr="001C38A5" w:rsidRDefault="00C546F0" w:rsidP="00C546F0">
      <w:pPr>
        <w:spacing w:after="0" w:line="240" w:lineRule="auto"/>
        <w:ind w:left="284"/>
        <w:jc w:val="both"/>
        <w:rPr>
          <w:rFonts w:asciiTheme="minorHAnsi" w:hAnsiTheme="minorHAnsi" w:cstheme="minorHAnsi"/>
          <w:sz w:val="16"/>
          <w:szCs w:val="16"/>
        </w:rPr>
      </w:pPr>
      <w:r w:rsidRPr="001C38A5">
        <w:rPr>
          <w:rFonts w:asciiTheme="minorHAnsi" w:hAnsiTheme="minorHAnsi" w:cstheme="minorHAnsi"/>
          <w:sz w:val="16"/>
          <w:szCs w:val="16"/>
        </w:rPr>
        <w:t>- descrive le misure adottate ai sensi</w:t>
      </w:r>
      <w:r w:rsidR="001C38A5">
        <w:rPr>
          <w:rFonts w:asciiTheme="minorHAnsi" w:hAnsiTheme="minorHAnsi" w:cstheme="minorHAnsi"/>
          <w:sz w:val="16"/>
          <w:szCs w:val="16"/>
        </w:rPr>
        <w:t xml:space="preserve"> dell’articolo 96, comma 6 del c</w:t>
      </w:r>
      <w:r w:rsidRPr="001C38A5">
        <w:rPr>
          <w:rFonts w:asciiTheme="minorHAnsi" w:hAnsiTheme="minorHAnsi" w:cstheme="minorHAnsi"/>
          <w:sz w:val="16"/>
          <w:szCs w:val="16"/>
        </w:rPr>
        <w:t>odice;</w:t>
      </w:r>
    </w:p>
    <w:p w14:paraId="32F532E0" w14:textId="77777777" w:rsidR="00C546F0" w:rsidRPr="001C38A5" w:rsidRDefault="00C546F0" w:rsidP="00C546F0">
      <w:pPr>
        <w:spacing w:after="0" w:line="240" w:lineRule="auto"/>
        <w:ind w:left="284"/>
        <w:jc w:val="both"/>
        <w:rPr>
          <w:rFonts w:asciiTheme="minorHAnsi" w:hAnsiTheme="minorHAnsi" w:cstheme="minorHAnsi"/>
          <w:sz w:val="16"/>
          <w:szCs w:val="16"/>
        </w:rPr>
      </w:pPr>
      <w:r w:rsidRPr="001C38A5">
        <w:rPr>
          <w:rFonts w:asciiTheme="minorHAnsi" w:hAnsiTheme="minorHAnsi" w:cstheme="minorHAnsi"/>
          <w:sz w:val="16"/>
          <w:szCs w:val="16"/>
        </w:rPr>
        <w:t xml:space="preserve">- motiva l’impossibilità ad adottare dette misure e si impegna a provvedere successivamente. L’adozione delle misure è comunicata alla stazione appaltante. </w:t>
      </w:r>
    </w:p>
    <w:p w14:paraId="03AD7AD8" w14:textId="77777777" w:rsidR="00C546F0" w:rsidRPr="001C38A5" w:rsidRDefault="00C546F0" w:rsidP="00C546F0">
      <w:pPr>
        <w:spacing w:after="0" w:line="240" w:lineRule="auto"/>
        <w:ind w:left="284"/>
        <w:jc w:val="both"/>
        <w:rPr>
          <w:rFonts w:asciiTheme="minorHAnsi" w:hAnsiTheme="minorHAnsi" w:cstheme="minorHAnsi"/>
          <w:sz w:val="16"/>
          <w:szCs w:val="16"/>
        </w:rPr>
      </w:pPr>
      <w:r w:rsidRPr="001C38A5">
        <w:rPr>
          <w:rFonts w:asciiTheme="minorHAnsi" w:hAnsiTheme="minorHAnsi" w:cstheme="minorHAnsi"/>
          <w:sz w:val="16"/>
          <w:szCs w:val="16"/>
        </w:rPr>
        <w:t>Se la causa di esclusione si è verificata successivamente alla presentazione dell’offerta, l’operatore economico adotta le misure di cui al comma 6 dell’articolo 96 del Codice dandone comunicazione alla stazione appaltante.</w:t>
      </w:r>
    </w:p>
    <w:p w14:paraId="314E5E2D" w14:textId="77777777" w:rsidR="00C546F0" w:rsidRPr="001C38A5" w:rsidRDefault="00C546F0" w:rsidP="00C546F0">
      <w:pPr>
        <w:spacing w:after="0" w:line="240" w:lineRule="auto"/>
        <w:ind w:left="284"/>
        <w:jc w:val="both"/>
        <w:rPr>
          <w:rFonts w:asciiTheme="minorHAnsi" w:hAnsiTheme="minorHAnsi" w:cstheme="minorHAnsi"/>
          <w:sz w:val="16"/>
          <w:szCs w:val="16"/>
        </w:rPr>
      </w:pPr>
      <w:r w:rsidRPr="001C38A5">
        <w:rPr>
          <w:rFonts w:asciiTheme="minorHAnsi" w:hAnsiTheme="minorHAnsi" w:cstheme="minorHAnsi"/>
          <w:sz w:val="16"/>
          <w:szCs w:val="16"/>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267FB68C" w14:textId="77777777" w:rsidR="00C546F0" w:rsidRPr="001C38A5" w:rsidRDefault="00C546F0" w:rsidP="00C546F0">
      <w:pPr>
        <w:spacing w:after="0" w:line="240" w:lineRule="auto"/>
        <w:ind w:left="284"/>
        <w:jc w:val="both"/>
        <w:rPr>
          <w:rFonts w:asciiTheme="minorHAnsi" w:hAnsiTheme="minorHAnsi" w:cstheme="minorHAnsi"/>
          <w:sz w:val="16"/>
          <w:szCs w:val="16"/>
        </w:rPr>
      </w:pPr>
      <w:r w:rsidRPr="001C38A5">
        <w:rPr>
          <w:rFonts w:asciiTheme="minorHAnsi" w:hAnsiTheme="minorHAnsi" w:cstheme="minorHAnsi"/>
          <w:sz w:val="16"/>
          <w:szCs w:val="16"/>
        </w:rPr>
        <w:t xml:space="preserve">Se le misure adottate sono ritenute sufficienti e tempestive, l’operatore economico non è escluso. Se dette misure sono ritenute insufficienti e intempestive, la stazione appaltante ne comunica le ragioni all’operatore economico. </w:t>
      </w:r>
    </w:p>
    <w:p w14:paraId="0C8AD64E" w14:textId="77777777" w:rsidR="00C546F0" w:rsidRPr="001C38A5" w:rsidRDefault="00C546F0" w:rsidP="00C546F0">
      <w:pPr>
        <w:spacing w:after="0" w:line="240" w:lineRule="auto"/>
        <w:ind w:left="284"/>
        <w:jc w:val="both"/>
        <w:rPr>
          <w:rFonts w:asciiTheme="minorHAnsi" w:hAnsiTheme="minorHAnsi" w:cstheme="minorHAnsi"/>
          <w:sz w:val="16"/>
          <w:szCs w:val="16"/>
        </w:rPr>
      </w:pPr>
      <w:r w:rsidRPr="001C38A5">
        <w:rPr>
          <w:rFonts w:asciiTheme="minorHAnsi" w:hAnsiTheme="minorHAnsi" w:cstheme="minorHAnsi"/>
          <w:sz w:val="16"/>
          <w:szCs w:val="16"/>
        </w:rPr>
        <w:t>Non può avvalersi del self-</w:t>
      </w:r>
      <w:proofErr w:type="spellStart"/>
      <w:r w:rsidRPr="001C38A5">
        <w:rPr>
          <w:rFonts w:asciiTheme="minorHAnsi" w:hAnsiTheme="minorHAnsi" w:cstheme="minorHAnsi"/>
          <w:sz w:val="16"/>
          <w:szCs w:val="16"/>
        </w:rPr>
        <w:t>cleaning</w:t>
      </w:r>
      <w:proofErr w:type="spellEnd"/>
      <w:r w:rsidRPr="001C38A5">
        <w:rPr>
          <w:rFonts w:asciiTheme="minorHAnsi" w:hAnsiTheme="minorHAnsi" w:cstheme="minorHAnsi"/>
          <w:sz w:val="16"/>
          <w:szCs w:val="16"/>
        </w:rPr>
        <w:t xml:space="preserve"> l’operatore economico escluso con sentenza definitiva dalla partecipazione alle procedure di affidamento o di concessione, nel corso del periodo di esclusione derivante da tale sentenza.</w:t>
      </w:r>
    </w:p>
    <w:p w14:paraId="454C1FB7" w14:textId="7C4ECBF7" w:rsidR="00C546F0" w:rsidRPr="001C38A5" w:rsidRDefault="00C546F0" w:rsidP="00C546F0">
      <w:pPr>
        <w:spacing w:after="40" w:line="240" w:lineRule="auto"/>
        <w:ind w:left="284"/>
        <w:jc w:val="both"/>
        <w:rPr>
          <w:rFonts w:asciiTheme="minorHAnsi" w:hAnsiTheme="minorHAnsi" w:cstheme="minorHAnsi"/>
          <w:sz w:val="16"/>
          <w:szCs w:val="16"/>
        </w:rPr>
      </w:pPr>
      <w:r w:rsidRPr="001C38A5">
        <w:rPr>
          <w:rFonts w:asciiTheme="minorHAnsi" w:hAnsiTheme="minorHAnsi" w:cstheme="minorHAnsi"/>
          <w:sz w:val="16"/>
          <w:szCs w:val="16"/>
        </w:rPr>
        <w:t>Nel caso in cui un raggruppamento/consorzio abbia estromesso o sostituito un partecipante/esecutore interessato da una clausola di esclusione di</w:t>
      </w:r>
      <w:r w:rsidR="00255A26">
        <w:rPr>
          <w:rFonts w:asciiTheme="minorHAnsi" w:hAnsiTheme="minorHAnsi" w:cstheme="minorHAnsi"/>
          <w:sz w:val="16"/>
          <w:szCs w:val="16"/>
        </w:rPr>
        <w:t xml:space="preserve"> cui agli articoli 94 e 95 del c</w:t>
      </w:r>
      <w:r w:rsidRPr="001C38A5">
        <w:rPr>
          <w:rFonts w:asciiTheme="minorHAnsi" w:hAnsiTheme="minorHAnsi" w:cstheme="minorHAnsi"/>
          <w:sz w:val="16"/>
          <w:szCs w:val="16"/>
        </w:rPr>
        <w:t xml:space="preserve">odice, si valutano le misure adottate ai sensi dell’articolo 97 del Codice al fine di decidere sull’esclusione. </w:t>
      </w:r>
    </w:p>
  </w:footnote>
  <w:footnote w:id="15">
    <w:p w14:paraId="14697DDC" w14:textId="77777777" w:rsidR="00C546F0" w:rsidRDefault="00C546F0" w:rsidP="00C546F0">
      <w:pPr>
        <w:pBdr>
          <w:top w:val="nil"/>
          <w:left w:val="nil"/>
          <w:bottom w:val="nil"/>
          <w:right w:val="nil"/>
          <w:between w:val="nil"/>
        </w:pBdr>
        <w:tabs>
          <w:tab w:val="left" w:pos="284"/>
        </w:tabs>
        <w:spacing w:after="60" w:line="240" w:lineRule="auto"/>
        <w:jc w:val="both"/>
        <w:rPr>
          <w:color w:val="000000"/>
          <w:sz w:val="20"/>
          <w:szCs w:val="20"/>
        </w:rPr>
      </w:pPr>
      <w:r w:rsidRPr="001C38A5">
        <w:rPr>
          <w:rStyle w:val="Caratteredellanota"/>
          <w:b/>
          <w:bCs/>
          <w:color w:val="C00000"/>
          <w:sz w:val="18"/>
          <w:szCs w:val="18"/>
        </w:rPr>
        <w:footnoteRef/>
      </w:r>
      <w:r w:rsidRPr="001C38A5">
        <w:rPr>
          <w:rStyle w:val="Caratteredellanota"/>
          <w:b/>
          <w:bCs/>
          <w:sz w:val="18"/>
          <w:szCs w:val="18"/>
        </w:rPr>
        <w:t xml:space="preserve"> </w:t>
      </w:r>
      <w:r w:rsidRPr="001C38A5">
        <w:rPr>
          <w:rFonts w:asciiTheme="minorHAnsi" w:hAnsiTheme="minorHAnsi" w:cstheme="minorHAnsi"/>
          <w:sz w:val="16"/>
          <w:szCs w:val="16"/>
        </w:rPr>
        <w:tab/>
        <w:t>Vedi condizioni di esclusione di cui all’art. 68 commi 14 e 15 del codice.</w:t>
      </w:r>
    </w:p>
  </w:footnote>
  <w:footnote w:id="16">
    <w:p w14:paraId="2E0E1440" w14:textId="77777777" w:rsidR="00C546F0" w:rsidRPr="00316445" w:rsidRDefault="00C546F0" w:rsidP="00C546F0">
      <w:pPr>
        <w:pStyle w:val="Testonotaapidipagina"/>
        <w:tabs>
          <w:tab w:val="left" w:pos="284"/>
        </w:tabs>
        <w:spacing w:after="60"/>
        <w:ind w:left="284" w:hanging="284"/>
        <w:jc w:val="both"/>
        <w:rPr>
          <w:sz w:val="16"/>
          <w:szCs w:val="16"/>
        </w:rPr>
      </w:pPr>
      <w:r w:rsidRPr="00316445">
        <w:rPr>
          <w:rStyle w:val="Caratteredellanota"/>
          <w:rFonts w:asciiTheme="minorHAnsi" w:hAnsiTheme="minorHAnsi" w:cstheme="minorHAnsi"/>
          <w:b/>
          <w:bCs/>
          <w:color w:val="C00000"/>
          <w:sz w:val="18"/>
          <w:szCs w:val="18"/>
        </w:rPr>
        <w:footnoteRef/>
      </w:r>
      <w:r w:rsidRPr="00316445">
        <w:rPr>
          <w:rStyle w:val="Caratteredellanota"/>
          <w:rFonts w:ascii="Arial" w:hAnsi="Arial"/>
          <w:b/>
          <w:bCs/>
          <w:sz w:val="16"/>
          <w:szCs w:val="16"/>
        </w:rPr>
        <w:t xml:space="preserve"> </w:t>
      </w:r>
      <w:r w:rsidRPr="00316445">
        <w:rPr>
          <w:sz w:val="16"/>
          <w:szCs w:val="16"/>
        </w:rPr>
        <w:tab/>
        <w:t>Si sottolinea che la documentazione di gara deve essere esaustiva, in modo da non rendere necessario il sopralluogo obbligatorio, che è in ogni caso sconsigliato, in quanto riduttivo della concorrenza. Nei casi in cui nel disciplinare venga prescritto il sopralluogo, il RUP dovrà consentirne lo svolgimento nel pieno rispetto dell’anonimato dei concorrenti.</w:t>
      </w:r>
    </w:p>
  </w:footnote>
  <w:footnote w:id="17">
    <w:p w14:paraId="6D2B9EFC" w14:textId="369E586E" w:rsidR="00C546F0" w:rsidRPr="00316445" w:rsidRDefault="00C546F0" w:rsidP="00064696">
      <w:pPr>
        <w:suppressAutoHyphens/>
        <w:spacing w:after="40" w:line="240" w:lineRule="auto"/>
        <w:ind w:left="142" w:hanging="142"/>
        <w:jc w:val="both"/>
        <w:rPr>
          <w:sz w:val="16"/>
          <w:szCs w:val="16"/>
        </w:rPr>
      </w:pPr>
      <w:r w:rsidRPr="00316445">
        <w:rPr>
          <w:rStyle w:val="Caratteredellanota"/>
          <w:b/>
          <w:bCs/>
          <w:color w:val="C00000"/>
          <w:sz w:val="18"/>
          <w:szCs w:val="18"/>
        </w:rPr>
        <w:footnoteRef/>
      </w:r>
      <w:r w:rsidRPr="00316445">
        <w:rPr>
          <w:b/>
          <w:bCs/>
          <w:sz w:val="16"/>
          <w:szCs w:val="16"/>
          <w:vertAlign w:val="superscript"/>
        </w:rPr>
        <w:t xml:space="preserve"> </w:t>
      </w:r>
      <w:r w:rsidR="00316445">
        <w:rPr>
          <w:b/>
          <w:bCs/>
          <w:sz w:val="16"/>
          <w:szCs w:val="16"/>
          <w:vertAlign w:val="superscript"/>
        </w:rPr>
        <w:t xml:space="preserve"> </w:t>
      </w:r>
      <w:r w:rsidRPr="00064696">
        <w:rPr>
          <w:sz w:val="16"/>
          <w:szCs w:val="16"/>
          <w:vertAlign w:val="superscript"/>
        </w:rPr>
        <w:t xml:space="preserve"> </w:t>
      </w:r>
      <w:r w:rsidRPr="00064696">
        <w:rPr>
          <w:sz w:val="16"/>
          <w:szCs w:val="16"/>
        </w:rPr>
        <w:t>I contenuti del paragrafo saranno adeguati dal soggetto banditore in relazione alla tipologia della piattaforma informatica utilizzata.</w:t>
      </w:r>
      <w:r w:rsidR="00064696" w:rsidRPr="00064696">
        <w:rPr>
          <w:rFonts w:cs="Calibri"/>
          <w:bCs/>
          <w:color w:val="000000"/>
          <w:sz w:val="16"/>
          <w:szCs w:val="16"/>
          <w:lang w:eastAsia="it-IT"/>
        </w:rPr>
        <w:t xml:space="preserve"> A tal proposito, si ricorda che, dal 1° gennaio 2024, essendo scaduti i termini transitori di cui all’art.225 del Decreto Legislativo 36/2023, le piattaforme e-</w:t>
      </w:r>
      <w:proofErr w:type="spellStart"/>
      <w:r w:rsidR="00064696" w:rsidRPr="00064696">
        <w:rPr>
          <w:rFonts w:cs="Calibri"/>
          <w:bCs/>
          <w:color w:val="000000"/>
          <w:sz w:val="16"/>
          <w:szCs w:val="16"/>
          <w:lang w:eastAsia="it-IT"/>
        </w:rPr>
        <w:t>procurement</w:t>
      </w:r>
      <w:proofErr w:type="spellEnd"/>
      <w:r w:rsidR="00064696" w:rsidRPr="00064696">
        <w:rPr>
          <w:rFonts w:cs="Calibri"/>
          <w:bCs/>
          <w:color w:val="000000"/>
          <w:sz w:val="16"/>
          <w:szCs w:val="16"/>
          <w:lang w:eastAsia="it-IT"/>
        </w:rPr>
        <w:t xml:space="preserve"> adottate dalle stazioni appaltanti devono essere certificate </w:t>
      </w:r>
      <w:proofErr w:type="spellStart"/>
      <w:r w:rsidR="00064696" w:rsidRPr="00064696">
        <w:rPr>
          <w:rFonts w:cs="Calibri"/>
          <w:bCs/>
          <w:color w:val="000000"/>
          <w:sz w:val="16"/>
          <w:szCs w:val="16"/>
          <w:lang w:eastAsia="it-IT"/>
        </w:rPr>
        <w:t>AgID</w:t>
      </w:r>
      <w:proofErr w:type="spellEnd"/>
      <w:r w:rsidR="00064696" w:rsidRPr="00064696">
        <w:rPr>
          <w:rFonts w:cs="Calibri"/>
          <w:bCs/>
          <w:color w:val="000000"/>
          <w:sz w:val="16"/>
          <w:szCs w:val="16"/>
          <w:lang w:eastAsia="it-IT"/>
        </w:rPr>
        <w:t>.</w:t>
      </w:r>
    </w:p>
  </w:footnote>
  <w:footnote w:id="18">
    <w:p w14:paraId="3D7F0B2E" w14:textId="77777777" w:rsidR="00C546F0" w:rsidRPr="00316445" w:rsidRDefault="00C546F0" w:rsidP="00C546F0">
      <w:pPr>
        <w:pStyle w:val="Testonotaapidipagina"/>
        <w:tabs>
          <w:tab w:val="left" w:pos="284"/>
        </w:tabs>
        <w:jc w:val="both"/>
        <w:rPr>
          <w:sz w:val="16"/>
          <w:szCs w:val="16"/>
        </w:rPr>
      </w:pPr>
      <w:r w:rsidRPr="00316445">
        <w:rPr>
          <w:rStyle w:val="Caratteredellanota"/>
          <w:b/>
          <w:bCs/>
          <w:color w:val="C00000"/>
          <w:sz w:val="18"/>
          <w:szCs w:val="18"/>
        </w:rPr>
        <w:footnoteRef/>
      </w:r>
      <w:r w:rsidRPr="00316445">
        <w:rPr>
          <w:rStyle w:val="Caratteredellanota"/>
          <w:b/>
          <w:bCs/>
          <w:color w:val="C00000"/>
          <w:sz w:val="18"/>
          <w:szCs w:val="18"/>
        </w:rPr>
        <w:t xml:space="preserve"> </w:t>
      </w:r>
      <w:r w:rsidRPr="00316445">
        <w:rPr>
          <w:sz w:val="16"/>
          <w:szCs w:val="16"/>
          <w:vertAlign w:val="superscript"/>
        </w:rPr>
        <w:t xml:space="preserve">   </w:t>
      </w:r>
      <w:r w:rsidRPr="00316445">
        <w:rPr>
          <w:sz w:val="16"/>
          <w:szCs w:val="16"/>
        </w:rPr>
        <w:t>Vedi nota precedente.</w:t>
      </w:r>
    </w:p>
  </w:footnote>
  <w:footnote w:id="19">
    <w:p w14:paraId="4DDCB143" w14:textId="3DA22F8C" w:rsidR="00C546F0" w:rsidRPr="005B76E1" w:rsidRDefault="00C546F0" w:rsidP="00C546F0">
      <w:pPr>
        <w:pStyle w:val="Testonotaapidipagina"/>
        <w:tabs>
          <w:tab w:val="left" w:pos="284"/>
        </w:tabs>
        <w:jc w:val="both"/>
      </w:pPr>
      <w:r w:rsidRPr="00316445">
        <w:rPr>
          <w:rStyle w:val="Caratteredellanota"/>
          <w:b/>
          <w:bCs/>
          <w:color w:val="C00000"/>
          <w:sz w:val="18"/>
          <w:szCs w:val="18"/>
        </w:rPr>
        <w:footnoteRef/>
      </w:r>
      <w:r w:rsidRPr="00316445">
        <w:rPr>
          <w:rStyle w:val="Caratteredellanota"/>
          <w:b/>
          <w:bCs/>
          <w:color w:val="C00000"/>
          <w:sz w:val="18"/>
          <w:szCs w:val="18"/>
        </w:rPr>
        <w:t xml:space="preserve">  </w:t>
      </w:r>
      <w:r w:rsidR="00316445">
        <w:rPr>
          <w:rStyle w:val="Caratteredellanota"/>
          <w:b/>
          <w:bCs/>
          <w:color w:val="C00000"/>
          <w:sz w:val="18"/>
          <w:szCs w:val="18"/>
        </w:rPr>
        <w:t xml:space="preserve"> </w:t>
      </w:r>
      <w:r w:rsidR="00316445" w:rsidRPr="00316445">
        <w:rPr>
          <w:sz w:val="16"/>
          <w:szCs w:val="16"/>
        </w:rPr>
        <w:t>Cfr. art</w:t>
      </w:r>
      <w:r w:rsidR="00064696">
        <w:rPr>
          <w:sz w:val="16"/>
          <w:szCs w:val="16"/>
        </w:rPr>
        <w:t xml:space="preserve">icolo </w:t>
      </w:r>
      <w:r w:rsidR="00316445" w:rsidRPr="00316445">
        <w:rPr>
          <w:sz w:val="16"/>
          <w:szCs w:val="16"/>
        </w:rPr>
        <w:t>46 comma 3 del c</w:t>
      </w:r>
      <w:r w:rsidRPr="00316445">
        <w:rPr>
          <w:sz w:val="16"/>
          <w:szCs w:val="16"/>
        </w:rPr>
        <w:t>odice.</w:t>
      </w:r>
    </w:p>
  </w:footnote>
  <w:footnote w:id="20">
    <w:p w14:paraId="2689311B" w14:textId="77777777" w:rsidR="00C546F0" w:rsidRDefault="00C546F0" w:rsidP="00C546F0">
      <w:pPr>
        <w:pStyle w:val="Testonotaapidipagina"/>
        <w:spacing w:after="60"/>
        <w:ind w:left="284" w:hanging="284"/>
        <w:jc w:val="both"/>
      </w:pPr>
      <w:r w:rsidRPr="00B92764">
        <w:rPr>
          <w:rStyle w:val="Caratteredellanota"/>
          <w:b/>
          <w:color w:val="C00000"/>
          <w:sz w:val="18"/>
          <w:szCs w:val="18"/>
        </w:rPr>
        <w:footnoteRef/>
      </w:r>
      <w:r w:rsidRPr="006B4F1B">
        <w:rPr>
          <w:b/>
          <w:sz w:val="18"/>
          <w:szCs w:val="18"/>
        </w:rPr>
        <w:tab/>
      </w:r>
      <w:r w:rsidRPr="00B92764">
        <w:rPr>
          <w:sz w:val="16"/>
          <w:szCs w:val="16"/>
        </w:rPr>
        <w:t>Nota tratta dal sito web del MIT: “</w:t>
      </w:r>
      <w:r w:rsidRPr="00B92764">
        <w:rPr>
          <w:i/>
          <w:sz w:val="16"/>
          <w:szCs w:val="16"/>
        </w:rPr>
        <w:t xml:space="preserve">Dal 18 ottobre </w:t>
      </w:r>
      <w:r w:rsidRPr="00B92764">
        <w:rPr>
          <w:color w:val="C00000"/>
          <w:sz w:val="16"/>
          <w:szCs w:val="16"/>
        </w:rPr>
        <w:t>(2018)</w:t>
      </w:r>
      <w:r w:rsidRPr="00B92764">
        <w:rPr>
          <w:i/>
          <w:sz w:val="16"/>
          <w:szCs w:val="16"/>
        </w:rPr>
        <w:t xml:space="preserve">, il DGUE dovrà essere predisposto esclusivamente in conformità alle regole tecniche che saranno emanate da </w:t>
      </w:r>
      <w:proofErr w:type="spellStart"/>
      <w:r w:rsidRPr="00B92764">
        <w:rPr>
          <w:i/>
          <w:sz w:val="16"/>
          <w:szCs w:val="16"/>
        </w:rPr>
        <w:t>AgID</w:t>
      </w:r>
      <w:proofErr w:type="spellEnd"/>
      <w:r w:rsidRPr="00B92764">
        <w:rPr>
          <w:i/>
          <w:sz w:val="16"/>
          <w:szCs w:val="16"/>
        </w:rPr>
        <w:t xml:space="preserve"> ai sensi dell’art. 58 comma 10 del Codice dei contratti pubblici. Per tutte le procedure di gara bandite a partire dal 18 ottobre </w:t>
      </w:r>
      <w:r w:rsidRPr="00B92764">
        <w:rPr>
          <w:color w:val="C00000"/>
          <w:sz w:val="16"/>
          <w:szCs w:val="16"/>
        </w:rPr>
        <w:t>(2018)</w:t>
      </w:r>
      <w:r w:rsidRPr="00B92764">
        <w:rPr>
          <w:i/>
          <w:sz w:val="16"/>
          <w:szCs w:val="16"/>
        </w:rPr>
        <w:t>, eventuali DGUE di formati diversi da quello definito dalle citate regole tecniche saranno considerati quale documentazione illustrativa a supporto</w:t>
      </w:r>
      <w:r w:rsidRPr="00B92764">
        <w:rPr>
          <w:sz w:val="16"/>
          <w:szCs w:val="16"/>
        </w:rPr>
        <w:t>”.</w:t>
      </w:r>
    </w:p>
  </w:footnote>
  <w:footnote w:id="21">
    <w:p w14:paraId="782DA382" w14:textId="391FE516" w:rsidR="00C546F0" w:rsidRPr="00C57270" w:rsidRDefault="00C546F0" w:rsidP="00C546F0">
      <w:pPr>
        <w:pStyle w:val="Default"/>
        <w:ind w:left="284" w:hanging="284"/>
        <w:jc w:val="both"/>
        <w:rPr>
          <w:rFonts w:cs="Calibri"/>
          <w:sz w:val="16"/>
          <w:szCs w:val="16"/>
        </w:rPr>
      </w:pPr>
      <w:r w:rsidRPr="00C57270">
        <w:rPr>
          <w:rStyle w:val="Caratteredellanota"/>
          <w:rFonts w:ascii="Calibri" w:hAnsi="Calibri"/>
          <w:b/>
          <w:bCs/>
          <w:color w:val="C00000"/>
          <w:sz w:val="18"/>
          <w:szCs w:val="18"/>
        </w:rPr>
        <w:footnoteRef/>
      </w:r>
      <w:r w:rsidR="00C57270">
        <w:rPr>
          <w:rFonts w:ascii="Calibri" w:hAnsi="Calibri" w:cs="Calibri"/>
          <w:color w:val="auto"/>
          <w:sz w:val="16"/>
          <w:szCs w:val="16"/>
        </w:rPr>
        <w:t xml:space="preserve"> </w:t>
      </w:r>
      <w:r w:rsidRPr="00C57270">
        <w:rPr>
          <w:rFonts w:ascii="Calibri" w:hAnsi="Calibri" w:cs="Calibri"/>
          <w:color w:val="auto"/>
          <w:sz w:val="16"/>
          <w:szCs w:val="16"/>
        </w:rPr>
        <w:t xml:space="preserve">  In considerazione della sostanziale coincidenza della proposta ideativa di un concorso di idee con uno studio di fattibilità, il montepremi sarà determinato, facendo riferimento a quanto previsto dal D.M. 17 giugno 2016 per il suddetto Studio</w:t>
      </w:r>
      <w:r w:rsidRPr="00C57270">
        <w:rPr>
          <w:rFonts w:ascii="Calibri" w:hAnsi="Calibri" w:cs="Calibri"/>
          <w:i/>
          <w:color w:val="auto"/>
          <w:sz w:val="16"/>
          <w:szCs w:val="16"/>
        </w:rPr>
        <w:t xml:space="preserve"> di fattibilità</w:t>
      </w:r>
      <w:r w:rsidRPr="00C57270">
        <w:rPr>
          <w:rFonts w:ascii="Calibri" w:hAnsi="Calibri" w:cs="Calibri"/>
          <w:color w:val="auto"/>
          <w:sz w:val="16"/>
          <w:szCs w:val="16"/>
        </w:rPr>
        <w:t xml:space="preserve"> (prestazione parziale Qa-I.02). Tale montepremi sarà ripartito ai soggetti premiati, in quota proporzionale in relazione alla classifica.</w:t>
      </w:r>
    </w:p>
    <w:p w14:paraId="09E6B61B" w14:textId="77777777" w:rsidR="00C546F0" w:rsidRDefault="00C546F0" w:rsidP="00C546F0">
      <w:pPr>
        <w:pStyle w:val="Default"/>
        <w:tabs>
          <w:tab w:val="left" w:pos="228"/>
        </w:tabs>
        <w:spacing w:after="50"/>
        <w:ind w:left="227" w:hanging="227"/>
        <w:jc w:val="both"/>
      </w:pPr>
    </w:p>
  </w:footnote>
  <w:footnote w:id="22">
    <w:p w14:paraId="72E4D14B" w14:textId="77777777" w:rsidR="00C546F0" w:rsidRPr="006B4F1B" w:rsidRDefault="00C546F0" w:rsidP="00C546F0">
      <w:pPr>
        <w:pStyle w:val="NormaleWeb"/>
        <w:spacing w:before="0" w:beforeAutospacing="0" w:after="40" w:afterAutospacing="0"/>
        <w:ind w:left="142" w:hanging="142"/>
        <w:jc w:val="both"/>
        <w:rPr>
          <w:rFonts w:ascii="Calibri" w:eastAsia="Calibri" w:hAnsi="Calibri"/>
          <w:sz w:val="18"/>
          <w:szCs w:val="18"/>
          <w:lang w:eastAsia="en-US"/>
        </w:rPr>
      </w:pPr>
      <w:r w:rsidRPr="006B4F1B">
        <w:rPr>
          <w:rStyle w:val="Caratteredellanota"/>
          <w:rFonts w:ascii="Calibri" w:eastAsia="Calibri" w:hAnsi="Calibri"/>
          <w:b/>
          <w:bCs/>
          <w:sz w:val="22"/>
          <w:szCs w:val="22"/>
          <w:lang w:eastAsia="en-US"/>
        </w:rPr>
        <w:footnoteRef/>
      </w:r>
      <w:r w:rsidRPr="006B4F1B">
        <w:rPr>
          <w:rStyle w:val="Caratteredellanota"/>
          <w:rFonts w:ascii="Calibri" w:eastAsia="Calibri" w:hAnsi="Calibri"/>
          <w:b/>
          <w:bCs/>
          <w:sz w:val="22"/>
          <w:szCs w:val="22"/>
          <w:lang w:eastAsia="en-US"/>
        </w:rPr>
        <w:t xml:space="preserve"> </w:t>
      </w:r>
      <w:r w:rsidRPr="006B4F1B">
        <w:rPr>
          <w:rFonts w:ascii="Calibri" w:eastAsia="Calibri" w:hAnsi="Calibri"/>
          <w:sz w:val="18"/>
          <w:szCs w:val="18"/>
          <w:lang w:eastAsia="en-US"/>
        </w:rPr>
        <w:t xml:space="preserve">Ai sensi </w:t>
      </w:r>
      <w:r w:rsidRPr="006B4F1B">
        <w:rPr>
          <w:rFonts w:asciiTheme="minorHAnsi" w:eastAsia="Calibri" w:hAnsiTheme="minorHAnsi" w:cstheme="minorHAnsi"/>
          <w:sz w:val="18"/>
          <w:szCs w:val="18"/>
          <w:lang w:eastAsia="en-US"/>
        </w:rPr>
        <w:t>dell’art. 225 comma 1 del codice, fino al 31 dicembre 2023 trovano applicazione le disposizioni di cui agli articoli 70, 72, 73, 127, comma 2, 129, comma 4 del D.Lgs.50/2016 e del decreto del MIT adottato in attuazione dell’articolo 73, comma 4 del medesimo decreto legislativo, mentre, da 1° gennaio 2024, acquistano efficacia gli articoli 27, 81,83, 84 e 85.</w:t>
      </w:r>
      <w:r w:rsidRPr="006B4F1B">
        <w:rPr>
          <w:rFonts w:asciiTheme="minorHAnsi" w:hAnsiTheme="minorHAnsi" w:cstheme="minorHAnsi"/>
          <w:sz w:val="18"/>
          <w:szCs w:val="18"/>
        </w:rPr>
        <w:t xml:space="preserve">  Si riporta appresso il testo dell’art.27 comma 1 del nuovo codice (che sarà efficace da gennaio 2024):</w:t>
      </w:r>
      <w:r w:rsidRPr="006B4F1B">
        <w:rPr>
          <w:rFonts w:asciiTheme="minorHAnsi" w:eastAsia="Calibri" w:hAnsiTheme="minorHAnsi" w:cstheme="minorHAnsi"/>
          <w:sz w:val="18"/>
          <w:szCs w:val="18"/>
          <w:lang w:eastAsia="en-US"/>
        </w:rPr>
        <w:t xml:space="preserve"> “1. La </w:t>
      </w:r>
      <w:proofErr w:type="spellStart"/>
      <w:r w:rsidRPr="006B4F1B">
        <w:rPr>
          <w:rFonts w:asciiTheme="minorHAnsi" w:eastAsia="Calibri" w:hAnsiTheme="minorHAnsi" w:cstheme="minorHAnsi"/>
          <w:sz w:val="18"/>
          <w:szCs w:val="18"/>
          <w:lang w:eastAsia="en-US"/>
        </w:rPr>
        <w:t>pubblicita</w:t>
      </w:r>
      <w:proofErr w:type="spellEnd"/>
      <w:r w:rsidRPr="006B4F1B">
        <w:rPr>
          <w:rFonts w:asciiTheme="minorHAnsi" w:eastAsia="Calibri" w:hAnsiTheme="minorHAnsi" w:cstheme="minorHAnsi"/>
          <w:sz w:val="18"/>
          <w:szCs w:val="18"/>
          <w:lang w:eastAsia="en-US"/>
        </w:rPr>
        <w:t xml:space="preserve">̀ degli atti è garantita dalla </w:t>
      </w:r>
      <w:r w:rsidRPr="0060311B">
        <w:rPr>
          <w:rFonts w:asciiTheme="minorHAnsi" w:eastAsia="Calibri" w:hAnsiTheme="minorHAnsi" w:cstheme="minorHAnsi"/>
          <w:sz w:val="18"/>
          <w:szCs w:val="18"/>
          <w:lang w:eastAsia="en-US"/>
        </w:rPr>
        <w:t xml:space="preserve">Banca dati </w:t>
      </w:r>
      <w:r w:rsidRPr="006B4F1B">
        <w:rPr>
          <w:rFonts w:asciiTheme="minorHAnsi" w:eastAsia="Calibri" w:hAnsiTheme="minorHAnsi" w:cstheme="minorHAnsi"/>
          <w:sz w:val="18"/>
          <w:szCs w:val="18"/>
          <w:lang w:eastAsia="en-US"/>
        </w:rPr>
        <w:t>nazionale dei contratti pubblici, mediante la trasmissione dei dati all’Ufficio delle pubblicazioni dell’Unione europea e la loro pubblicazione ai sensi degli articoli 84 e 85, secondo quanto definito dal provvedimento di cui al comma 4 del presente articolo</w:t>
      </w:r>
      <w:r w:rsidRPr="006B4F1B">
        <w:rPr>
          <w:rFonts w:ascii="Calibri" w:eastAsia="Calibri" w:hAnsi="Calibri"/>
          <w:sz w:val="18"/>
          <w:szCs w:val="18"/>
          <w:lang w:eastAsia="en-US"/>
        </w:rPr>
        <w:t xml:space="preserve">”. </w:t>
      </w:r>
    </w:p>
  </w:footnote>
  <w:footnote w:id="23">
    <w:p w14:paraId="4F3E1FE2" w14:textId="77777777" w:rsidR="00C546F0" w:rsidRPr="006B4F1B" w:rsidRDefault="00C546F0" w:rsidP="00C546F0">
      <w:pPr>
        <w:pStyle w:val="Testonotaapidipagina"/>
        <w:ind w:left="142" w:hanging="142"/>
        <w:jc w:val="both"/>
        <w:rPr>
          <w:sz w:val="18"/>
          <w:szCs w:val="18"/>
        </w:rPr>
      </w:pPr>
      <w:r w:rsidRPr="006B4F1B">
        <w:rPr>
          <w:rStyle w:val="Caratteredellanota"/>
          <w:b/>
          <w:bCs/>
          <w:sz w:val="22"/>
          <w:szCs w:val="22"/>
        </w:rPr>
        <w:footnoteRef/>
      </w:r>
      <w:r w:rsidRPr="006B4F1B">
        <w:rPr>
          <w:sz w:val="18"/>
          <w:szCs w:val="18"/>
        </w:rPr>
        <w:tab/>
        <w:t xml:space="preserve"> Solo in caso di valore complessivo dell’appalto sia pari o superiore alle soglie comunitarie di cui all’art. 14 del codice (al netto di      </w:t>
      </w:r>
    </w:p>
    <w:p w14:paraId="1D5A01D6" w14:textId="77777777" w:rsidR="00C546F0" w:rsidRPr="006B4F1B" w:rsidRDefault="00C546F0" w:rsidP="00C546F0">
      <w:pPr>
        <w:pStyle w:val="Testonotaapidipagina"/>
        <w:spacing w:after="40"/>
        <w:ind w:left="142" w:hanging="142"/>
        <w:jc w:val="both"/>
      </w:pPr>
      <w:r w:rsidRPr="006B4F1B">
        <w:rPr>
          <w:sz w:val="18"/>
          <w:szCs w:val="18"/>
        </w:rPr>
        <w:t xml:space="preserve">     oneri previdenziali e IVA).</w:t>
      </w:r>
    </w:p>
  </w:footnote>
  <w:footnote w:id="24">
    <w:p w14:paraId="21053554" w14:textId="77777777" w:rsidR="00C546F0" w:rsidRPr="006B4F1B" w:rsidRDefault="00C546F0" w:rsidP="00C546F0">
      <w:pPr>
        <w:pStyle w:val="Testonotaapidipagina"/>
        <w:ind w:left="142" w:hanging="142"/>
        <w:jc w:val="both"/>
        <w:rPr>
          <w:sz w:val="18"/>
          <w:szCs w:val="18"/>
        </w:rPr>
      </w:pPr>
      <w:r w:rsidRPr="006B4F1B">
        <w:rPr>
          <w:rStyle w:val="Caratteredellanota"/>
          <w:b/>
          <w:bCs/>
          <w:sz w:val="22"/>
          <w:szCs w:val="22"/>
        </w:rPr>
        <w:footnoteRef/>
      </w:r>
      <w:r w:rsidRPr="006B4F1B">
        <w:rPr>
          <w:sz w:val="18"/>
          <w:szCs w:val="18"/>
        </w:rPr>
        <w:t xml:space="preserve"> Come nota precedente:</w:t>
      </w:r>
      <w:r w:rsidRPr="006B4F1B">
        <w:rPr>
          <w:rStyle w:val="WW-Caratteredellanota"/>
          <w:b/>
        </w:rPr>
        <w:t xml:space="preserve"> </w:t>
      </w:r>
      <w:r w:rsidRPr="006B4F1B">
        <w:rPr>
          <w:sz w:val="18"/>
          <w:szCs w:val="18"/>
        </w:rPr>
        <w:t xml:space="preserve">Solo in caso di valore complessivo dell’appalto sia pari o superiore alle soglie comunitarie di cui all’art. 14     </w:t>
      </w:r>
    </w:p>
    <w:p w14:paraId="5FDB8F09" w14:textId="77777777" w:rsidR="00C546F0" w:rsidRPr="006B4F1B" w:rsidRDefault="00C546F0" w:rsidP="00C546F0">
      <w:pPr>
        <w:pStyle w:val="Testonotaapidipagina"/>
        <w:spacing w:after="40"/>
        <w:ind w:left="142" w:hanging="142"/>
        <w:jc w:val="both"/>
      </w:pPr>
      <w:r w:rsidRPr="006B4F1B">
        <w:rPr>
          <w:sz w:val="18"/>
          <w:szCs w:val="18"/>
        </w:rPr>
        <w:t xml:space="preserve">     del codice (al netto di oneri previdenziali e IVA).</w:t>
      </w:r>
    </w:p>
  </w:footnote>
  <w:footnote w:id="25">
    <w:p w14:paraId="050B3CF7" w14:textId="77777777" w:rsidR="00C546F0" w:rsidRPr="006B4F1B" w:rsidRDefault="00C546F0" w:rsidP="00C546F0">
      <w:pPr>
        <w:pStyle w:val="popolo"/>
        <w:shd w:val="clear" w:color="auto" w:fill="FFFFFF"/>
        <w:snapToGrid w:val="0"/>
        <w:spacing w:before="0" w:after="0"/>
        <w:ind w:left="284" w:hanging="284"/>
        <w:jc w:val="both"/>
        <w:rPr>
          <w:sz w:val="17"/>
          <w:szCs w:val="17"/>
        </w:rPr>
      </w:pPr>
      <w:r w:rsidRPr="006B4F1B">
        <w:rPr>
          <w:rStyle w:val="Caratteredellanota"/>
          <w:rFonts w:ascii="Calibri" w:hAnsi="Calibri"/>
          <w:b/>
          <w:bCs/>
          <w:sz w:val="20"/>
          <w:szCs w:val="20"/>
        </w:rPr>
        <w:footnoteRef/>
      </w:r>
      <w:r w:rsidRPr="006B4F1B">
        <w:rPr>
          <w:rFonts w:ascii="Calibri" w:eastAsia="Calibri" w:hAnsi="Calibri" w:cs="Calibri"/>
          <w:sz w:val="18"/>
          <w:szCs w:val="18"/>
          <w:lang w:eastAsia="ar-SA"/>
        </w:rPr>
        <w:tab/>
        <w:t xml:space="preserve">“Spetta in linea di principio all'amministrazione aggiudicatrice interessata valutare, prima di definire le condizioni del bando di appalto, l'eventuale interesse transfrontaliero di un appalto il cui valore stimato è inferiore alla soglia prevista dalle norme comunitarie, fermo restando che tale valutazione può̀ essere oggetto di controllo giurisdizionale” (Corte di Giustizia, 15 maggio 2008, C. 147/06). </w:t>
      </w:r>
      <w:r w:rsidRPr="006B4F1B">
        <w:rPr>
          <w:rFonts w:ascii="Calibri" w:eastAsia="Calibri" w:hAnsi="Calibri" w:cs="Calibri"/>
          <w:sz w:val="17"/>
          <w:szCs w:val="17"/>
          <w:lang w:eastAsia="ar-SA"/>
        </w:rPr>
        <w:t>Tali criteri potrebbero sostanziarsi, in particolare:</w:t>
      </w:r>
    </w:p>
    <w:p w14:paraId="1B2E8A67" w14:textId="77777777" w:rsidR="00C546F0" w:rsidRPr="006B4F1B" w:rsidRDefault="00C546F0" w:rsidP="00C546F0">
      <w:pPr>
        <w:numPr>
          <w:ilvl w:val="0"/>
          <w:numId w:val="20"/>
        </w:numPr>
        <w:shd w:val="clear" w:color="auto" w:fill="FFFFFF"/>
        <w:tabs>
          <w:tab w:val="clear" w:pos="786"/>
          <w:tab w:val="num" w:pos="567"/>
        </w:tabs>
        <w:snapToGrid w:val="0"/>
        <w:spacing w:after="0" w:line="240" w:lineRule="auto"/>
        <w:ind w:left="851" w:hanging="567"/>
        <w:rPr>
          <w:sz w:val="17"/>
          <w:szCs w:val="17"/>
        </w:rPr>
      </w:pPr>
      <w:r w:rsidRPr="006B4F1B">
        <w:rPr>
          <w:sz w:val="17"/>
          <w:szCs w:val="17"/>
        </w:rPr>
        <w:t>nell’importo di una certa consistenza dell’appalto in questione (pari o superiore la soglia comunitaria);</w:t>
      </w:r>
    </w:p>
    <w:p w14:paraId="63804D82" w14:textId="77777777" w:rsidR="00C546F0" w:rsidRPr="006B4F1B" w:rsidRDefault="00C546F0" w:rsidP="00C546F0">
      <w:pPr>
        <w:numPr>
          <w:ilvl w:val="0"/>
          <w:numId w:val="20"/>
        </w:numPr>
        <w:shd w:val="clear" w:color="auto" w:fill="FFFFFF"/>
        <w:tabs>
          <w:tab w:val="clear" w:pos="786"/>
          <w:tab w:val="num" w:pos="567"/>
        </w:tabs>
        <w:snapToGrid w:val="0"/>
        <w:spacing w:after="0" w:line="240" w:lineRule="auto"/>
        <w:ind w:left="851" w:hanging="567"/>
        <w:rPr>
          <w:sz w:val="17"/>
          <w:szCs w:val="17"/>
        </w:rPr>
      </w:pPr>
      <w:r w:rsidRPr="006B4F1B">
        <w:rPr>
          <w:sz w:val="17"/>
          <w:szCs w:val="17"/>
        </w:rPr>
        <w:t>luogo di esecuzione dei lavori;</w:t>
      </w:r>
    </w:p>
    <w:p w14:paraId="4C2A67FE" w14:textId="77777777" w:rsidR="00C546F0" w:rsidRDefault="00C546F0" w:rsidP="00C546F0">
      <w:pPr>
        <w:numPr>
          <w:ilvl w:val="0"/>
          <w:numId w:val="20"/>
        </w:numPr>
        <w:shd w:val="clear" w:color="auto" w:fill="FFFFFF"/>
        <w:tabs>
          <w:tab w:val="clear" w:pos="786"/>
          <w:tab w:val="num" w:pos="-1276"/>
          <w:tab w:val="num" w:pos="567"/>
        </w:tabs>
        <w:spacing w:after="40" w:line="240" w:lineRule="auto"/>
        <w:ind w:left="851" w:hanging="567"/>
      </w:pPr>
      <w:r w:rsidRPr="006B4F1B">
        <w:rPr>
          <w:sz w:val="17"/>
          <w:szCs w:val="17"/>
        </w:rPr>
        <w:t>progettazione opere di particolare interesse “oltre frontiera”.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B4EDEE4"/>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lvl>
    <w:lvl w:ilvl="1">
      <w:start w:val="1"/>
      <w:numFmt w:val="none"/>
      <w:suff w:val="nothing"/>
      <w:lvlText w:val=""/>
      <w:lvlJc w:val="left"/>
      <w:pPr>
        <w:tabs>
          <w:tab w:val="num" w:pos="0"/>
        </w:tabs>
        <w:ind w:left="576" w:hanging="576"/>
      </w:pPr>
      <w:rPr>
        <w:color w:val="1F497D"/>
      </w:rPr>
    </w:lvl>
    <w:lvl w:ilvl="2">
      <w:start w:val="1"/>
      <w:numFmt w:val="none"/>
      <w:suff w:val="nothing"/>
      <w:lvlText w:val=""/>
      <w:lvlJc w:val="left"/>
      <w:pPr>
        <w:tabs>
          <w:tab w:val="num" w:pos="0"/>
        </w:tabs>
        <w:ind w:left="720" w:hanging="720"/>
      </w:pPr>
      <w:rPr>
        <w:shd w:val="clear" w:color="auto" w:fill="FFFF0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D374B9B2"/>
    <w:name w:val="WW8Num1"/>
    <w:lvl w:ilvl="0">
      <w:start w:val="1"/>
      <w:numFmt w:val="bullet"/>
      <w:lvlText w:val=""/>
      <w:lvlJc w:val="left"/>
      <w:pPr>
        <w:ind w:left="360" w:hanging="360"/>
      </w:pPr>
      <w:rPr>
        <w:rFonts w:ascii="Wingdings" w:hAnsi="Wingdings" w:cs="Wingdings"/>
        <w:b/>
        <w:bCs/>
        <w:caps w:val="0"/>
        <w:smallCaps w:val="0"/>
        <w:strike w:val="0"/>
        <w:dstrike w:val="0"/>
        <w:color w:val="auto"/>
        <w:spacing w:val="0"/>
        <w:w w:val="100"/>
        <w:kern w:val="1"/>
        <w:position w:val="0"/>
        <w:sz w:val="22"/>
        <w:szCs w:val="22"/>
        <w:shd w:val="clear" w:color="auto" w:fill="FFFF00"/>
        <w:vertAlign w:val="baseline"/>
        <w:lang w:val="it-IT" w:eastAsia="ar-SA"/>
      </w:rPr>
    </w:lvl>
    <w:lvl w:ilvl="1">
      <w:start w:val="1"/>
      <w:numFmt w:val="none"/>
      <w:suff w:val="nothing"/>
      <w:lvlText w:val=""/>
      <w:lvlJc w:val="left"/>
      <w:pPr>
        <w:tabs>
          <w:tab w:val="num" w:pos="0"/>
        </w:tabs>
        <w:ind w:left="576" w:hanging="576"/>
      </w:pPr>
      <w:rPr>
        <w:color w:val="1F497D"/>
      </w:rPr>
    </w:lvl>
    <w:lvl w:ilvl="2">
      <w:start w:val="1"/>
      <w:numFmt w:val="none"/>
      <w:suff w:val="nothing"/>
      <w:lvlText w:val=""/>
      <w:lvlJc w:val="left"/>
      <w:pPr>
        <w:tabs>
          <w:tab w:val="num" w:pos="0"/>
        </w:tabs>
        <w:ind w:left="720" w:hanging="720"/>
      </w:pPr>
      <w:rPr>
        <w:shd w:val="clear" w:color="auto" w:fill="FFFF0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3"/>
    <w:multiLevelType w:val="multilevel"/>
    <w:tmpl w:val="0E820BD4"/>
    <w:name w:val="WW8Num2"/>
    <w:lvl w:ilvl="0">
      <w:start w:val="1"/>
      <w:numFmt w:val="bullet"/>
      <w:lvlText w:val=""/>
      <w:lvlJc w:val="left"/>
      <w:pPr>
        <w:ind w:left="360" w:hanging="360"/>
      </w:pPr>
      <w:rPr>
        <w:rFonts w:ascii="Wingdings" w:hAnsi="Wingdings" w:hint="default"/>
        <w:b/>
        <w:color w:val="1F497D"/>
        <w:sz w:val="22"/>
        <w:szCs w:val="22"/>
        <w:shd w:val="clear" w:color="auto" w:fill="FFFF00"/>
      </w:rPr>
    </w:lvl>
    <w:lvl w:ilvl="1">
      <w:start w:val="1"/>
      <w:numFmt w:val="none"/>
      <w:suff w:val="nothing"/>
      <w:lvlText w:val=""/>
      <w:lvlJc w:val="left"/>
      <w:pPr>
        <w:tabs>
          <w:tab w:val="num" w:pos="0"/>
        </w:tabs>
        <w:ind w:left="576" w:hanging="576"/>
      </w:pPr>
    </w:lvl>
    <w:lvl w:ilvl="2">
      <w:start w:val="1"/>
      <w:numFmt w:val="bullet"/>
      <w:lvlText w:val=""/>
      <w:lvlJc w:val="left"/>
      <w:pPr>
        <w:ind w:left="360" w:hanging="360"/>
      </w:pPr>
      <w:rPr>
        <w:rFonts w:ascii="Wingdings" w:hAnsi="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4"/>
    <w:multiLevelType w:val="singleLevel"/>
    <w:tmpl w:val="A04023D4"/>
    <w:name w:val="WW8Num3"/>
    <w:lvl w:ilvl="0">
      <w:start w:val="1"/>
      <w:numFmt w:val="lowerLetter"/>
      <w:lvlText w:val="%1)"/>
      <w:lvlJc w:val="left"/>
      <w:pPr>
        <w:tabs>
          <w:tab w:val="num" w:pos="0"/>
        </w:tabs>
        <w:ind w:left="721" w:hanging="360"/>
      </w:pPr>
      <w:rPr>
        <w:rFonts w:ascii="Calibri" w:eastAsia="Calibri" w:hAnsi="Calibri" w:cs="Times New Roman"/>
        <w:color w:val="auto"/>
        <w:sz w:val="22"/>
        <w:szCs w:val="22"/>
      </w:rPr>
    </w:lvl>
  </w:abstractNum>
  <w:abstractNum w:abstractNumId="5">
    <w:nsid w:val="00000005"/>
    <w:multiLevelType w:val="singleLevel"/>
    <w:tmpl w:val="33A8113A"/>
    <w:name w:val="WW8Num4"/>
    <w:lvl w:ilvl="0">
      <w:start w:val="1"/>
      <w:numFmt w:val="bullet"/>
      <w:lvlText w:val=""/>
      <w:lvlJc w:val="left"/>
      <w:pPr>
        <w:tabs>
          <w:tab w:val="num" w:pos="0"/>
        </w:tabs>
        <w:ind w:left="900" w:hanging="360"/>
      </w:pPr>
      <w:rPr>
        <w:rFonts w:ascii="Wingdings" w:hAnsi="Wingdings" w:cs="Wingdings"/>
        <w:color w:val="000000"/>
        <w:sz w:val="22"/>
        <w:szCs w:val="22"/>
      </w:rPr>
    </w:lvl>
  </w:abstractNum>
  <w:abstractNum w:abstractNumId="6">
    <w:nsid w:val="00000006"/>
    <w:multiLevelType w:val="singleLevel"/>
    <w:tmpl w:val="00000006"/>
    <w:name w:val="WW8Num5"/>
    <w:lvl w:ilvl="0">
      <w:start w:val="1"/>
      <w:numFmt w:val="bullet"/>
      <w:lvlText w:val=""/>
      <w:lvlJc w:val="left"/>
      <w:pPr>
        <w:tabs>
          <w:tab w:val="num" w:pos="0"/>
        </w:tabs>
        <w:ind w:left="720" w:hanging="360"/>
      </w:pPr>
      <w:rPr>
        <w:rFonts w:ascii="Wingdings" w:hAnsi="Wingdings" w:cs="Wingdings"/>
        <w:color w:val="auto"/>
        <w:sz w:val="22"/>
        <w:szCs w:val="22"/>
        <w:lang w:val="it-IT"/>
      </w:rPr>
    </w:lvl>
  </w:abstractNum>
  <w:abstractNum w:abstractNumId="7">
    <w:nsid w:val="00000007"/>
    <w:multiLevelType w:val="singleLevel"/>
    <w:tmpl w:val="00000007"/>
    <w:name w:val="WW8Num6"/>
    <w:lvl w:ilvl="0">
      <w:start w:val="1"/>
      <w:numFmt w:val="bullet"/>
      <w:lvlText w:val=""/>
      <w:lvlJc w:val="left"/>
      <w:pPr>
        <w:tabs>
          <w:tab w:val="num" w:pos="0"/>
        </w:tabs>
        <w:ind w:left="720" w:hanging="360"/>
      </w:pPr>
      <w:rPr>
        <w:rFonts w:ascii="Wingdings" w:hAnsi="Wingdings" w:cs="Wingdings"/>
        <w:color w:val="auto"/>
        <w:sz w:val="22"/>
        <w:szCs w:val="22"/>
        <w:lang w:val="it-IT"/>
      </w:rPr>
    </w:lvl>
  </w:abstractNum>
  <w:abstractNum w:abstractNumId="8">
    <w:nsid w:val="00000009"/>
    <w:multiLevelType w:val="singleLevel"/>
    <w:tmpl w:val="7B5AC312"/>
    <w:name w:val="WW8Num8"/>
    <w:lvl w:ilvl="0">
      <w:start w:val="1"/>
      <w:numFmt w:val="bullet"/>
      <w:lvlText w:val=""/>
      <w:lvlJc w:val="left"/>
      <w:pPr>
        <w:tabs>
          <w:tab w:val="num" w:pos="0"/>
        </w:tabs>
        <w:ind w:left="720" w:hanging="360"/>
      </w:pPr>
      <w:rPr>
        <w:rFonts w:ascii="Wingdings" w:hAnsi="Wingdings" w:cs="Wingdings"/>
        <w:color w:val="auto"/>
        <w:lang w:val="it-IT"/>
      </w:rPr>
    </w:lvl>
  </w:abstractNum>
  <w:abstractNum w:abstractNumId="9">
    <w:nsid w:val="0000000A"/>
    <w:multiLevelType w:val="singleLevel"/>
    <w:tmpl w:val="09FA0C4A"/>
    <w:name w:val="WW8Num9"/>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10">
    <w:nsid w:val="0000000B"/>
    <w:multiLevelType w:val="singleLevel"/>
    <w:tmpl w:val="0000000B"/>
    <w:name w:val="WW8Num10"/>
    <w:lvl w:ilvl="0">
      <w:start w:val="1"/>
      <w:numFmt w:val="bullet"/>
      <w:lvlText w:val=""/>
      <w:lvlJc w:val="left"/>
      <w:pPr>
        <w:tabs>
          <w:tab w:val="num" w:pos="0"/>
        </w:tabs>
        <w:ind w:left="720" w:hanging="360"/>
      </w:pPr>
      <w:rPr>
        <w:rFonts w:ascii="Wingdings" w:hAnsi="Wingdings" w:cs="Wingdings"/>
      </w:rPr>
    </w:lvl>
  </w:abstractNum>
  <w:abstractNum w:abstractNumId="11">
    <w:nsid w:val="0000000D"/>
    <w:multiLevelType w:val="singleLevel"/>
    <w:tmpl w:val="B3C29DAC"/>
    <w:name w:val="WW8Num12"/>
    <w:lvl w:ilvl="0">
      <w:start w:val="1"/>
      <w:numFmt w:val="bullet"/>
      <w:lvlText w:val=""/>
      <w:lvlJc w:val="left"/>
      <w:pPr>
        <w:tabs>
          <w:tab w:val="num" w:pos="0"/>
        </w:tabs>
        <w:ind w:left="770" w:hanging="360"/>
      </w:pPr>
      <w:rPr>
        <w:rFonts w:ascii="Wingdings" w:hAnsi="Wingdings" w:cs="Wingdings"/>
        <w:color w:val="auto"/>
        <w:sz w:val="22"/>
        <w:szCs w:val="22"/>
        <w:lang w:eastAsia="en-US" w:bidi="ar-SA"/>
      </w:rPr>
    </w:lvl>
  </w:abstractNum>
  <w:abstractNum w:abstractNumId="12">
    <w:nsid w:val="0000000E"/>
    <w:multiLevelType w:val="singleLevel"/>
    <w:tmpl w:val="0000000E"/>
    <w:name w:val="WW8Num13"/>
    <w:lvl w:ilvl="0">
      <w:start w:val="1"/>
      <w:numFmt w:val="bullet"/>
      <w:lvlText w:val=""/>
      <w:lvlJc w:val="left"/>
      <w:pPr>
        <w:tabs>
          <w:tab w:val="num" w:pos="0"/>
        </w:tabs>
        <w:ind w:left="720" w:hanging="360"/>
      </w:pPr>
      <w:rPr>
        <w:rFonts w:ascii="Wingdings" w:hAnsi="Wingdings" w:cs="Wingdings"/>
        <w:color w:val="1F497D"/>
        <w:sz w:val="22"/>
        <w:szCs w:val="22"/>
        <w:lang w:eastAsia="en-US" w:bidi="ar-SA"/>
      </w:rPr>
    </w:lvl>
  </w:abstractNum>
  <w:abstractNum w:abstractNumId="13">
    <w:nsid w:val="0000000F"/>
    <w:multiLevelType w:val="singleLevel"/>
    <w:tmpl w:val="EEACD4D6"/>
    <w:name w:val="WW8Num14"/>
    <w:lvl w:ilvl="0">
      <w:start w:val="1"/>
      <w:numFmt w:val="bullet"/>
      <w:lvlText w:val=""/>
      <w:lvlJc w:val="left"/>
      <w:pPr>
        <w:tabs>
          <w:tab w:val="num" w:pos="0"/>
        </w:tabs>
        <w:ind w:left="720" w:hanging="360"/>
      </w:pPr>
      <w:rPr>
        <w:rFonts w:ascii="Wingdings" w:hAnsi="Wingdings" w:cs="Wingdings"/>
        <w:color w:val="auto"/>
      </w:rPr>
    </w:lvl>
  </w:abstractNum>
  <w:abstractNum w:abstractNumId="14">
    <w:nsid w:val="00000010"/>
    <w:multiLevelType w:val="singleLevel"/>
    <w:tmpl w:val="AB6CC9A4"/>
    <w:name w:val="WW8Num15"/>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15">
    <w:nsid w:val="00000011"/>
    <w:multiLevelType w:val="singleLevel"/>
    <w:tmpl w:val="00000011"/>
    <w:name w:val="WW8Num16"/>
    <w:lvl w:ilvl="0">
      <w:start w:val="1"/>
      <w:numFmt w:val="bullet"/>
      <w:lvlText w:val=""/>
      <w:lvlJc w:val="left"/>
      <w:pPr>
        <w:tabs>
          <w:tab w:val="num" w:pos="0"/>
        </w:tabs>
        <w:ind w:left="1004" w:hanging="360"/>
      </w:pPr>
      <w:rPr>
        <w:rFonts w:ascii="Wingdings" w:hAnsi="Wingdings" w:cs="Wingdings"/>
        <w:sz w:val="22"/>
        <w:szCs w:val="22"/>
      </w:rPr>
    </w:lvl>
  </w:abstractNum>
  <w:abstractNum w:abstractNumId="16">
    <w:nsid w:val="00000012"/>
    <w:multiLevelType w:val="singleLevel"/>
    <w:tmpl w:val="229865D6"/>
    <w:name w:val="WW8Num17"/>
    <w:lvl w:ilvl="0">
      <w:start w:val="1"/>
      <w:numFmt w:val="bullet"/>
      <w:lvlText w:val=""/>
      <w:lvlJc w:val="left"/>
      <w:pPr>
        <w:tabs>
          <w:tab w:val="num" w:pos="0"/>
        </w:tabs>
        <w:ind w:left="720" w:hanging="360"/>
      </w:pPr>
      <w:rPr>
        <w:rFonts w:ascii="Wingdings" w:hAnsi="Wingdings" w:cs="Times New Roman"/>
        <w:color w:val="000000"/>
        <w:sz w:val="22"/>
        <w:szCs w:val="22"/>
      </w:rPr>
    </w:lvl>
  </w:abstractNum>
  <w:abstractNum w:abstractNumId="17">
    <w:nsid w:val="00000013"/>
    <w:multiLevelType w:val="singleLevel"/>
    <w:tmpl w:val="00000013"/>
    <w:name w:val="WW8Num19"/>
    <w:lvl w:ilvl="0">
      <w:start w:val="1"/>
      <w:numFmt w:val="bullet"/>
      <w:lvlText w:val=""/>
      <w:lvlJc w:val="left"/>
      <w:pPr>
        <w:tabs>
          <w:tab w:val="num" w:pos="0"/>
        </w:tabs>
        <w:ind w:left="720" w:hanging="360"/>
      </w:pPr>
      <w:rPr>
        <w:rFonts w:ascii="Wingdings" w:hAnsi="Wingdings" w:cs="Garamond"/>
        <w:color w:val="1F497D"/>
        <w:spacing w:val="-2"/>
        <w:w w:val="100"/>
        <w:sz w:val="24"/>
        <w:szCs w:val="24"/>
      </w:rPr>
    </w:lvl>
  </w:abstractNum>
  <w:abstractNum w:abstractNumId="18">
    <w:nsid w:val="00000014"/>
    <w:multiLevelType w:val="singleLevel"/>
    <w:tmpl w:val="00000014"/>
    <w:name w:val="WW8Num20"/>
    <w:lvl w:ilvl="0">
      <w:start w:val="1"/>
      <w:numFmt w:val="bullet"/>
      <w:lvlText w:val=""/>
      <w:lvlJc w:val="left"/>
      <w:pPr>
        <w:tabs>
          <w:tab w:val="num" w:pos="0"/>
        </w:tabs>
        <w:ind w:left="720" w:hanging="360"/>
      </w:pPr>
      <w:rPr>
        <w:rFonts w:ascii="Wingdings" w:hAnsi="Wingdings" w:cs="Wingdings"/>
        <w:sz w:val="22"/>
        <w:szCs w:val="22"/>
      </w:rPr>
    </w:lvl>
  </w:abstractNum>
  <w:abstractNum w:abstractNumId="19">
    <w:nsid w:val="00000015"/>
    <w:multiLevelType w:val="singleLevel"/>
    <w:tmpl w:val="00000015"/>
    <w:name w:val="WW8Num21"/>
    <w:lvl w:ilvl="0">
      <w:start w:val="1"/>
      <w:numFmt w:val="bullet"/>
      <w:lvlText w:val=""/>
      <w:lvlJc w:val="left"/>
      <w:pPr>
        <w:tabs>
          <w:tab w:val="num" w:pos="0"/>
        </w:tabs>
        <w:ind w:left="900" w:hanging="360"/>
      </w:pPr>
      <w:rPr>
        <w:rFonts w:ascii="Wingdings" w:hAnsi="Wingdings" w:cs="Courier New"/>
        <w:sz w:val="22"/>
        <w:szCs w:val="22"/>
      </w:rPr>
    </w:lvl>
  </w:abstractNum>
  <w:abstractNum w:abstractNumId="20">
    <w:nsid w:val="00000016"/>
    <w:multiLevelType w:val="singleLevel"/>
    <w:tmpl w:val="00000016"/>
    <w:name w:val="WW8Num27"/>
    <w:lvl w:ilvl="0">
      <w:start w:val="1"/>
      <w:numFmt w:val="lowerLetter"/>
      <w:lvlText w:val="%1)"/>
      <w:lvlJc w:val="left"/>
      <w:pPr>
        <w:tabs>
          <w:tab w:val="num" w:pos="0"/>
        </w:tabs>
        <w:ind w:left="720" w:hanging="360"/>
      </w:pPr>
      <w:rPr>
        <w:rFonts w:cs="Calibri"/>
        <w:b/>
        <w:i w:val="0"/>
        <w:szCs w:val="24"/>
      </w:rPr>
    </w:lvl>
  </w:abstractNum>
  <w:abstractNum w:abstractNumId="21">
    <w:nsid w:val="00000017"/>
    <w:multiLevelType w:val="singleLevel"/>
    <w:tmpl w:val="00000017"/>
    <w:name w:val="WW8Num29"/>
    <w:lvl w:ilvl="0">
      <w:numFmt w:val="bullet"/>
      <w:lvlText w:val=""/>
      <w:lvlJc w:val="left"/>
      <w:pPr>
        <w:tabs>
          <w:tab w:val="num" w:pos="0"/>
        </w:tabs>
        <w:ind w:left="396" w:hanging="284"/>
      </w:pPr>
      <w:rPr>
        <w:rFonts w:ascii="Wingdings" w:hAnsi="Wingdings" w:cs="Wingdings"/>
        <w:w w:val="100"/>
        <w:sz w:val="22"/>
        <w:szCs w:val="22"/>
        <w:shd w:val="clear" w:color="auto" w:fill="00FFFF"/>
        <w:lang w:val="it-IT" w:bidi="it-IT"/>
      </w:rPr>
    </w:lvl>
  </w:abstractNum>
  <w:abstractNum w:abstractNumId="22">
    <w:nsid w:val="00000018"/>
    <w:multiLevelType w:val="singleLevel"/>
    <w:tmpl w:val="00000018"/>
    <w:name w:val="WW8Num32"/>
    <w:lvl w:ilvl="0">
      <w:start w:val="1"/>
      <w:numFmt w:val="decimal"/>
      <w:lvlText w:val="%1)"/>
      <w:lvlJc w:val="left"/>
      <w:pPr>
        <w:tabs>
          <w:tab w:val="num" w:pos="0"/>
        </w:tabs>
        <w:ind w:left="720" w:hanging="360"/>
      </w:pPr>
      <w:rPr>
        <w:rFonts w:ascii="Calibri" w:eastAsia="Times New Roman" w:hAnsi="Calibri" w:cs="Calibri"/>
        <w:bCs/>
        <w:kern w:val="1"/>
        <w:sz w:val="22"/>
        <w:szCs w:val="22"/>
      </w:rPr>
    </w:lvl>
  </w:abstractNum>
  <w:abstractNum w:abstractNumId="23">
    <w:nsid w:val="0000001A"/>
    <w:multiLevelType w:val="multilevel"/>
    <w:tmpl w:val="16C4BC0C"/>
    <w:name w:val="WW8Num35"/>
    <w:lvl w:ilvl="0">
      <w:start w:val="1"/>
      <w:numFmt w:val="decimal"/>
      <w:lvlText w:val="%1."/>
      <w:lvlJc w:val="left"/>
      <w:pPr>
        <w:tabs>
          <w:tab w:val="num" w:pos="786"/>
        </w:tabs>
        <w:ind w:left="786" w:hanging="360"/>
      </w:pPr>
      <w:rPr>
        <w:color w:val="auto"/>
        <w:sz w:val="17"/>
        <w:szCs w:val="17"/>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0000001B"/>
    <w:multiLevelType w:val="singleLevel"/>
    <w:tmpl w:val="0000001B"/>
    <w:name w:val="WW8Num38"/>
    <w:lvl w:ilvl="0">
      <w:start w:val="1"/>
      <w:numFmt w:val="bullet"/>
      <w:lvlText w:val=""/>
      <w:lvlJc w:val="left"/>
      <w:pPr>
        <w:tabs>
          <w:tab w:val="num" w:pos="0"/>
        </w:tabs>
        <w:ind w:left="720" w:hanging="360"/>
      </w:pPr>
      <w:rPr>
        <w:rFonts w:ascii="Wingdings" w:hAnsi="Wingdings" w:cs="Wingdings"/>
        <w:sz w:val="22"/>
        <w:szCs w:val="22"/>
        <w:shd w:val="clear" w:color="auto" w:fill="00FFFF"/>
      </w:rPr>
    </w:lvl>
  </w:abstractNum>
  <w:abstractNum w:abstractNumId="25">
    <w:nsid w:val="290F67ED"/>
    <w:multiLevelType w:val="hybridMultilevel"/>
    <w:tmpl w:val="E438FC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pStyle w:val="Titolo3"/>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2C171FC4"/>
    <w:multiLevelType w:val="hybridMultilevel"/>
    <w:tmpl w:val="8EC832C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2EF06412"/>
    <w:multiLevelType w:val="hybridMultilevel"/>
    <w:tmpl w:val="077ECA24"/>
    <w:lvl w:ilvl="0" w:tplc="5376413E">
      <w:start w:val="1"/>
      <w:numFmt w:val="bullet"/>
      <w:lvlText w:val=""/>
      <w:lvlJc w:val="left"/>
      <w:pPr>
        <w:ind w:left="720" w:hanging="360"/>
      </w:pPr>
      <w:rPr>
        <w:rFonts w:ascii="Wingdings" w:hAnsi="Wingdings" w:cs="Wingdings" w:hint="default"/>
        <w:color w:val="auto"/>
        <w:sz w:val="18"/>
        <w:szCs w:val="18"/>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3C106D8"/>
    <w:multiLevelType w:val="hybridMultilevel"/>
    <w:tmpl w:val="AC4C5CCE"/>
    <w:lvl w:ilvl="0" w:tplc="00000006">
      <w:start w:val="1"/>
      <w:numFmt w:val="bullet"/>
      <w:lvlText w:val=""/>
      <w:lvlJc w:val="left"/>
      <w:pPr>
        <w:ind w:left="720" w:hanging="360"/>
      </w:pPr>
      <w:rPr>
        <w:rFonts w:ascii="Wingdings" w:hAnsi="Wingdings" w:cs="Wingdings"/>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440D5701"/>
    <w:multiLevelType w:val="hybridMultilevel"/>
    <w:tmpl w:val="F11C76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4A94684"/>
    <w:multiLevelType w:val="hybridMultilevel"/>
    <w:tmpl w:val="096007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7A25BA0"/>
    <w:multiLevelType w:val="hybridMultilevel"/>
    <w:tmpl w:val="99361F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AEC4B91"/>
    <w:multiLevelType w:val="hybridMultilevel"/>
    <w:tmpl w:val="637645D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6F04DEF"/>
    <w:multiLevelType w:val="hybridMultilevel"/>
    <w:tmpl w:val="97FAE92E"/>
    <w:lvl w:ilvl="0" w:tplc="04100005">
      <w:start w:val="1"/>
      <w:numFmt w:val="bullet"/>
      <w:lvlText w:val=""/>
      <w:lvlJc w:val="left"/>
      <w:pPr>
        <w:ind w:left="720" w:hanging="360"/>
      </w:pPr>
      <w:rPr>
        <w:rFonts w:ascii="Wingdings" w:hAnsi="Wingdings" w:cs="Wingdings"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7D232E9"/>
    <w:multiLevelType w:val="multilevel"/>
    <w:tmpl w:val="B846C864"/>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nsid w:val="69442D85"/>
    <w:multiLevelType w:val="hybridMultilevel"/>
    <w:tmpl w:val="E848BB0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3D627BE"/>
    <w:multiLevelType w:val="multilevel"/>
    <w:tmpl w:val="9AEA7DCE"/>
    <w:lvl w:ilvl="0">
      <w:start w:val="1"/>
      <w:numFmt w:val="decimal"/>
      <w:lvlText w:val="%1."/>
      <w:lvlJc w:val="left"/>
      <w:pPr>
        <w:ind w:left="465" w:hanging="465"/>
      </w:pPr>
      <w:rPr>
        <w:rFonts w:hint="default"/>
        <w:sz w:val="30"/>
      </w:rPr>
    </w:lvl>
    <w:lvl w:ilvl="1">
      <w:start w:val="1"/>
      <w:numFmt w:val="decimal"/>
      <w:pStyle w:val="Guida2"/>
      <w:lvlText w:val="%1.%2)"/>
      <w:lvlJc w:val="left"/>
      <w:pPr>
        <w:ind w:left="720" w:hanging="720"/>
      </w:pPr>
      <w:rPr>
        <w:rFonts w:hint="default"/>
        <w:sz w:val="30"/>
      </w:rPr>
    </w:lvl>
    <w:lvl w:ilvl="2">
      <w:start w:val="1"/>
      <w:numFmt w:val="decimal"/>
      <w:lvlText w:val="%1.%2)%3."/>
      <w:lvlJc w:val="left"/>
      <w:pPr>
        <w:ind w:left="720" w:hanging="720"/>
      </w:pPr>
      <w:rPr>
        <w:rFonts w:hint="default"/>
        <w:sz w:val="30"/>
      </w:rPr>
    </w:lvl>
    <w:lvl w:ilvl="3">
      <w:start w:val="1"/>
      <w:numFmt w:val="decimal"/>
      <w:lvlText w:val="%1.%2)%3.%4."/>
      <w:lvlJc w:val="left"/>
      <w:pPr>
        <w:ind w:left="1080" w:hanging="1080"/>
      </w:pPr>
      <w:rPr>
        <w:rFonts w:hint="default"/>
        <w:sz w:val="30"/>
      </w:rPr>
    </w:lvl>
    <w:lvl w:ilvl="4">
      <w:start w:val="1"/>
      <w:numFmt w:val="decimal"/>
      <w:lvlText w:val="%1.%2)%3.%4.%5."/>
      <w:lvlJc w:val="left"/>
      <w:pPr>
        <w:ind w:left="1440" w:hanging="1440"/>
      </w:pPr>
      <w:rPr>
        <w:rFonts w:hint="default"/>
        <w:sz w:val="30"/>
      </w:rPr>
    </w:lvl>
    <w:lvl w:ilvl="5">
      <w:start w:val="1"/>
      <w:numFmt w:val="decimal"/>
      <w:lvlText w:val="%1.%2)%3.%4.%5.%6."/>
      <w:lvlJc w:val="left"/>
      <w:pPr>
        <w:ind w:left="1440" w:hanging="1440"/>
      </w:pPr>
      <w:rPr>
        <w:rFonts w:hint="default"/>
        <w:sz w:val="30"/>
      </w:rPr>
    </w:lvl>
    <w:lvl w:ilvl="6">
      <w:start w:val="1"/>
      <w:numFmt w:val="decimal"/>
      <w:lvlText w:val="%1.%2)%3.%4.%5.%6.%7."/>
      <w:lvlJc w:val="left"/>
      <w:pPr>
        <w:ind w:left="1800" w:hanging="1800"/>
      </w:pPr>
      <w:rPr>
        <w:rFonts w:hint="default"/>
        <w:sz w:val="30"/>
      </w:rPr>
    </w:lvl>
    <w:lvl w:ilvl="7">
      <w:start w:val="1"/>
      <w:numFmt w:val="decimal"/>
      <w:lvlText w:val="%1.%2)%3.%4.%5.%6.%7.%8."/>
      <w:lvlJc w:val="left"/>
      <w:pPr>
        <w:ind w:left="1800" w:hanging="1800"/>
      </w:pPr>
      <w:rPr>
        <w:rFonts w:hint="default"/>
        <w:sz w:val="30"/>
      </w:rPr>
    </w:lvl>
    <w:lvl w:ilvl="8">
      <w:start w:val="1"/>
      <w:numFmt w:val="decimal"/>
      <w:lvlText w:val="%1.%2)%3.%4.%5.%6.%7.%8.%9."/>
      <w:lvlJc w:val="left"/>
      <w:pPr>
        <w:ind w:left="2160" w:hanging="2160"/>
      </w:pPr>
      <w:rPr>
        <w:rFonts w:hint="default"/>
        <w:sz w:val="30"/>
      </w:rPr>
    </w:lvl>
  </w:abstractNum>
  <w:abstractNum w:abstractNumId="37">
    <w:nsid w:val="7F750189"/>
    <w:multiLevelType w:val="multilevel"/>
    <w:tmpl w:val="4010278C"/>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5"/>
  </w:num>
  <w:num w:numId="2">
    <w:abstractNumId w:val="0"/>
  </w:num>
  <w:num w:numId="3">
    <w:abstractNumId w:val="36"/>
  </w:num>
  <w:num w:numId="4">
    <w:abstractNumId w:val="3"/>
  </w:num>
  <w:num w:numId="5">
    <w:abstractNumId w:val="4"/>
  </w:num>
  <w:num w:numId="6">
    <w:abstractNumId w:val="6"/>
  </w:num>
  <w:num w:numId="7">
    <w:abstractNumId w:val="7"/>
  </w:num>
  <w:num w:numId="8">
    <w:abstractNumId w:val="8"/>
  </w:num>
  <w:num w:numId="9">
    <w:abstractNumId w:val="9"/>
  </w:num>
  <w:num w:numId="10">
    <w:abstractNumId w:val="10"/>
  </w:num>
  <w:num w:numId="11">
    <w:abstractNumId w:val="11"/>
  </w:num>
  <w:num w:numId="12">
    <w:abstractNumId w:val="17"/>
  </w:num>
  <w:num w:numId="13">
    <w:abstractNumId w:val="19"/>
  </w:num>
  <w:num w:numId="14">
    <w:abstractNumId w:val="30"/>
  </w:num>
  <w:num w:numId="15">
    <w:abstractNumId w:val="31"/>
  </w:num>
  <w:num w:numId="16">
    <w:abstractNumId w:val="32"/>
  </w:num>
  <w:num w:numId="17">
    <w:abstractNumId w:val="29"/>
  </w:num>
  <w:num w:numId="18">
    <w:abstractNumId w:val="1"/>
  </w:num>
  <w:num w:numId="19">
    <w:abstractNumId w:val="12"/>
  </w:num>
  <w:num w:numId="20">
    <w:abstractNumId w:val="23"/>
  </w:num>
  <w:num w:numId="21">
    <w:abstractNumId w:val="28"/>
  </w:num>
  <w:num w:numId="22">
    <w:abstractNumId w:val="27"/>
  </w:num>
  <w:num w:numId="23">
    <w:abstractNumId w:val="26"/>
  </w:num>
  <w:num w:numId="24">
    <w:abstractNumId w:val="35"/>
  </w:num>
  <w:num w:numId="25">
    <w:abstractNumId w:val="34"/>
  </w:num>
  <w:num w:numId="26">
    <w:abstractNumId w:val="37"/>
  </w:num>
  <w:num w:numId="27">
    <w:abstractNumId w:val="3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attachedTemplate r:id="rId1"/>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55D"/>
    <w:rsid w:val="00012C5C"/>
    <w:rsid w:val="00023411"/>
    <w:rsid w:val="00024368"/>
    <w:rsid w:val="00024432"/>
    <w:rsid w:val="00042DB1"/>
    <w:rsid w:val="00047E21"/>
    <w:rsid w:val="000620EB"/>
    <w:rsid w:val="00064696"/>
    <w:rsid w:val="00070976"/>
    <w:rsid w:val="00072034"/>
    <w:rsid w:val="000739DC"/>
    <w:rsid w:val="00075EE0"/>
    <w:rsid w:val="00087B52"/>
    <w:rsid w:val="000900FC"/>
    <w:rsid w:val="00090DA1"/>
    <w:rsid w:val="00092789"/>
    <w:rsid w:val="0009425A"/>
    <w:rsid w:val="000946B9"/>
    <w:rsid w:val="000969D8"/>
    <w:rsid w:val="000978C5"/>
    <w:rsid w:val="000A5A51"/>
    <w:rsid w:val="000B26D3"/>
    <w:rsid w:val="000B566C"/>
    <w:rsid w:val="000B5E13"/>
    <w:rsid w:val="000B7AD8"/>
    <w:rsid w:val="000C0935"/>
    <w:rsid w:val="000C4C7B"/>
    <w:rsid w:val="000C5349"/>
    <w:rsid w:val="000D48EF"/>
    <w:rsid w:val="000D6B66"/>
    <w:rsid w:val="000E0A6B"/>
    <w:rsid w:val="000E0E60"/>
    <w:rsid w:val="000E2C80"/>
    <w:rsid w:val="000E7934"/>
    <w:rsid w:val="000F4EDD"/>
    <w:rsid w:val="0010084B"/>
    <w:rsid w:val="0010240B"/>
    <w:rsid w:val="00104EAE"/>
    <w:rsid w:val="0010619F"/>
    <w:rsid w:val="00110F7F"/>
    <w:rsid w:val="0011374D"/>
    <w:rsid w:val="00114A47"/>
    <w:rsid w:val="00116C05"/>
    <w:rsid w:val="0011773B"/>
    <w:rsid w:val="00117E78"/>
    <w:rsid w:val="00124173"/>
    <w:rsid w:val="00130202"/>
    <w:rsid w:val="00130AFB"/>
    <w:rsid w:val="00130F38"/>
    <w:rsid w:val="00132538"/>
    <w:rsid w:val="001332AE"/>
    <w:rsid w:val="0014062C"/>
    <w:rsid w:val="0014101C"/>
    <w:rsid w:val="0014132A"/>
    <w:rsid w:val="00143D35"/>
    <w:rsid w:val="00144420"/>
    <w:rsid w:val="00157515"/>
    <w:rsid w:val="001626B6"/>
    <w:rsid w:val="00167912"/>
    <w:rsid w:val="00170FFF"/>
    <w:rsid w:val="001718FA"/>
    <w:rsid w:val="00173FC1"/>
    <w:rsid w:val="00174DFE"/>
    <w:rsid w:val="00177998"/>
    <w:rsid w:val="00180620"/>
    <w:rsid w:val="00180E98"/>
    <w:rsid w:val="00182B96"/>
    <w:rsid w:val="00184FA3"/>
    <w:rsid w:val="0018536F"/>
    <w:rsid w:val="00190E2C"/>
    <w:rsid w:val="001930F6"/>
    <w:rsid w:val="00193475"/>
    <w:rsid w:val="001A7076"/>
    <w:rsid w:val="001A7851"/>
    <w:rsid w:val="001B15C4"/>
    <w:rsid w:val="001B5D72"/>
    <w:rsid w:val="001C0BD4"/>
    <w:rsid w:val="001C192F"/>
    <w:rsid w:val="001C2E16"/>
    <w:rsid w:val="001C38A5"/>
    <w:rsid w:val="001C56F2"/>
    <w:rsid w:val="001D05B4"/>
    <w:rsid w:val="001D188A"/>
    <w:rsid w:val="001D1ACE"/>
    <w:rsid w:val="001D7431"/>
    <w:rsid w:val="001E13E9"/>
    <w:rsid w:val="001E2342"/>
    <w:rsid w:val="001E3170"/>
    <w:rsid w:val="001E449E"/>
    <w:rsid w:val="001F1F3F"/>
    <w:rsid w:val="001F30CE"/>
    <w:rsid w:val="0020358C"/>
    <w:rsid w:val="00206DAE"/>
    <w:rsid w:val="00207B19"/>
    <w:rsid w:val="0021294D"/>
    <w:rsid w:val="002159D1"/>
    <w:rsid w:val="002168DD"/>
    <w:rsid w:val="00217C01"/>
    <w:rsid w:val="00226F18"/>
    <w:rsid w:val="002333F6"/>
    <w:rsid w:val="002338CA"/>
    <w:rsid w:val="00235156"/>
    <w:rsid w:val="0024038F"/>
    <w:rsid w:val="00245280"/>
    <w:rsid w:val="00245D11"/>
    <w:rsid w:val="002466EF"/>
    <w:rsid w:val="0025297D"/>
    <w:rsid w:val="00252A81"/>
    <w:rsid w:val="00255A26"/>
    <w:rsid w:val="00260786"/>
    <w:rsid w:val="00263C62"/>
    <w:rsid w:val="00265C11"/>
    <w:rsid w:val="00265DB1"/>
    <w:rsid w:val="002670B2"/>
    <w:rsid w:val="00271311"/>
    <w:rsid w:val="00272E52"/>
    <w:rsid w:val="002830EF"/>
    <w:rsid w:val="002838BC"/>
    <w:rsid w:val="002841AA"/>
    <w:rsid w:val="002850D7"/>
    <w:rsid w:val="002862BD"/>
    <w:rsid w:val="00291359"/>
    <w:rsid w:val="002971E4"/>
    <w:rsid w:val="00297815"/>
    <w:rsid w:val="002A60AD"/>
    <w:rsid w:val="002B561A"/>
    <w:rsid w:val="002C03A4"/>
    <w:rsid w:val="002C4533"/>
    <w:rsid w:val="002C649B"/>
    <w:rsid w:val="002D3AC3"/>
    <w:rsid w:val="002D424B"/>
    <w:rsid w:val="002D4625"/>
    <w:rsid w:val="002D5389"/>
    <w:rsid w:val="002E2AE7"/>
    <w:rsid w:val="002E4971"/>
    <w:rsid w:val="002E4C72"/>
    <w:rsid w:val="002E7705"/>
    <w:rsid w:val="002F418A"/>
    <w:rsid w:val="002F48FD"/>
    <w:rsid w:val="002F49E1"/>
    <w:rsid w:val="002F4E3E"/>
    <w:rsid w:val="002F6496"/>
    <w:rsid w:val="003018FF"/>
    <w:rsid w:val="00302A9D"/>
    <w:rsid w:val="00303936"/>
    <w:rsid w:val="00316445"/>
    <w:rsid w:val="00316A7B"/>
    <w:rsid w:val="00316AB9"/>
    <w:rsid w:val="00323F18"/>
    <w:rsid w:val="0032537E"/>
    <w:rsid w:val="00333EF5"/>
    <w:rsid w:val="003439B2"/>
    <w:rsid w:val="00344705"/>
    <w:rsid w:val="003472EA"/>
    <w:rsid w:val="0034750B"/>
    <w:rsid w:val="00356282"/>
    <w:rsid w:val="00366736"/>
    <w:rsid w:val="00367FE4"/>
    <w:rsid w:val="0037177B"/>
    <w:rsid w:val="003742D1"/>
    <w:rsid w:val="00383DC8"/>
    <w:rsid w:val="00384E1A"/>
    <w:rsid w:val="00391B87"/>
    <w:rsid w:val="003938BE"/>
    <w:rsid w:val="00397EEF"/>
    <w:rsid w:val="003A098D"/>
    <w:rsid w:val="003A284B"/>
    <w:rsid w:val="003A3A96"/>
    <w:rsid w:val="003A5229"/>
    <w:rsid w:val="003B0FCD"/>
    <w:rsid w:val="003B6065"/>
    <w:rsid w:val="003B76DF"/>
    <w:rsid w:val="003C26DA"/>
    <w:rsid w:val="003C2ADD"/>
    <w:rsid w:val="003C4337"/>
    <w:rsid w:val="003C7CE0"/>
    <w:rsid w:val="003D306F"/>
    <w:rsid w:val="003D6626"/>
    <w:rsid w:val="003D7E40"/>
    <w:rsid w:val="003E0BD7"/>
    <w:rsid w:val="003E33B2"/>
    <w:rsid w:val="003E4F79"/>
    <w:rsid w:val="003F0555"/>
    <w:rsid w:val="003F2DF9"/>
    <w:rsid w:val="00401096"/>
    <w:rsid w:val="00406A0C"/>
    <w:rsid w:val="004110B3"/>
    <w:rsid w:val="004142D4"/>
    <w:rsid w:val="00421564"/>
    <w:rsid w:val="00423CFB"/>
    <w:rsid w:val="00434DE8"/>
    <w:rsid w:val="0043540E"/>
    <w:rsid w:val="00436A38"/>
    <w:rsid w:val="004409A5"/>
    <w:rsid w:val="00455B14"/>
    <w:rsid w:val="00456E14"/>
    <w:rsid w:val="00466CAA"/>
    <w:rsid w:val="0047101F"/>
    <w:rsid w:val="004735E0"/>
    <w:rsid w:val="00475527"/>
    <w:rsid w:val="004800AD"/>
    <w:rsid w:val="00480A63"/>
    <w:rsid w:val="0048412D"/>
    <w:rsid w:val="004841AE"/>
    <w:rsid w:val="00495746"/>
    <w:rsid w:val="004A0F01"/>
    <w:rsid w:val="004A126B"/>
    <w:rsid w:val="004A3739"/>
    <w:rsid w:val="004A3E37"/>
    <w:rsid w:val="004A3F76"/>
    <w:rsid w:val="004A4106"/>
    <w:rsid w:val="004A4F86"/>
    <w:rsid w:val="004B2C09"/>
    <w:rsid w:val="004B4988"/>
    <w:rsid w:val="004C0F28"/>
    <w:rsid w:val="004C230C"/>
    <w:rsid w:val="004D1108"/>
    <w:rsid w:val="004D1D58"/>
    <w:rsid w:val="004D6497"/>
    <w:rsid w:val="004E016B"/>
    <w:rsid w:val="004E1090"/>
    <w:rsid w:val="004E1532"/>
    <w:rsid w:val="004E1AAA"/>
    <w:rsid w:val="004E4346"/>
    <w:rsid w:val="004E50FD"/>
    <w:rsid w:val="004E68B4"/>
    <w:rsid w:val="004E6C13"/>
    <w:rsid w:val="004F115C"/>
    <w:rsid w:val="004F4425"/>
    <w:rsid w:val="004F7740"/>
    <w:rsid w:val="00502B87"/>
    <w:rsid w:val="005045EF"/>
    <w:rsid w:val="00505E7C"/>
    <w:rsid w:val="00510497"/>
    <w:rsid w:val="0051213E"/>
    <w:rsid w:val="00513E91"/>
    <w:rsid w:val="00515D19"/>
    <w:rsid w:val="00516C40"/>
    <w:rsid w:val="00517D45"/>
    <w:rsid w:val="00517E2F"/>
    <w:rsid w:val="00521F96"/>
    <w:rsid w:val="005237FE"/>
    <w:rsid w:val="0054094A"/>
    <w:rsid w:val="00542B87"/>
    <w:rsid w:val="00544865"/>
    <w:rsid w:val="00547E91"/>
    <w:rsid w:val="00554D83"/>
    <w:rsid w:val="00557EE1"/>
    <w:rsid w:val="0056502C"/>
    <w:rsid w:val="005657A7"/>
    <w:rsid w:val="0056745E"/>
    <w:rsid w:val="00567ED9"/>
    <w:rsid w:val="005709FC"/>
    <w:rsid w:val="00571B24"/>
    <w:rsid w:val="005762AF"/>
    <w:rsid w:val="00577E3D"/>
    <w:rsid w:val="0058073F"/>
    <w:rsid w:val="005850D1"/>
    <w:rsid w:val="005912C5"/>
    <w:rsid w:val="0059246A"/>
    <w:rsid w:val="005937AA"/>
    <w:rsid w:val="0059482F"/>
    <w:rsid w:val="00595177"/>
    <w:rsid w:val="00597FB8"/>
    <w:rsid w:val="005A1635"/>
    <w:rsid w:val="005A1EE0"/>
    <w:rsid w:val="005A209A"/>
    <w:rsid w:val="005A317C"/>
    <w:rsid w:val="005B2BD2"/>
    <w:rsid w:val="005B4902"/>
    <w:rsid w:val="005B6A4F"/>
    <w:rsid w:val="005C0E71"/>
    <w:rsid w:val="005C31CD"/>
    <w:rsid w:val="005C7C94"/>
    <w:rsid w:val="005C7E08"/>
    <w:rsid w:val="005D1411"/>
    <w:rsid w:val="005D430B"/>
    <w:rsid w:val="005E228F"/>
    <w:rsid w:val="005E327C"/>
    <w:rsid w:val="005E4E50"/>
    <w:rsid w:val="005E5265"/>
    <w:rsid w:val="005E5358"/>
    <w:rsid w:val="005E656C"/>
    <w:rsid w:val="005F01E3"/>
    <w:rsid w:val="005F2A84"/>
    <w:rsid w:val="005F58F4"/>
    <w:rsid w:val="005F631A"/>
    <w:rsid w:val="005F69A2"/>
    <w:rsid w:val="0060311B"/>
    <w:rsid w:val="00605041"/>
    <w:rsid w:val="006055B3"/>
    <w:rsid w:val="00605FC5"/>
    <w:rsid w:val="00614691"/>
    <w:rsid w:val="00622765"/>
    <w:rsid w:val="0062455D"/>
    <w:rsid w:val="00626817"/>
    <w:rsid w:val="0063041F"/>
    <w:rsid w:val="00632EFF"/>
    <w:rsid w:val="006330DC"/>
    <w:rsid w:val="0063532B"/>
    <w:rsid w:val="00636433"/>
    <w:rsid w:val="00643905"/>
    <w:rsid w:val="00643A2E"/>
    <w:rsid w:val="00651F58"/>
    <w:rsid w:val="00653E05"/>
    <w:rsid w:val="006542C0"/>
    <w:rsid w:val="00654B1D"/>
    <w:rsid w:val="006571DB"/>
    <w:rsid w:val="00666448"/>
    <w:rsid w:val="006745C6"/>
    <w:rsid w:val="00676FC8"/>
    <w:rsid w:val="00680D8C"/>
    <w:rsid w:val="0068515B"/>
    <w:rsid w:val="00687092"/>
    <w:rsid w:val="00687AA7"/>
    <w:rsid w:val="00687ECD"/>
    <w:rsid w:val="00695BAE"/>
    <w:rsid w:val="00695D80"/>
    <w:rsid w:val="0069731E"/>
    <w:rsid w:val="00697723"/>
    <w:rsid w:val="006A0B22"/>
    <w:rsid w:val="006A26EB"/>
    <w:rsid w:val="006A39A3"/>
    <w:rsid w:val="006A669A"/>
    <w:rsid w:val="006A6E71"/>
    <w:rsid w:val="006B025C"/>
    <w:rsid w:val="006B19E2"/>
    <w:rsid w:val="006B2821"/>
    <w:rsid w:val="006B3A25"/>
    <w:rsid w:val="006B4F1B"/>
    <w:rsid w:val="006B6940"/>
    <w:rsid w:val="006C6610"/>
    <w:rsid w:val="006D0C6B"/>
    <w:rsid w:val="006D296B"/>
    <w:rsid w:val="006D2F84"/>
    <w:rsid w:val="006D3991"/>
    <w:rsid w:val="006D49DE"/>
    <w:rsid w:val="006E38AA"/>
    <w:rsid w:val="006E438B"/>
    <w:rsid w:val="006E52A8"/>
    <w:rsid w:val="006F07BC"/>
    <w:rsid w:val="006F28F4"/>
    <w:rsid w:val="006F2C96"/>
    <w:rsid w:val="006F67C4"/>
    <w:rsid w:val="007024DD"/>
    <w:rsid w:val="00703EB4"/>
    <w:rsid w:val="00717530"/>
    <w:rsid w:val="00724BB1"/>
    <w:rsid w:val="00725EAB"/>
    <w:rsid w:val="007330DE"/>
    <w:rsid w:val="00735158"/>
    <w:rsid w:val="007377DA"/>
    <w:rsid w:val="00737D0A"/>
    <w:rsid w:val="00750896"/>
    <w:rsid w:val="00755A28"/>
    <w:rsid w:val="00762E23"/>
    <w:rsid w:val="007648FD"/>
    <w:rsid w:val="00773AEC"/>
    <w:rsid w:val="00776310"/>
    <w:rsid w:val="0077712D"/>
    <w:rsid w:val="00780457"/>
    <w:rsid w:val="00782C4E"/>
    <w:rsid w:val="007839B3"/>
    <w:rsid w:val="0078691D"/>
    <w:rsid w:val="00792E42"/>
    <w:rsid w:val="00795312"/>
    <w:rsid w:val="007A56E0"/>
    <w:rsid w:val="007A5C3E"/>
    <w:rsid w:val="007A65A3"/>
    <w:rsid w:val="007A687D"/>
    <w:rsid w:val="007B2603"/>
    <w:rsid w:val="007B26BB"/>
    <w:rsid w:val="007B5CD6"/>
    <w:rsid w:val="007B7AC6"/>
    <w:rsid w:val="007C2C6D"/>
    <w:rsid w:val="007C4C2B"/>
    <w:rsid w:val="007C5B22"/>
    <w:rsid w:val="007C61F9"/>
    <w:rsid w:val="007C7409"/>
    <w:rsid w:val="007C79FC"/>
    <w:rsid w:val="007D0A59"/>
    <w:rsid w:val="007D2021"/>
    <w:rsid w:val="007D37CA"/>
    <w:rsid w:val="007D3DDC"/>
    <w:rsid w:val="007E4229"/>
    <w:rsid w:val="007E4298"/>
    <w:rsid w:val="007E78B7"/>
    <w:rsid w:val="007F6A9A"/>
    <w:rsid w:val="00800588"/>
    <w:rsid w:val="00800990"/>
    <w:rsid w:val="00801F71"/>
    <w:rsid w:val="00802324"/>
    <w:rsid w:val="00804784"/>
    <w:rsid w:val="00805783"/>
    <w:rsid w:val="00806D78"/>
    <w:rsid w:val="00807CF9"/>
    <w:rsid w:val="00810F95"/>
    <w:rsid w:val="0081286B"/>
    <w:rsid w:val="0081775D"/>
    <w:rsid w:val="00821A38"/>
    <w:rsid w:val="008307F4"/>
    <w:rsid w:val="008308F8"/>
    <w:rsid w:val="00833037"/>
    <w:rsid w:val="008463D1"/>
    <w:rsid w:val="00856D0D"/>
    <w:rsid w:val="00856D5C"/>
    <w:rsid w:val="008858EA"/>
    <w:rsid w:val="00885ED5"/>
    <w:rsid w:val="0088644F"/>
    <w:rsid w:val="00892C4F"/>
    <w:rsid w:val="00893965"/>
    <w:rsid w:val="00896401"/>
    <w:rsid w:val="0089778F"/>
    <w:rsid w:val="008A03CA"/>
    <w:rsid w:val="008A206B"/>
    <w:rsid w:val="008A2219"/>
    <w:rsid w:val="008A3F70"/>
    <w:rsid w:val="008B3DEB"/>
    <w:rsid w:val="008B75A7"/>
    <w:rsid w:val="008C1FAF"/>
    <w:rsid w:val="008C57C1"/>
    <w:rsid w:val="008D2CFB"/>
    <w:rsid w:val="008D3DD4"/>
    <w:rsid w:val="008D4280"/>
    <w:rsid w:val="008D5AEA"/>
    <w:rsid w:val="008D78F8"/>
    <w:rsid w:val="008E3FF4"/>
    <w:rsid w:val="008E4601"/>
    <w:rsid w:val="008E6C39"/>
    <w:rsid w:val="008F1760"/>
    <w:rsid w:val="00903CAC"/>
    <w:rsid w:val="00906A65"/>
    <w:rsid w:val="00911819"/>
    <w:rsid w:val="00915053"/>
    <w:rsid w:val="00922C32"/>
    <w:rsid w:val="0092669B"/>
    <w:rsid w:val="009361A9"/>
    <w:rsid w:val="009375E6"/>
    <w:rsid w:val="00941B44"/>
    <w:rsid w:val="00941B89"/>
    <w:rsid w:val="00942F80"/>
    <w:rsid w:val="00946266"/>
    <w:rsid w:val="009510E7"/>
    <w:rsid w:val="009511C7"/>
    <w:rsid w:val="00951627"/>
    <w:rsid w:val="00954C9E"/>
    <w:rsid w:val="00960816"/>
    <w:rsid w:val="00962668"/>
    <w:rsid w:val="00962FEA"/>
    <w:rsid w:val="009634C2"/>
    <w:rsid w:val="00965DBC"/>
    <w:rsid w:val="00970469"/>
    <w:rsid w:val="00973C48"/>
    <w:rsid w:val="00973DE4"/>
    <w:rsid w:val="009743EE"/>
    <w:rsid w:val="009767B1"/>
    <w:rsid w:val="0098214E"/>
    <w:rsid w:val="00983B52"/>
    <w:rsid w:val="00985D5F"/>
    <w:rsid w:val="009873FE"/>
    <w:rsid w:val="00987705"/>
    <w:rsid w:val="00992A4D"/>
    <w:rsid w:val="009A16C8"/>
    <w:rsid w:val="009A7E97"/>
    <w:rsid w:val="009B1F51"/>
    <w:rsid w:val="009B7FFA"/>
    <w:rsid w:val="009C07F0"/>
    <w:rsid w:val="009C0E0B"/>
    <w:rsid w:val="009C5965"/>
    <w:rsid w:val="009D1B13"/>
    <w:rsid w:val="009D2A02"/>
    <w:rsid w:val="009D2E7A"/>
    <w:rsid w:val="009E04B5"/>
    <w:rsid w:val="009E1A14"/>
    <w:rsid w:val="009F15AF"/>
    <w:rsid w:val="009F54EA"/>
    <w:rsid w:val="009F6333"/>
    <w:rsid w:val="00A05A2C"/>
    <w:rsid w:val="00A066BD"/>
    <w:rsid w:val="00A1790E"/>
    <w:rsid w:val="00A22789"/>
    <w:rsid w:val="00A23579"/>
    <w:rsid w:val="00A23C08"/>
    <w:rsid w:val="00A25569"/>
    <w:rsid w:val="00A25EA3"/>
    <w:rsid w:val="00A30DB9"/>
    <w:rsid w:val="00A31549"/>
    <w:rsid w:val="00A344CB"/>
    <w:rsid w:val="00A35270"/>
    <w:rsid w:val="00A358EB"/>
    <w:rsid w:val="00A364AB"/>
    <w:rsid w:val="00A3683A"/>
    <w:rsid w:val="00A370FE"/>
    <w:rsid w:val="00A40EC9"/>
    <w:rsid w:val="00A4136A"/>
    <w:rsid w:val="00A431C6"/>
    <w:rsid w:val="00A437A6"/>
    <w:rsid w:val="00A47CA7"/>
    <w:rsid w:val="00A60E30"/>
    <w:rsid w:val="00A62CB0"/>
    <w:rsid w:val="00A67854"/>
    <w:rsid w:val="00A73021"/>
    <w:rsid w:val="00A73DD2"/>
    <w:rsid w:val="00A80CE7"/>
    <w:rsid w:val="00A81333"/>
    <w:rsid w:val="00A87796"/>
    <w:rsid w:val="00A97485"/>
    <w:rsid w:val="00AA445A"/>
    <w:rsid w:val="00AA5F72"/>
    <w:rsid w:val="00AA6133"/>
    <w:rsid w:val="00AA7323"/>
    <w:rsid w:val="00AB0075"/>
    <w:rsid w:val="00AC1CE8"/>
    <w:rsid w:val="00AD03D8"/>
    <w:rsid w:val="00AD0CEC"/>
    <w:rsid w:val="00AD0F26"/>
    <w:rsid w:val="00AD2CF9"/>
    <w:rsid w:val="00AD45FD"/>
    <w:rsid w:val="00AD5B92"/>
    <w:rsid w:val="00AE5738"/>
    <w:rsid w:val="00AF30C6"/>
    <w:rsid w:val="00AF4A7A"/>
    <w:rsid w:val="00AF4AA5"/>
    <w:rsid w:val="00AF69AA"/>
    <w:rsid w:val="00AF79E9"/>
    <w:rsid w:val="00B06F16"/>
    <w:rsid w:val="00B06F42"/>
    <w:rsid w:val="00B07B35"/>
    <w:rsid w:val="00B21636"/>
    <w:rsid w:val="00B27C14"/>
    <w:rsid w:val="00B355F6"/>
    <w:rsid w:val="00B359C2"/>
    <w:rsid w:val="00B421AE"/>
    <w:rsid w:val="00B4328C"/>
    <w:rsid w:val="00B47591"/>
    <w:rsid w:val="00B47DA8"/>
    <w:rsid w:val="00B55D77"/>
    <w:rsid w:val="00B56BD8"/>
    <w:rsid w:val="00B65A09"/>
    <w:rsid w:val="00B6727B"/>
    <w:rsid w:val="00B67890"/>
    <w:rsid w:val="00B87F12"/>
    <w:rsid w:val="00B92764"/>
    <w:rsid w:val="00B97006"/>
    <w:rsid w:val="00BA7D48"/>
    <w:rsid w:val="00BB5280"/>
    <w:rsid w:val="00BC7F25"/>
    <w:rsid w:val="00BD2156"/>
    <w:rsid w:val="00BD731A"/>
    <w:rsid w:val="00BE4685"/>
    <w:rsid w:val="00BE69B7"/>
    <w:rsid w:val="00BF505D"/>
    <w:rsid w:val="00C01507"/>
    <w:rsid w:val="00C04199"/>
    <w:rsid w:val="00C07653"/>
    <w:rsid w:val="00C153C2"/>
    <w:rsid w:val="00C17275"/>
    <w:rsid w:val="00C20056"/>
    <w:rsid w:val="00C22475"/>
    <w:rsid w:val="00C2349E"/>
    <w:rsid w:val="00C23EE7"/>
    <w:rsid w:val="00C3160F"/>
    <w:rsid w:val="00C33010"/>
    <w:rsid w:val="00C42D32"/>
    <w:rsid w:val="00C449D7"/>
    <w:rsid w:val="00C476BD"/>
    <w:rsid w:val="00C50581"/>
    <w:rsid w:val="00C5069C"/>
    <w:rsid w:val="00C5162E"/>
    <w:rsid w:val="00C546F0"/>
    <w:rsid w:val="00C566CC"/>
    <w:rsid w:val="00C57270"/>
    <w:rsid w:val="00C61B45"/>
    <w:rsid w:val="00C61DC8"/>
    <w:rsid w:val="00C6263F"/>
    <w:rsid w:val="00C6537F"/>
    <w:rsid w:val="00C6718E"/>
    <w:rsid w:val="00C71F58"/>
    <w:rsid w:val="00C723E1"/>
    <w:rsid w:val="00C81B06"/>
    <w:rsid w:val="00C917F7"/>
    <w:rsid w:val="00C942AB"/>
    <w:rsid w:val="00C95A88"/>
    <w:rsid w:val="00CA021A"/>
    <w:rsid w:val="00CA07B9"/>
    <w:rsid w:val="00CA3918"/>
    <w:rsid w:val="00CA4235"/>
    <w:rsid w:val="00CA4B67"/>
    <w:rsid w:val="00CA4BC7"/>
    <w:rsid w:val="00CA52F0"/>
    <w:rsid w:val="00CB3875"/>
    <w:rsid w:val="00CC1769"/>
    <w:rsid w:val="00CC3359"/>
    <w:rsid w:val="00CC3D67"/>
    <w:rsid w:val="00CC4841"/>
    <w:rsid w:val="00CC6141"/>
    <w:rsid w:val="00CF420B"/>
    <w:rsid w:val="00D00246"/>
    <w:rsid w:val="00D01525"/>
    <w:rsid w:val="00D02A59"/>
    <w:rsid w:val="00D04EFB"/>
    <w:rsid w:val="00D121AB"/>
    <w:rsid w:val="00D12632"/>
    <w:rsid w:val="00D12954"/>
    <w:rsid w:val="00D15913"/>
    <w:rsid w:val="00D159B9"/>
    <w:rsid w:val="00D160BF"/>
    <w:rsid w:val="00D24369"/>
    <w:rsid w:val="00D24C98"/>
    <w:rsid w:val="00D31584"/>
    <w:rsid w:val="00D35047"/>
    <w:rsid w:val="00D3534B"/>
    <w:rsid w:val="00D367DD"/>
    <w:rsid w:val="00D3687B"/>
    <w:rsid w:val="00D36B92"/>
    <w:rsid w:val="00D45002"/>
    <w:rsid w:val="00D45453"/>
    <w:rsid w:val="00D56DCF"/>
    <w:rsid w:val="00D56FB5"/>
    <w:rsid w:val="00D604A6"/>
    <w:rsid w:val="00D64B12"/>
    <w:rsid w:val="00D65506"/>
    <w:rsid w:val="00D65AF0"/>
    <w:rsid w:val="00D67EE4"/>
    <w:rsid w:val="00D74528"/>
    <w:rsid w:val="00D8483E"/>
    <w:rsid w:val="00D849A7"/>
    <w:rsid w:val="00D84B94"/>
    <w:rsid w:val="00D85D58"/>
    <w:rsid w:val="00D86A1F"/>
    <w:rsid w:val="00D91668"/>
    <w:rsid w:val="00D95618"/>
    <w:rsid w:val="00D96E09"/>
    <w:rsid w:val="00D9738D"/>
    <w:rsid w:val="00DA4002"/>
    <w:rsid w:val="00DA745C"/>
    <w:rsid w:val="00DB7817"/>
    <w:rsid w:val="00DC2E13"/>
    <w:rsid w:val="00DD730F"/>
    <w:rsid w:val="00DE1C16"/>
    <w:rsid w:val="00DE2E8C"/>
    <w:rsid w:val="00DE30DB"/>
    <w:rsid w:val="00DE3EF3"/>
    <w:rsid w:val="00DE6811"/>
    <w:rsid w:val="00DF3E43"/>
    <w:rsid w:val="00DF42A7"/>
    <w:rsid w:val="00DF5DC6"/>
    <w:rsid w:val="00DF6344"/>
    <w:rsid w:val="00DF7E56"/>
    <w:rsid w:val="00E1084B"/>
    <w:rsid w:val="00E13FD5"/>
    <w:rsid w:val="00E15AA2"/>
    <w:rsid w:val="00E20C8D"/>
    <w:rsid w:val="00E32ABC"/>
    <w:rsid w:val="00E33169"/>
    <w:rsid w:val="00E3361A"/>
    <w:rsid w:val="00E40D3E"/>
    <w:rsid w:val="00E432D1"/>
    <w:rsid w:val="00E458A8"/>
    <w:rsid w:val="00E520B0"/>
    <w:rsid w:val="00E53D3A"/>
    <w:rsid w:val="00E61849"/>
    <w:rsid w:val="00E63281"/>
    <w:rsid w:val="00E669C6"/>
    <w:rsid w:val="00E753FC"/>
    <w:rsid w:val="00E80C00"/>
    <w:rsid w:val="00E82512"/>
    <w:rsid w:val="00E847DF"/>
    <w:rsid w:val="00E90990"/>
    <w:rsid w:val="00E923F0"/>
    <w:rsid w:val="00E94346"/>
    <w:rsid w:val="00E97ECD"/>
    <w:rsid w:val="00EB106C"/>
    <w:rsid w:val="00EB112F"/>
    <w:rsid w:val="00EB4A91"/>
    <w:rsid w:val="00EC03CC"/>
    <w:rsid w:val="00EC0559"/>
    <w:rsid w:val="00EC1112"/>
    <w:rsid w:val="00EC351F"/>
    <w:rsid w:val="00EC3755"/>
    <w:rsid w:val="00EC4154"/>
    <w:rsid w:val="00EC4504"/>
    <w:rsid w:val="00EC633E"/>
    <w:rsid w:val="00ED0870"/>
    <w:rsid w:val="00EE4320"/>
    <w:rsid w:val="00EE4678"/>
    <w:rsid w:val="00EE6EFE"/>
    <w:rsid w:val="00EF58F3"/>
    <w:rsid w:val="00EF6D84"/>
    <w:rsid w:val="00F004FE"/>
    <w:rsid w:val="00F00A1C"/>
    <w:rsid w:val="00F02423"/>
    <w:rsid w:val="00F161CA"/>
    <w:rsid w:val="00F168D7"/>
    <w:rsid w:val="00F20604"/>
    <w:rsid w:val="00F26615"/>
    <w:rsid w:val="00F276A0"/>
    <w:rsid w:val="00F30831"/>
    <w:rsid w:val="00F3233B"/>
    <w:rsid w:val="00F4502F"/>
    <w:rsid w:val="00F57703"/>
    <w:rsid w:val="00F57CBA"/>
    <w:rsid w:val="00F6083A"/>
    <w:rsid w:val="00F6114A"/>
    <w:rsid w:val="00F6421C"/>
    <w:rsid w:val="00F65050"/>
    <w:rsid w:val="00F65900"/>
    <w:rsid w:val="00F74EF1"/>
    <w:rsid w:val="00F76A2D"/>
    <w:rsid w:val="00F77AC6"/>
    <w:rsid w:val="00F77F8C"/>
    <w:rsid w:val="00F81ED9"/>
    <w:rsid w:val="00F85E43"/>
    <w:rsid w:val="00F87066"/>
    <w:rsid w:val="00F909CD"/>
    <w:rsid w:val="00F90F58"/>
    <w:rsid w:val="00F91039"/>
    <w:rsid w:val="00F9631B"/>
    <w:rsid w:val="00FA0A08"/>
    <w:rsid w:val="00FA113A"/>
    <w:rsid w:val="00FA268C"/>
    <w:rsid w:val="00FA5775"/>
    <w:rsid w:val="00FA6710"/>
    <w:rsid w:val="00FC40AE"/>
    <w:rsid w:val="00FC799C"/>
    <w:rsid w:val="00FC7D2F"/>
    <w:rsid w:val="00FD1474"/>
    <w:rsid w:val="00FD3BF0"/>
    <w:rsid w:val="00FD468E"/>
    <w:rsid w:val="00FD5915"/>
    <w:rsid w:val="00FD7250"/>
    <w:rsid w:val="00FE4650"/>
    <w:rsid w:val="00FE4B41"/>
    <w:rsid w:val="00FF03D1"/>
    <w:rsid w:val="00FF0CF0"/>
    <w:rsid w:val="00FF3EFB"/>
    <w:rsid w:val="00FF44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7A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CB3875"/>
    <w:pPr>
      <w:spacing w:after="200" w:line="276" w:lineRule="auto"/>
    </w:pPr>
    <w:rPr>
      <w:sz w:val="22"/>
      <w:szCs w:val="22"/>
      <w:lang w:eastAsia="en-US"/>
    </w:rPr>
  </w:style>
  <w:style w:type="paragraph" w:styleId="Titolo1">
    <w:name w:val="heading 1"/>
    <w:basedOn w:val="Normale"/>
    <w:next w:val="Normale"/>
    <w:link w:val="Titolo1Carattere"/>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CB3875"/>
    <w:pPr>
      <w:ind w:left="720"/>
      <w:contextualSpacing/>
    </w:pPr>
  </w:style>
  <w:style w:type="paragraph" w:customStyle="1" w:styleId="Default">
    <w:name w:val="Defaul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39"/>
    <w:unhideWhenUsed/>
    <w:qFormat/>
    <w:rsid w:val="00217C01"/>
    <w:pPr>
      <w:outlineLvl w:val="9"/>
    </w:pPr>
    <w:rPr>
      <w:rFonts w:eastAsia="MS Gothic"/>
      <w:lang w:val="x-none" w:eastAsia="x-none"/>
    </w:rPr>
  </w:style>
  <w:style w:type="paragraph" w:styleId="Sommario1">
    <w:name w:val="toc 1"/>
    <w:basedOn w:val="Normale"/>
    <w:next w:val="Normale"/>
    <w:autoRedefine/>
    <w:unhideWhenUsed/>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nhideWhenUsed/>
    <w:rsid w:val="006B19E2"/>
    <w:pPr>
      <w:tabs>
        <w:tab w:val="right" w:leader="dot" w:pos="9628"/>
      </w:tabs>
      <w:spacing w:after="100"/>
      <w:ind w:left="220"/>
    </w:pPr>
    <w:rPr>
      <w:smallCaps/>
      <w:noProof/>
      <w:color w:val="245794"/>
    </w:rPr>
  </w:style>
  <w:style w:type="character" w:customStyle="1" w:styleId="Titolo1Carattere">
    <w:name w:val="Titolo 1 Carattere"/>
    <w:link w:val="Titolo1"/>
    <w:rsid w:val="00217C01"/>
    <w:rPr>
      <w:rFonts w:ascii="Cambria" w:eastAsia="Times New Roman" w:hAnsi="Cambria" w:cs="Times New Roman"/>
      <w:b/>
      <w:bCs/>
      <w:color w:val="365F91"/>
      <w:sz w:val="28"/>
      <w:szCs w:val="28"/>
    </w:rPr>
  </w:style>
  <w:style w:type="table" w:styleId="Grigliatabella">
    <w:name w:val="Table Grid"/>
    <w:basedOn w:val="Tabellanormale"/>
    <w:uiPriority w:val="39"/>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AF69AA"/>
    <w:pPr>
      <w:tabs>
        <w:tab w:val="center" w:pos="4819"/>
        <w:tab w:val="right" w:pos="9638"/>
      </w:tabs>
      <w:spacing w:after="0" w:line="240" w:lineRule="auto"/>
    </w:pPr>
  </w:style>
  <w:style w:type="character" w:customStyle="1" w:styleId="IntestazioneCarattere">
    <w:name w:val="Intestazione Carattere"/>
    <w:link w:val="Intestazione"/>
    <w:rsid w:val="00AF69AA"/>
    <w:rPr>
      <w:rFonts w:ascii="Calibri" w:eastAsia="Calibri" w:hAnsi="Calibri" w:cs="Times New Roman"/>
    </w:rPr>
  </w:style>
  <w:style w:type="paragraph" w:styleId="Pidipagina">
    <w:name w:val="footer"/>
    <w:basedOn w:val="Normale"/>
    <w:link w:val="PidipaginaCarattere"/>
    <w:unhideWhenUsed/>
    <w:rsid w:val="00AF69AA"/>
    <w:pPr>
      <w:tabs>
        <w:tab w:val="center" w:pos="4819"/>
        <w:tab w:val="right" w:pos="9638"/>
      </w:tabs>
      <w:spacing w:after="0" w:line="240" w:lineRule="auto"/>
    </w:pPr>
  </w:style>
  <w:style w:type="character" w:customStyle="1" w:styleId="PidipaginaCarattere">
    <w:name w:val="Piè di pagina Carattere"/>
    <w:link w:val="Pidipagina"/>
    <w:rsid w:val="00AF69AA"/>
    <w:rPr>
      <w:rFonts w:ascii="Calibri" w:eastAsia="Calibri" w:hAnsi="Calibri" w:cs="Times New Roman"/>
    </w:rPr>
  </w:style>
  <w:style w:type="paragraph" w:styleId="Testofumetto">
    <w:name w:val="Balloon Text"/>
    <w:basedOn w:val="Normale"/>
    <w:link w:val="TestofumettoCarattere"/>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rsid w:val="00A97485"/>
    <w:rPr>
      <w:rFonts w:ascii="Calibri" w:eastAsia="Calibri" w:hAnsi="Calibri" w:cs="Times New Roman"/>
      <w:sz w:val="20"/>
      <w:szCs w:val="20"/>
    </w:rPr>
  </w:style>
  <w:style w:type="character" w:styleId="Rimandonotaapidipagina">
    <w:name w:val="footnote reference"/>
    <w:unhideWhenUsed/>
    <w:rsid w:val="00A97485"/>
    <w:rPr>
      <w:vertAlign w:val="superscript"/>
    </w:rPr>
  </w:style>
  <w:style w:type="paragraph" w:styleId="NormaleWeb">
    <w:name w:val="Normal (Web)"/>
    <w:basedOn w:val="Normale"/>
    <w:uiPriority w:val="99"/>
    <w:unhideWhenUsed/>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uiPriority w:val="99"/>
    <w:semiHidden/>
    <w:unhideWhenUsed/>
    <w:rsid w:val="00C22475"/>
    <w:rPr>
      <w:color w:val="919191" w:themeColor="followedHyperlink"/>
      <w:u w:val="single"/>
    </w:rPr>
  </w:style>
  <w:style w:type="character" w:customStyle="1" w:styleId="Titolo2Carattere">
    <w:name w:val="Titolo 2 Carattere"/>
    <w:basedOn w:val="Carpredefinitoparagrafo"/>
    <w:link w:val="Titolo2"/>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rsid w:val="00092789"/>
    <w:rPr>
      <w:sz w:val="20"/>
      <w:szCs w:val="20"/>
    </w:rPr>
  </w:style>
  <w:style w:type="character" w:customStyle="1" w:styleId="SoggettocommentoCarattere">
    <w:name w:val="Soggetto commento Carattere"/>
    <w:rsid w:val="00092789"/>
    <w:rPr>
      <w:b/>
      <w:bCs/>
      <w:sz w:val="20"/>
      <w:szCs w:val="20"/>
    </w:rPr>
  </w:style>
  <w:style w:type="character" w:customStyle="1" w:styleId="CorpotestoCarattere">
    <w:name w:val="Corpo testo Carattere"/>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basedOn w:val="Normale"/>
    <w:link w:val="CorpotestoCarattere1"/>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basedOn w:val="Carpredefinitoparagrafo"/>
    <w:link w:val="Corpotesto"/>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lang w:val="x-none"/>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rFonts w:cs="Calibri"/>
      <w:sz w:val="20"/>
      <w:szCs w:val="20"/>
      <w:lang w:eastAsia="zh-CN"/>
    </w:rPr>
  </w:style>
  <w:style w:type="paragraph" w:styleId="Testocommento">
    <w:name w:val="annotation text"/>
    <w:basedOn w:val="Normale"/>
    <w:link w:val="TestocommentoCarattere1"/>
    <w:uiPriority w:val="99"/>
    <w:semiHidden/>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rsid w:val="00092789"/>
    <w:rPr>
      <w:b/>
      <w:bCs/>
    </w:rPr>
  </w:style>
  <w:style w:type="character" w:customStyle="1" w:styleId="SoggettocommentoCarattere1">
    <w:name w:val="Soggetto commento Carattere1"/>
    <w:basedOn w:val="TestocommentoCarattere1"/>
    <w:link w:val="Soggettocommento"/>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rFonts w:cs="Calibri"/>
      <w:sz w:val="22"/>
      <w:szCs w:val="22"/>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rsid w:val="00092789"/>
    <w:pPr>
      <w:widowControl w:val="0"/>
      <w:suppressAutoHyphens/>
      <w:ind w:left="708"/>
    </w:pPr>
    <w:rPr>
      <w:rFonts w:cs="Calibri"/>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rFonts w:cs="Calibri"/>
      <w:sz w:val="20"/>
      <w:szCs w:val="20"/>
      <w:lang w:val="x-none" w:eastAsia="zh-CN"/>
    </w:rPr>
  </w:style>
  <w:style w:type="paragraph" w:customStyle="1" w:styleId="Elencoscuro-Colore31">
    <w:name w:val="Elenco scuro - Colore 31"/>
    <w:rsid w:val="00092789"/>
    <w:pPr>
      <w:suppressAutoHyphens/>
    </w:pPr>
    <w:rPr>
      <w:rFonts w:cs="Calibri"/>
      <w:sz w:val="22"/>
      <w:szCs w:val="22"/>
      <w:lang w:eastAsia="zh-CN"/>
    </w:rPr>
  </w:style>
  <w:style w:type="paragraph" w:styleId="Titolosommario">
    <w:name w:val="TOC Heading"/>
    <w:basedOn w:val="Titolo1"/>
    <w:next w:val="Normale"/>
    <w:qFormat/>
    <w:rsid w:val="00092789"/>
    <w:pPr>
      <w:suppressAutoHyphens/>
      <w:spacing w:line="240" w:lineRule="auto"/>
    </w:pPr>
    <w:rPr>
      <w:rFonts w:eastAsia="MS Gothic" w:cs="Cambria"/>
      <w:lang w:val="x-none" w:eastAsia="zh-CN"/>
    </w:rPr>
  </w:style>
  <w:style w:type="paragraph" w:customStyle="1" w:styleId="Sfondoacolori-Colore31">
    <w:name w:val="Sfondo a colori - Colore 31"/>
    <w:basedOn w:val="Normale"/>
    <w:rsid w:val="00092789"/>
    <w:pPr>
      <w:widowControl w:val="0"/>
      <w:suppressAutoHyphens/>
      <w:ind w:left="708"/>
    </w:pPr>
    <w:rPr>
      <w:rFonts w:cs="Calibri"/>
      <w:lang w:val="en-US" w:eastAsia="zh-CN"/>
    </w:rPr>
  </w:style>
  <w:style w:type="paragraph" w:customStyle="1" w:styleId="WW-Grigliamedia1-Colore21">
    <w:name w:val="WW-Griglia media 1 - Colore 21"/>
    <w:basedOn w:val="Normale"/>
    <w:rsid w:val="00092789"/>
    <w:pPr>
      <w:widowControl w:val="0"/>
      <w:suppressAutoHyphens/>
      <w:ind w:left="708"/>
    </w:pPr>
    <w:rPr>
      <w:rFonts w:cs="Calibri"/>
      <w:lang w:val="en-US" w:eastAsia="zh-CN"/>
    </w:rPr>
  </w:style>
  <w:style w:type="paragraph" w:customStyle="1" w:styleId="Elencoacolori-Colore11">
    <w:name w:val="Elenco a colori - Colore 11"/>
    <w:basedOn w:val="Normale"/>
    <w:rsid w:val="00092789"/>
    <w:pPr>
      <w:suppressAutoHyphens/>
      <w:ind w:left="708"/>
    </w:pPr>
    <w:rPr>
      <w:rFonts w:cs="Calibri"/>
      <w:lang w:eastAsia="zh-CN"/>
    </w:rPr>
  </w:style>
  <w:style w:type="paragraph" w:styleId="Sommario3">
    <w:name w:val="toc 3"/>
    <w:basedOn w:val="Indice"/>
    <w:rsid w:val="00092789"/>
    <w:pPr>
      <w:ind w:left="566"/>
    </w:pPr>
  </w:style>
  <w:style w:type="paragraph" w:styleId="Sommario4">
    <w:name w:val="toc 4"/>
    <w:basedOn w:val="Indice"/>
    <w:rsid w:val="00092789"/>
    <w:pPr>
      <w:ind w:left="849"/>
    </w:pPr>
  </w:style>
  <w:style w:type="paragraph" w:styleId="Sommario5">
    <w:name w:val="toc 5"/>
    <w:basedOn w:val="Indice"/>
    <w:rsid w:val="00092789"/>
    <w:pPr>
      <w:ind w:left="1132"/>
    </w:pPr>
  </w:style>
  <w:style w:type="paragraph" w:styleId="Sommario6">
    <w:name w:val="toc 6"/>
    <w:basedOn w:val="Indice"/>
    <w:rsid w:val="00092789"/>
    <w:pPr>
      <w:ind w:left="1415"/>
    </w:pPr>
  </w:style>
  <w:style w:type="paragraph" w:styleId="Sommario7">
    <w:name w:val="toc 7"/>
    <w:basedOn w:val="Indice"/>
    <w:rsid w:val="00092789"/>
    <w:pPr>
      <w:ind w:left="1698"/>
    </w:pPr>
  </w:style>
  <w:style w:type="paragraph" w:styleId="Sommario8">
    <w:name w:val="toc 8"/>
    <w:basedOn w:val="Indice"/>
    <w:rsid w:val="00092789"/>
    <w:pPr>
      <w:ind w:left="1981"/>
    </w:pPr>
  </w:style>
  <w:style w:type="paragraph" w:styleId="Sommario9">
    <w:name w:val="toc 9"/>
    <w:basedOn w:val="Indice"/>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rFonts w:cs="Calibri"/>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Corpotesto"/>
    <w:link w:val="SottotitoloCarattere1"/>
    <w:qFormat/>
    <w:rsid w:val="00092789"/>
    <w:pPr>
      <w:keepNext/>
      <w:suppressAutoHyphens/>
      <w:spacing w:before="240" w:after="120"/>
      <w:jc w:val="center"/>
    </w:pPr>
    <w:rPr>
      <w:rFonts w:ascii="Arial" w:eastAsia="Lucida Sans Unicode" w:hAnsi="Arial" w:cs="Tahoma"/>
      <w:i/>
      <w:iCs/>
      <w:sz w:val="28"/>
      <w:szCs w:val="28"/>
      <w:lang w:val="en-GB" w:eastAsia="zh-CN"/>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rsid w:val="00092789"/>
    <w:pPr>
      <w:spacing w:before="280" w:after="280" w:line="240" w:lineRule="auto"/>
    </w:pPr>
    <w:rPr>
      <w:rFonts w:ascii="Times New Roman" w:eastAsia="Times New Roman" w:hAnsi="Times New Roman"/>
      <w:sz w:val="24"/>
      <w:szCs w:val="24"/>
      <w:lang w:eastAsia="zh-CN"/>
    </w:rPr>
  </w:style>
  <w:style w:type="character" w:customStyle="1" w:styleId="UnresolvedMention">
    <w:name w:val="Unresolved Mention"/>
    <w:uiPriority w:val="99"/>
    <w:semiHidden/>
    <w:unhideWhenUsed/>
    <w:rsid w:val="00092789"/>
    <w:rPr>
      <w:color w:val="605E5C"/>
      <w:shd w:val="clear" w:color="auto" w:fill="E1DFDD"/>
    </w:rPr>
  </w:style>
  <w:style w:type="paragraph" w:customStyle="1" w:styleId="Grigliachiara-Colore31">
    <w:name w:val="Griglia chiara - Colore 31"/>
    <w:basedOn w:val="Normale"/>
    <w:rsid w:val="00434DE8"/>
    <w:pPr>
      <w:widowControl w:val="0"/>
      <w:suppressAutoHyphens/>
      <w:ind w:left="708"/>
    </w:pPr>
    <w:rPr>
      <w:kern w:val="1"/>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CB3875"/>
    <w:pPr>
      <w:spacing w:after="200" w:line="276" w:lineRule="auto"/>
    </w:pPr>
    <w:rPr>
      <w:sz w:val="22"/>
      <w:szCs w:val="22"/>
      <w:lang w:eastAsia="en-US"/>
    </w:rPr>
  </w:style>
  <w:style w:type="paragraph" w:styleId="Titolo1">
    <w:name w:val="heading 1"/>
    <w:basedOn w:val="Normale"/>
    <w:next w:val="Normale"/>
    <w:link w:val="Titolo1Carattere"/>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CB3875"/>
    <w:pPr>
      <w:ind w:left="720"/>
      <w:contextualSpacing/>
    </w:pPr>
  </w:style>
  <w:style w:type="paragraph" w:customStyle="1" w:styleId="Default">
    <w:name w:val="Defaul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39"/>
    <w:unhideWhenUsed/>
    <w:qFormat/>
    <w:rsid w:val="00217C01"/>
    <w:pPr>
      <w:outlineLvl w:val="9"/>
    </w:pPr>
    <w:rPr>
      <w:rFonts w:eastAsia="MS Gothic"/>
      <w:lang w:val="x-none" w:eastAsia="x-none"/>
    </w:rPr>
  </w:style>
  <w:style w:type="paragraph" w:styleId="Sommario1">
    <w:name w:val="toc 1"/>
    <w:basedOn w:val="Normale"/>
    <w:next w:val="Normale"/>
    <w:autoRedefine/>
    <w:unhideWhenUsed/>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nhideWhenUsed/>
    <w:rsid w:val="006B19E2"/>
    <w:pPr>
      <w:tabs>
        <w:tab w:val="right" w:leader="dot" w:pos="9628"/>
      </w:tabs>
      <w:spacing w:after="100"/>
      <w:ind w:left="220"/>
    </w:pPr>
    <w:rPr>
      <w:smallCaps/>
      <w:noProof/>
      <w:color w:val="245794"/>
    </w:rPr>
  </w:style>
  <w:style w:type="character" w:customStyle="1" w:styleId="Titolo1Carattere">
    <w:name w:val="Titolo 1 Carattere"/>
    <w:link w:val="Titolo1"/>
    <w:rsid w:val="00217C01"/>
    <w:rPr>
      <w:rFonts w:ascii="Cambria" w:eastAsia="Times New Roman" w:hAnsi="Cambria" w:cs="Times New Roman"/>
      <w:b/>
      <w:bCs/>
      <w:color w:val="365F91"/>
      <w:sz w:val="28"/>
      <w:szCs w:val="28"/>
    </w:rPr>
  </w:style>
  <w:style w:type="table" w:styleId="Grigliatabella">
    <w:name w:val="Table Grid"/>
    <w:basedOn w:val="Tabellanormale"/>
    <w:uiPriority w:val="39"/>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AF69AA"/>
    <w:pPr>
      <w:tabs>
        <w:tab w:val="center" w:pos="4819"/>
        <w:tab w:val="right" w:pos="9638"/>
      </w:tabs>
      <w:spacing w:after="0" w:line="240" w:lineRule="auto"/>
    </w:pPr>
  </w:style>
  <w:style w:type="character" w:customStyle="1" w:styleId="IntestazioneCarattere">
    <w:name w:val="Intestazione Carattere"/>
    <w:link w:val="Intestazione"/>
    <w:rsid w:val="00AF69AA"/>
    <w:rPr>
      <w:rFonts w:ascii="Calibri" w:eastAsia="Calibri" w:hAnsi="Calibri" w:cs="Times New Roman"/>
    </w:rPr>
  </w:style>
  <w:style w:type="paragraph" w:styleId="Pidipagina">
    <w:name w:val="footer"/>
    <w:basedOn w:val="Normale"/>
    <w:link w:val="PidipaginaCarattere"/>
    <w:unhideWhenUsed/>
    <w:rsid w:val="00AF69AA"/>
    <w:pPr>
      <w:tabs>
        <w:tab w:val="center" w:pos="4819"/>
        <w:tab w:val="right" w:pos="9638"/>
      </w:tabs>
      <w:spacing w:after="0" w:line="240" w:lineRule="auto"/>
    </w:pPr>
  </w:style>
  <w:style w:type="character" w:customStyle="1" w:styleId="PidipaginaCarattere">
    <w:name w:val="Piè di pagina Carattere"/>
    <w:link w:val="Pidipagina"/>
    <w:rsid w:val="00AF69AA"/>
    <w:rPr>
      <w:rFonts w:ascii="Calibri" w:eastAsia="Calibri" w:hAnsi="Calibri" w:cs="Times New Roman"/>
    </w:rPr>
  </w:style>
  <w:style w:type="paragraph" w:styleId="Testofumetto">
    <w:name w:val="Balloon Text"/>
    <w:basedOn w:val="Normale"/>
    <w:link w:val="TestofumettoCarattere"/>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rsid w:val="00A97485"/>
    <w:rPr>
      <w:rFonts w:ascii="Calibri" w:eastAsia="Calibri" w:hAnsi="Calibri" w:cs="Times New Roman"/>
      <w:sz w:val="20"/>
      <w:szCs w:val="20"/>
    </w:rPr>
  </w:style>
  <w:style w:type="character" w:styleId="Rimandonotaapidipagina">
    <w:name w:val="footnote reference"/>
    <w:unhideWhenUsed/>
    <w:rsid w:val="00A97485"/>
    <w:rPr>
      <w:vertAlign w:val="superscript"/>
    </w:rPr>
  </w:style>
  <w:style w:type="paragraph" w:styleId="NormaleWeb">
    <w:name w:val="Normal (Web)"/>
    <w:basedOn w:val="Normale"/>
    <w:uiPriority w:val="99"/>
    <w:unhideWhenUsed/>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uiPriority w:val="99"/>
    <w:semiHidden/>
    <w:unhideWhenUsed/>
    <w:rsid w:val="00C22475"/>
    <w:rPr>
      <w:color w:val="919191" w:themeColor="followedHyperlink"/>
      <w:u w:val="single"/>
    </w:rPr>
  </w:style>
  <w:style w:type="character" w:customStyle="1" w:styleId="Titolo2Carattere">
    <w:name w:val="Titolo 2 Carattere"/>
    <w:basedOn w:val="Carpredefinitoparagrafo"/>
    <w:link w:val="Titolo2"/>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rsid w:val="00092789"/>
    <w:rPr>
      <w:sz w:val="20"/>
      <w:szCs w:val="20"/>
    </w:rPr>
  </w:style>
  <w:style w:type="character" w:customStyle="1" w:styleId="SoggettocommentoCarattere">
    <w:name w:val="Soggetto commento Carattere"/>
    <w:rsid w:val="00092789"/>
    <w:rPr>
      <w:b/>
      <w:bCs/>
      <w:sz w:val="20"/>
      <w:szCs w:val="20"/>
    </w:rPr>
  </w:style>
  <w:style w:type="character" w:customStyle="1" w:styleId="CorpotestoCarattere">
    <w:name w:val="Corpo testo Carattere"/>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basedOn w:val="Normale"/>
    <w:link w:val="CorpotestoCarattere1"/>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basedOn w:val="Carpredefinitoparagrafo"/>
    <w:link w:val="Corpotesto"/>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lang w:val="x-none"/>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rFonts w:cs="Calibri"/>
      <w:sz w:val="20"/>
      <w:szCs w:val="20"/>
      <w:lang w:eastAsia="zh-CN"/>
    </w:rPr>
  </w:style>
  <w:style w:type="paragraph" w:styleId="Testocommento">
    <w:name w:val="annotation text"/>
    <w:basedOn w:val="Normale"/>
    <w:link w:val="TestocommentoCarattere1"/>
    <w:uiPriority w:val="99"/>
    <w:semiHidden/>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rsid w:val="00092789"/>
    <w:rPr>
      <w:b/>
      <w:bCs/>
    </w:rPr>
  </w:style>
  <w:style w:type="character" w:customStyle="1" w:styleId="SoggettocommentoCarattere1">
    <w:name w:val="Soggetto commento Carattere1"/>
    <w:basedOn w:val="TestocommentoCarattere1"/>
    <w:link w:val="Soggettocommento"/>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rFonts w:cs="Calibri"/>
      <w:sz w:val="22"/>
      <w:szCs w:val="22"/>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rsid w:val="00092789"/>
    <w:pPr>
      <w:widowControl w:val="0"/>
      <w:suppressAutoHyphens/>
      <w:ind w:left="708"/>
    </w:pPr>
    <w:rPr>
      <w:rFonts w:cs="Calibri"/>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rFonts w:cs="Calibri"/>
      <w:sz w:val="20"/>
      <w:szCs w:val="20"/>
      <w:lang w:val="x-none" w:eastAsia="zh-CN"/>
    </w:rPr>
  </w:style>
  <w:style w:type="paragraph" w:customStyle="1" w:styleId="Elencoscuro-Colore31">
    <w:name w:val="Elenco scuro - Colore 31"/>
    <w:rsid w:val="00092789"/>
    <w:pPr>
      <w:suppressAutoHyphens/>
    </w:pPr>
    <w:rPr>
      <w:rFonts w:cs="Calibri"/>
      <w:sz w:val="22"/>
      <w:szCs w:val="22"/>
      <w:lang w:eastAsia="zh-CN"/>
    </w:rPr>
  </w:style>
  <w:style w:type="paragraph" w:styleId="Titolosommario">
    <w:name w:val="TOC Heading"/>
    <w:basedOn w:val="Titolo1"/>
    <w:next w:val="Normale"/>
    <w:qFormat/>
    <w:rsid w:val="00092789"/>
    <w:pPr>
      <w:suppressAutoHyphens/>
      <w:spacing w:line="240" w:lineRule="auto"/>
    </w:pPr>
    <w:rPr>
      <w:rFonts w:eastAsia="MS Gothic" w:cs="Cambria"/>
      <w:lang w:val="x-none" w:eastAsia="zh-CN"/>
    </w:rPr>
  </w:style>
  <w:style w:type="paragraph" w:customStyle="1" w:styleId="Sfondoacolori-Colore31">
    <w:name w:val="Sfondo a colori - Colore 31"/>
    <w:basedOn w:val="Normale"/>
    <w:rsid w:val="00092789"/>
    <w:pPr>
      <w:widowControl w:val="0"/>
      <w:suppressAutoHyphens/>
      <w:ind w:left="708"/>
    </w:pPr>
    <w:rPr>
      <w:rFonts w:cs="Calibri"/>
      <w:lang w:val="en-US" w:eastAsia="zh-CN"/>
    </w:rPr>
  </w:style>
  <w:style w:type="paragraph" w:customStyle="1" w:styleId="WW-Grigliamedia1-Colore21">
    <w:name w:val="WW-Griglia media 1 - Colore 21"/>
    <w:basedOn w:val="Normale"/>
    <w:rsid w:val="00092789"/>
    <w:pPr>
      <w:widowControl w:val="0"/>
      <w:suppressAutoHyphens/>
      <w:ind w:left="708"/>
    </w:pPr>
    <w:rPr>
      <w:rFonts w:cs="Calibri"/>
      <w:lang w:val="en-US" w:eastAsia="zh-CN"/>
    </w:rPr>
  </w:style>
  <w:style w:type="paragraph" w:customStyle="1" w:styleId="Elencoacolori-Colore11">
    <w:name w:val="Elenco a colori - Colore 11"/>
    <w:basedOn w:val="Normale"/>
    <w:rsid w:val="00092789"/>
    <w:pPr>
      <w:suppressAutoHyphens/>
      <w:ind w:left="708"/>
    </w:pPr>
    <w:rPr>
      <w:rFonts w:cs="Calibri"/>
      <w:lang w:eastAsia="zh-CN"/>
    </w:rPr>
  </w:style>
  <w:style w:type="paragraph" w:styleId="Sommario3">
    <w:name w:val="toc 3"/>
    <w:basedOn w:val="Indice"/>
    <w:rsid w:val="00092789"/>
    <w:pPr>
      <w:ind w:left="566"/>
    </w:pPr>
  </w:style>
  <w:style w:type="paragraph" w:styleId="Sommario4">
    <w:name w:val="toc 4"/>
    <w:basedOn w:val="Indice"/>
    <w:rsid w:val="00092789"/>
    <w:pPr>
      <w:ind w:left="849"/>
    </w:pPr>
  </w:style>
  <w:style w:type="paragraph" w:styleId="Sommario5">
    <w:name w:val="toc 5"/>
    <w:basedOn w:val="Indice"/>
    <w:rsid w:val="00092789"/>
    <w:pPr>
      <w:ind w:left="1132"/>
    </w:pPr>
  </w:style>
  <w:style w:type="paragraph" w:styleId="Sommario6">
    <w:name w:val="toc 6"/>
    <w:basedOn w:val="Indice"/>
    <w:rsid w:val="00092789"/>
    <w:pPr>
      <w:ind w:left="1415"/>
    </w:pPr>
  </w:style>
  <w:style w:type="paragraph" w:styleId="Sommario7">
    <w:name w:val="toc 7"/>
    <w:basedOn w:val="Indice"/>
    <w:rsid w:val="00092789"/>
    <w:pPr>
      <w:ind w:left="1698"/>
    </w:pPr>
  </w:style>
  <w:style w:type="paragraph" w:styleId="Sommario8">
    <w:name w:val="toc 8"/>
    <w:basedOn w:val="Indice"/>
    <w:rsid w:val="00092789"/>
    <w:pPr>
      <w:ind w:left="1981"/>
    </w:pPr>
  </w:style>
  <w:style w:type="paragraph" w:styleId="Sommario9">
    <w:name w:val="toc 9"/>
    <w:basedOn w:val="Indice"/>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rFonts w:cs="Calibri"/>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Corpotesto"/>
    <w:link w:val="SottotitoloCarattere1"/>
    <w:qFormat/>
    <w:rsid w:val="00092789"/>
    <w:pPr>
      <w:keepNext/>
      <w:suppressAutoHyphens/>
      <w:spacing w:before="240" w:after="120"/>
      <w:jc w:val="center"/>
    </w:pPr>
    <w:rPr>
      <w:rFonts w:ascii="Arial" w:eastAsia="Lucida Sans Unicode" w:hAnsi="Arial" w:cs="Tahoma"/>
      <w:i/>
      <w:iCs/>
      <w:sz w:val="28"/>
      <w:szCs w:val="28"/>
      <w:lang w:val="en-GB" w:eastAsia="zh-CN"/>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rsid w:val="00092789"/>
    <w:pPr>
      <w:spacing w:before="280" w:after="280" w:line="240" w:lineRule="auto"/>
    </w:pPr>
    <w:rPr>
      <w:rFonts w:ascii="Times New Roman" w:eastAsia="Times New Roman" w:hAnsi="Times New Roman"/>
      <w:sz w:val="24"/>
      <w:szCs w:val="24"/>
      <w:lang w:eastAsia="zh-CN"/>
    </w:rPr>
  </w:style>
  <w:style w:type="character" w:customStyle="1" w:styleId="UnresolvedMention">
    <w:name w:val="Unresolved Mention"/>
    <w:uiPriority w:val="99"/>
    <w:semiHidden/>
    <w:unhideWhenUsed/>
    <w:rsid w:val="00092789"/>
    <w:rPr>
      <w:color w:val="605E5C"/>
      <w:shd w:val="clear" w:color="auto" w:fill="E1DFDD"/>
    </w:rPr>
  </w:style>
  <w:style w:type="paragraph" w:customStyle="1" w:styleId="Grigliachiara-Colore31">
    <w:name w:val="Griglia chiara - Colore 31"/>
    <w:basedOn w:val="Normale"/>
    <w:rsid w:val="00434DE8"/>
    <w:pPr>
      <w:widowControl w:val="0"/>
      <w:suppressAutoHyphens/>
      <w:ind w:left="708"/>
    </w:pPr>
    <w:rPr>
      <w:kern w:val="1"/>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49921">
      <w:bodyDiv w:val="1"/>
      <w:marLeft w:val="0"/>
      <w:marRight w:val="0"/>
      <w:marTop w:val="0"/>
      <w:marBottom w:val="0"/>
      <w:divBdr>
        <w:top w:val="none" w:sz="0" w:space="0" w:color="auto"/>
        <w:left w:val="none" w:sz="0" w:space="0" w:color="auto"/>
        <w:bottom w:val="none" w:sz="0" w:space="0" w:color="auto"/>
        <w:right w:val="none" w:sz="0" w:space="0" w:color="auto"/>
      </w:divBdr>
      <w:divsChild>
        <w:div w:id="1447236723">
          <w:marLeft w:val="0"/>
          <w:marRight w:val="0"/>
          <w:marTop w:val="0"/>
          <w:marBottom w:val="0"/>
          <w:divBdr>
            <w:top w:val="none" w:sz="0" w:space="0" w:color="auto"/>
            <w:left w:val="none" w:sz="0" w:space="0" w:color="auto"/>
            <w:bottom w:val="none" w:sz="0" w:space="0" w:color="auto"/>
            <w:right w:val="none" w:sz="0" w:space="0" w:color="auto"/>
          </w:divBdr>
          <w:divsChild>
            <w:div w:id="1557626157">
              <w:marLeft w:val="0"/>
              <w:marRight w:val="0"/>
              <w:marTop w:val="0"/>
              <w:marBottom w:val="0"/>
              <w:divBdr>
                <w:top w:val="none" w:sz="0" w:space="0" w:color="auto"/>
                <w:left w:val="none" w:sz="0" w:space="0" w:color="auto"/>
                <w:bottom w:val="none" w:sz="0" w:space="0" w:color="auto"/>
                <w:right w:val="none" w:sz="0" w:space="0" w:color="auto"/>
              </w:divBdr>
              <w:divsChild>
                <w:div w:id="170922831">
                  <w:marLeft w:val="0"/>
                  <w:marRight w:val="0"/>
                  <w:marTop w:val="0"/>
                  <w:marBottom w:val="0"/>
                  <w:divBdr>
                    <w:top w:val="none" w:sz="0" w:space="0" w:color="auto"/>
                    <w:left w:val="none" w:sz="0" w:space="0" w:color="auto"/>
                    <w:bottom w:val="none" w:sz="0" w:space="0" w:color="auto"/>
                    <w:right w:val="none" w:sz="0" w:space="0" w:color="auto"/>
                  </w:divBdr>
                  <w:divsChild>
                    <w:div w:id="2544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64965">
      <w:bodyDiv w:val="1"/>
      <w:marLeft w:val="0"/>
      <w:marRight w:val="0"/>
      <w:marTop w:val="0"/>
      <w:marBottom w:val="0"/>
      <w:divBdr>
        <w:top w:val="none" w:sz="0" w:space="0" w:color="auto"/>
        <w:left w:val="none" w:sz="0" w:space="0" w:color="auto"/>
        <w:bottom w:val="none" w:sz="0" w:space="0" w:color="auto"/>
        <w:right w:val="none" w:sz="0" w:space="0" w:color="auto"/>
      </w:divBdr>
      <w:divsChild>
        <w:div w:id="1637099586">
          <w:marLeft w:val="0"/>
          <w:marRight w:val="0"/>
          <w:marTop w:val="0"/>
          <w:marBottom w:val="0"/>
          <w:divBdr>
            <w:top w:val="none" w:sz="0" w:space="0" w:color="auto"/>
            <w:left w:val="none" w:sz="0" w:space="0" w:color="auto"/>
            <w:bottom w:val="none" w:sz="0" w:space="0" w:color="auto"/>
            <w:right w:val="none" w:sz="0" w:space="0" w:color="auto"/>
          </w:divBdr>
          <w:divsChild>
            <w:div w:id="405882017">
              <w:marLeft w:val="0"/>
              <w:marRight w:val="0"/>
              <w:marTop w:val="0"/>
              <w:marBottom w:val="0"/>
              <w:divBdr>
                <w:top w:val="none" w:sz="0" w:space="0" w:color="auto"/>
                <w:left w:val="none" w:sz="0" w:space="0" w:color="auto"/>
                <w:bottom w:val="none" w:sz="0" w:space="0" w:color="auto"/>
                <w:right w:val="none" w:sz="0" w:space="0" w:color="auto"/>
              </w:divBdr>
              <w:divsChild>
                <w:div w:id="112777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84216">
      <w:bodyDiv w:val="1"/>
      <w:marLeft w:val="0"/>
      <w:marRight w:val="0"/>
      <w:marTop w:val="0"/>
      <w:marBottom w:val="0"/>
      <w:divBdr>
        <w:top w:val="none" w:sz="0" w:space="0" w:color="auto"/>
        <w:left w:val="none" w:sz="0" w:space="0" w:color="auto"/>
        <w:bottom w:val="none" w:sz="0" w:space="0" w:color="auto"/>
        <w:right w:val="none" w:sz="0" w:space="0" w:color="auto"/>
      </w:divBdr>
      <w:divsChild>
        <w:div w:id="1883975320">
          <w:marLeft w:val="0"/>
          <w:marRight w:val="0"/>
          <w:marTop w:val="0"/>
          <w:marBottom w:val="0"/>
          <w:divBdr>
            <w:top w:val="none" w:sz="0" w:space="0" w:color="auto"/>
            <w:left w:val="none" w:sz="0" w:space="0" w:color="auto"/>
            <w:bottom w:val="none" w:sz="0" w:space="0" w:color="auto"/>
            <w:right w:val="none" w:sz="0" w:space="0" w:color="auto"/>
          </w:divBdr>
          <w:divsChild>
            <w:div w:id="330372634">
              <w:marLeft w:val="0"/>
              <w:marRight w:val="0"/>
              <w:marTop w:val="0"/>
              <w:marBottom w:val="0"/>
              <w:divBdr>
                <w:top w:val="none" w:sz="0" w:space="0" w:color="auto"/>
                <w:left w:val="none" w:sz="0" w:space="0" w:color="auto"/>
                <w:bottom w:val="none" w:sz="0" w:space="0" w:color="auto"/>
                <w:right w:val="none" w:sz="0" w:space="0" w:color="auto"/>
              </w:divBdr>
              <w:divsChild>
                <w:div w:id="103823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4">
      <w:bodyDiv w:val="1"/>
      <w:marLeft w:val="0"/>
      <w:marRight w:val="0"/>
      <w:marTop w:val="0"/>
      <w:marBottom w:val="0"/>
      <w:divBdr>
        <w:top w:val="none" w:sz="0" w:space="0" w:color="auto"/>
        <w:left w:val="none" w:sz="0" w:space="0" w:color="auto"/>
        <w:bottom w:val="none" w:sz="0" w:space="0" w:color="auto"/>
        <w:right w:val="none" w:sz="0" w:space="0" w:color="auto"/>
      </w:divBdr>
      <w:divsChild>
        <w:div w:id="2047437691">
          <w:marLeft w:val="0"/>
          <w:marRight w:val="0"/>
          <w:marTop w:val="0"/>
          <w:marBottom w:val="0"/>
          <w:divBdr>
            <w:top w:val="none" w:sz="0" w:space="0" w:color="auto"/>
            <w:left w:val="none" w:sz="0" w:space="0" w:color="auto"/>
            <w:bottom w:val="none" w:sz="0" w:space="0" w:color="auto"/>
            <w:right w:val="none" w:sz="0" w:space="0" w:color="auto"/>
          </w:divBdr>
          <w:divsChild>
            <w:div w:id="418211667">
              <w:marLeft w:val="0"/>
              <w:marRight w:val="0"/>
              <w:marTop w:val="0"/>
              <w:marBottom w:val="0"/>
              <w:divBdr>
                <w:top w:val="none" w:sz="0" w:space="0" w:color="auto"/>
                <w:left w:val="none" w:sz="0" w:space="0" w:color="auto"/>
                <w:bottom w:val="none" w:sz="0" w:space="0" w:color="auto"/>
                <w:right w:val="none" w:sz="0" w:space="0" w:color="auto"/>
              </w:divBdr>
              <w:divsChild>
                <w:div w:id="101026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503661">
      <w:bodyDiv w:val="1"/>
      <w:marLeft w:val="0"/>
      <w:marRight w:val="0"/>
      <w:marTop w:val="0"/>
      <w:marBottom w:val="0"/>
      <w:divBdr>
        <w:top w:val="none" w:sz="0" w:space="0" w:color="auto"/>
        <w:left w:val="none" w:sz="0" w:space="0" w:color="auto"/>
        <w:bottom w:val="none" w:sz="0" w:space="0" w:color="auto"/>
        <w:right w:val="none" w:sz="0" w:space="0" w:color="auto"/>
      </w:divBdr>
      <w:divsChild>
        <w:div w:id="1258174552">
          <w:marLeft w:val="0"/>
          <w:marRight w:val="0"/>
          <w:marTop w:val="0"/>
          <w:marBottom w:val="0"/>
          <w:divBdr>
            <w:top w:val="none" w:sz="0" w:space="0" w:color="auto"/>
            <w:left w:val="none" w:sz="0" w:space="0" w:color="auto"/>
            <w:bottom w:val="none" w:sz="0" w:space="0" w:color="auto"/>
            <w:right w:val="none" w:sz="0" w:space="0" w:color="auto"/>
          </w:divBdr>
          <w:divsChild>
            <w:div w:id="1324041082">
              <w:marLeft w:val="0"/>
              <w:marRight w:val="0"/>
              <w:marTop w:val="0"/>
              <w:marBottom w:val="0"/>
              <w:divBdr>
                <w:top w:val="none" w:sz="0" w:space="0" w:color="auto"/>
                <w:left w:val="none" w:sz="0" w:space="0" w:color="auto"/>
                <w:bottom w:val="none" w:sz="0" w:space="0" w:color="auto"/>
                <w:right w:val="none" w:sz="0" w:space="0" w:color="auto"/>
              </w:divBdr>
              <w:divsChild>
                <w:div w:id="231627427">
                  <w:marLeft w:val="0"/>
                  <w:marRight w:val="0"/>
                  <w:marTop w:val="0"/>
                  <w:marBottom w:val="0"/>
                  <w:divBdr>
                    <w:top w:val="none" w:sz="0" w:space="0" w:color="auto"/>
                    <w:left w:val="none" w:sz="0" w:space="0" w:color="auto"/>
                    <w:bottom w:val="none" w:sz="0" w:space="0" w:color="auto"/>
                    <w:right w:val="none" w:sz="0" w:space="0" w:color="auto"/>
                  </w:divBdr>
                  <w:divsChild>
                    <w:div w:id="55439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6289740">
      <w:bodyDiv w:val="1"/>
      <w:marLeft w:val="0"/>
      <w:marRight w:val="0"/>
      <w:marTop w:val="0"/>
      <w:marBottom w:val="0"/>
      <w:divBdr>
        <w:top w:val="none" w:sz="0" w:space="0" w:color="auto"/>
        <w:left w:val="none" w:sz="0" w:space="0" w:color="auto"/>
        <w:bottom w:val="none" w:sz="0" w:space="0" w:color="auto"/>
        <w:right w:val="none" w:sz="0" w:space="0" w:color="auto"/>
      </w:divBdr>
      <w:divsChild>
        <w:div w:id="1396196514">
          <w:marLeft w:val="0"/>
          <w:marRight w:val="0"/>
          <w:marTop w:val="0"/>
          <w:marBottom w:val="0"/>
          <w:divBdr>
            <w:top w:val="none" w:sz="0" w:space="0" w:color="auto"/>
            <w:left w:val="none" w:sz="0" w:space="0" w:color="auto"/>
            <w:bottom w:val="none" w:sz="0" w:space="0" w:color="auto"/>
            <w:right w:val="none" w:sz="0" w:space="0" w:color="auto"/>
          </w:divBdr>
          <w:divsChild>
            <w:div w:id="387149507">
              <w:marLeft w:val="0"/>
              <w:marRight w:val="0"/>
              <w:marTop w:val="0"/>
              <w:marBottom w:val="0"/>
              <w:divBdr>
                <w:top w:val="none" w:sz="0" w:space="0" w:color="auto"/>
                <w:left w:val="none" w:sz="0" w:space="0" w:color="auto"/>
                <w:bottom w:val="none" w:sz="0" w:space="0" w:color="auto"/>
                <w:right w:val="none" w:sz="0" w:space="0" w:color="auto"/>
              </w:divBdr>
              <w:divsChild>
                <w:div w:id="204178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353203">
      <w:bodyDiv w:val="1"/>
      <w:marLeft w:val="0"/>
      <w:marRight w:val="0"/>
      <w:marTop w:val="0"/>
      <w:marBottom w:val="0"/>
      <w:divBdr>
        <w:top w:val="none" w:sz="0" w:space="0" w:color="auto"/>
        <w:left w:val="none" w:sz="0" w:space="0" w:color="auto"/>
        <w:bottom w:val="none" w:sz="0" w:space="0" w:color="auto"/>
        <w:right w:val="none" w:sz="0" w:space="0" w:color="auto"/>
      </w:divBdr>
      <w:divsChild>
        <w:div w:id="87045785">
          <w:marLeft w:val="0"/>
          <w:marRight w:val="0"/>
          <w:marTop w:val="0"/>
          <w:marBottom w:val="0"/>
          <w:divBdr>
            <w:top w:val="none" w:sz="0" w:space="0" w:color="auto"/>
            <w:left w:val="none" w:sz="0" w:space="0" w:color="auto"/>
            <w:bottom w:val="none" w:sz="0" w:space="0" w:color="auto"/>
            <w:right w:val="none" w:sz="0" w:space="0" w:color="auto"/>
          </w:divBdr>
          <w:divsChild>
            <w:div w:id="1998725136">
              <w:marLeft w:val="0"/>
              <w:marRight w:val="0"/>
              <w:marTop w:val="0"/>
              <w:marBottom w:val="0"/>
              <w:divBdr>
                <w:top w:val="none" w:sz="0" w:space="0" w:color="auto"/>
                <w:left w:val="none" w:sz="0" w:space="0" w:color="auto"/>
                <w:bottom w:val="none" w:sz="0" w:space="0" w:color="auto"/>
                <w:right w:val="none" w:sz="0" w:space="0" w:color="auto"/>
              </w:divBdr>
              <w:divsChild>
                <w:div w:id="146323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134720">
      <w:bodyDiv w:val="1"/>
      <w:marLeft w:val="0"/>
      <w:marRight w:val="0"/>
      <w:marTop w:val="0"/>
      <w:marBottom w:val="0"/>
      <w:divBdr>
        <w:top w:val="none" w:sz="0" w:space="0" w:color="auto"/>
        <w:left w:val="none" w:sz="0" w:space="0" w:color="auto"/>
        <w:bottom w:val="none" w:sz="0" w:space="0" w:color="auto"/>
        <w:right w:val="none" w:sz="0" w:space="0" w:color="auto"/>
      </w:divBdr>
      <w:divsChild>
        <w:div w:id="317272518">
          <w:marLeft w:val="0"/>
          <w:marRight w:val="0"/>
          <w:marTop w:val="0"/>
          <w:marBottom w:val="0"/>
          <w:divBdr>
            <w:top w:val="none" w:sz="0" w:space="0" w:color="auto"/>
            <w:left w:val="none" w:sz="0" w:space="0" w:color="auto"/>
            <w:bottom w:val="none" w:sz="0" w:space="0" w:color="auto"/>
            <w:right w:val="none" w:sz="0" w:space="0" w:color="auto"/>
          </w:divBdr>
          <w:divsChild>
            <w:div w:id="143357564">
              <w:marLeft w:val="0"/>
              <w:marRight w:val="0"/>
              <w:marTop w:val="0"/>
              <w:marBottom w:val="0"/>
              <w:divBdr>
                <w:top w:val="none" w:sz="0" w:space="0" w:color="auto"/>
                <w:left w:val="none" w:sz="0" w:space="0" w:color="auto"/>
                <w:bottom w:val="none" w:sz="0" w:space="0" w:color="auto"/>
                <w:right w:val="none" w:sz="0" w:space="0" w:color="auto"/>
              </w:divBdr>
              <w:divsChild>
                <w:div w:id="167557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906290">
      <w:bodyDiv w:val="1"/>
      <w:marLeft w:val="0"/>
      <w:marRight w:val="0"/>
      <w:marTop w:val="0"/>
      <w:marBottom w:val="0"/>
      <w:divBdr>
        <w:top w:val="none" w:sz="0" w:space="0" w:color="auto"/>
        <w:left w:val="none" w:sz="0" w:space="0" w:color="auto"/>
        <w:bottom w:val="none" w:sz="0" w:space="0" w:color="auto"/>
        <w:right w:val="none" w:sz="0" w:space="0" w:color="auto"/>
      </w:divBdr>
      <w:divsChild>
        <w:div w:id="1373336958">
          <w:marLeft w:val="0"/>
          <w:marRight w:val="0"/>
          <w:marTop w:val="0"/>
          <w:marBottom w:val="0"/>
          <w:divBdr>
            <w:top w:val="none" w:sz="0" w:space="0" w:color="auto"/>
            <w:left w:val="none" w:sz="0" w:space="0" w:color="auto"/>
            <w:bottom w:val="none" w:sz="0" w:space="0" w:color="auto"/>
            <w:right w:val="none" w:sz="0" w:space="0" w:color="auto"/>
          </w:divBdr>
          <w:divsChild>
            <w:div w:id="1560166640">
              <w:marLeft w:val="0"/>
              <w:marRight w:val="0"/>
              <w:marTop w:val="0"/>
              <w:marBottom w:val="0"/>
              <w:divBdr>
                <w:top w:val="none" w:sz="0" w:space="0" w:color="auto"/>
                <w:left w:val="none" w:sz="0" w:space="0" w:color="auto"/>
                <w:bottom w:val="none" w:sz="0" w:space="0" w:color="auto"/>
                <w:right w:val="none" w:sz="0" w:space="0" w:color="auto"/>
              </w:divBdr>
              <w:divsChild>
                <w:div w:id="24623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841414">
      <w:bodyDiv w:val="1"/>
      <w:marLeft w:val="0"/>
      <w:marRight w:val="0"/>
      <w:marTop w:val="0"/>
      <w:marBottom w:val="0"/>
      <w:divBdr>
        <w:top w:val="none" w:sz="0" w:space="0" w:color="auto"/>
        <w:left w:val="none" w:sz="0" w:space="0" w:color="auto"/>
        <w:bottom w:val="none" w:sz="0" w:space="0" w:color="auto"/>
        <w:right w:val="none" w:sz="0" w:space="0" w:color="auto"/>
      </w:divBdr>
      <w:divsChild>
        <w:div w:id="871066485">
          <w:marLeft w:val="0"/>
          <w:marRight w:val="0"/>
          <w:marTop w:val="0"/>
          <w:marBottom w:val="0"/>
          <w:divBdr>
            <w:top w:val="none" w:sz="0" w:space="0" w:color="auto"/>
            <w:left w:val="none" w:sz="0" w:space="0" w:color="auto"/>
            <w:bottom w:val="none" w:sz="0" w:space="0" w:color="auto"/>
            <w:right w:val="none" w:sz="0" w:space="0" w:color="auto"/>
          </w:divBdr>
          <w:divsChild>
            <w:div w:id="1361590664">
              <w:marLeft w:val="0"/>
              <w:marRight w:val="0"/>
              <w:marTop w:val="0"/>
              <w:marBottom w:val="0"/>
              <w:divBdr>
                <w:top w:val="none" w:sz="0" w:space="0" w:color="auto"/>
                <w:left w:val="none" w:sz="0" w:space="0" w:color="auto"/>
                <w:bottom w:val="none" w:sz="0" w:space="0" w:color="auto"/>
                <w:right w:val="none" w:sz="0" w:space="0" w:color="auto"/>
              </w:divBdr>
              <w:divsChild>
                <w:div w:id="171881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401551">
      <w:bodyDiv w:val="1"/>
      <w:marLeft w:val="0"/>
      <w:marRight w:val="0"/>
      <w:marTop w:val="0"/>
      <w:marBottom w:val="0"/>
      <w:divBdr>
        <w:top w:val="none" w:sz="0" w:space="0" w:color="auto"/>
        <w:left w:val="none" w:sz="0" w:space="0" w:color="auto"/>
        <w:bottom w:val="none" w:sz="0" w:space="0" w:color="auto"/>
        <w:right w:val="none" w:sz="0" w:space="0" w:color="auto"/>
      </w:divBdr>
      <w:divsChild>
        <w:div w:id="45497265">
          <w:marLeft w:val="0"/>
          <w:marRight w:val="0"/>
          <w:marTop w:val="0"/>
          <w:marBottom w:val="0"/>
          <w:divBdr>
            <w:top w:val="none" w:sz="0" w:space="0" w:color="auto"/>
            <w:left w:val="none" w:sz="0" w:space="0" w:color="auto"/>
            <w:bottom w:val="none" w:sz="0" w:space="0" w:color="auto"/>
            <w:right w:val="none" w:sz="0" w:space="0" w:color="auto"/>
          </w:divBdr>
          <w:divsChild>
            <w:div w:id="1857384396">
              <w:marLeft w:val="0"/>
              <w:marRight w:val="0"/>
              <w:marTop w:val="0"/>
              <w:marBottom w:val="0"/>
              <w:divBdr>
                <w:top w:val="none" w:sz="0" w:space="0" w:color="auto"/>
                <w:left w:val="none" w:sz="0" w:space="0" w:color="auto"/>
                <w:bottom w:val="none" w:sz="0" w:space="0" w:color="auto"/>
                <w:right w:val="none" w:sz="0" w:space="0" w:color="auto"/>
              </w:divBdr>
              <w:divsChild>
                <w:div w:id="621620870">
                  <w:marLeft w:val="0"/>
                  <w:marRight w:val="0"/>
                  <w:marTop w:val="0"/>
                  <w:marBottom w:val="0"/>
                  <w:divBdr>
                    <w:top w:val="none" w:sz="0" w:space="0" w:color="auto"/>
                    <w:left w:val="none" w:sz="0" w:space="0" w:color="auto"/>
                    <w:bottom w:val="none" w:sz="0" w:space="0" w:color="auto"/>
                    <w:right w:val="none" w:sz="0" w:space="0" w:color="auto"/>
                  </w:divBdr>
                  <w:divsChild>
                    <w:div w:id="147610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714517">
      <w:bodyDiv w:val="1"/>
      <w:marLeft w:val="0"/>
      <w:marRight w:val="0"/>
      <w:marTop w:val="0"/>
      <w:marBottom w:val="0"/>
      <w:divBdr>
        <w:top w:val="none" w:sz="0" w:space="0" w:color="auto"/>
        <w:left w:val="none" w:sz="0" w:space="0" w:color="auto"/>
        <w:bottom w:val="none" w:sz="0" w:space="0" w:color="auto"/>
        <w:right w:val="none" w:sz="0" w:space="0" w:color="auto"/>
      </w:divBdr>
      <w:divsChild>
        <w:div w:id="580800552">
          <w:marLeft w:val="0"/>
          <w:marRight w:val="0"/>
          <w:marTop w:val="0"/>
          <w:marBottom w:val="0"/>
          <w:divBdr>
            <w:top w:val="none" w:sz="0" w:space="0" w:color="auto"/>
            <w:left w:val="none" w:sz="0" w:space="0" w:color="auto"/>
            <w:bottom w:val="none" w:sz="0" w:space="0" w:color="auto"/>
            <w:right w:val="none" w:sz="0" w:space="0" w:color="auto"/>
          </w:divBdr>
          <w:divsChild>
            <w:div w:id="1094127761">
              <w:marLeft w:val="0"/>
              <w:marRight w:val="0"/>
              <w:marTop w:val="0"/>
              <w:marBottom w:val="0"/>
              <w:divBdr>
                <w:top w:val="none" w:sz="0" w:space="0" w:color="auto"/>
                <w:left w:val="none" w:sz="0" w:space="0" w:color="auto"/>
                <w:bottom w:val="none" w:sz="0" w:space="0" w:color="auto"/>
                <w:right w:val="none" w:sz="0" w:space="0" w:color="auto"/>
              </w:divBdr>
              <w:divsChild>
                <w:div w:id="19661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849446">
      <w:bodyDiv w:val="1"/>
      <w:marLeft w:val="0"/>
      <w:marRight w:val="0"/>
      <w:marTop w:val="0"/>
      <w:marBottom w:val="0"/>
      <w:divBdr>
        <w:top w:val="none" w:sz="0" w:space="0" w:color="auto"/>
        <w:left w:val="none" w:sz="0" w:space="0" w:color="auto"/>
        <w:bottom w:val="none" w:sz="0" w:space="0" w:color="auto"/>
        <w:right w:val="none" w:sz="0" w:space="0" w:color="auto"/>
      </w:divBdr>
      <w:divsChild>
        <w:div w:id="162551024">
          <w:marLeft w:val="0"/>
          <w:marRight w:val="0"/>
          <w:marTop w:val="0"/>
          <w:marBottom w:val="0"/>
          <w:divBdr>
            <w:top w:val="none" w:sz="0" w:space="0" w:color="auto"/>
            <w:left w:val="none" w:sz="0" w:space="0" w:color="auto"/>
            <w:bottom w:val="none" w:sz="0" w:space="0" w:color="auto"/>
            <w:right w:val="none" w:sz="0" w:space="0" w:color="auto"/>
          </w:divBdr>
          <w:divsChild>
            <w:div w:id="58673681">
              <w:marLeft w:val="0"/>
              <w:marRight w:val="0"/>
              <w:marTop w:val="0"/>
              <w:marBottom w:val="0"/>
              <w:divBdr>
                <w:top w:val="none" w:sz="0" w:space="0" w:color="auto"/>
                <w:left w:val="none" w:sz="0" w:space="0" w:color="auto"/>
                <w:bottom w:val="none" w:sz="0" w:space="0" w:color="auto"/>
                <w:right w:val="none" w:sz="0" w:space="0" w:color="auto"/>
              </w:divBdr>
              <w:divsChild>
                <w:div w:id="157550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403330">
      <w:bodyDiv w:val="1"/>
      <w:marLeft w:val="0"/>
      <w:marRight w:val="0"/>
      <w:marTop w:val="0"/>
      <w:marBottom w:val="0"/>
      <w:divBdr>
        <w:top w:val="none" w:sz="0" w:space="0" w:color="auto"/>
        <w:left w:val="none" w:sz="0" w:space="0" w:color="auto"/>
        <w:bottom w:val="none" w:sz="0" w:space="0" w:color="auto"/>
        <w:right w:val="none" w:sz="0" w:space="0" w:color="auto"/>
      </w:divBdr>
      <w:divsChild>
        <w:div w:id="1783182020">
          <w:marLeft w:val="0"/>
          <w:marRight w:val="0"/>
          <w:marTop w:val="0"/>
          <w:marBottom w:val="0"/>
          <w:divBdr>
            <w:top w:val="none" w:sz="0" w:space="0" w:color="auto"/>
            <w:left w:val="none" w:sz="0" w:space="0" w:color="auto"/>
            <w:bottom w:val="none" w:sz="0" w:space="0" w:color="auto"/>
            <w:right w:val="none" w:sz="0" w:space="0" w:color="auto"/>
          </w:divBdr>
          <w:divsChild>
            <w:div w:id="1001348559">
              <w:marLeft w:val="0"/>
              <w:marRight w:val="0"/>
              <w:marTop w:val="0"/>
              <w:marBottom w:val="0"/>
              <w:divBdr>
                <w:top w:val="none" w:sz="0" w:space="0" w:color="auto"/>
                <w:left w:val="none" w:sz="0" w:space="0" w:color="auto"/>
                <w:bottom w:val="none" w:sz="0" w:space="0" w:color="auto"/>
                <w:right w:val="none" w:sz="0" w:space="0" w:color="auto"/>
              </w:divBdr>
              <w:divsChild>
                <w:div w:id="1011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034871">
      <w:bodyDiv w:val="1"/>
      <w:marLeft w:val="0"/>
      <w:marRight w:val="0"/>
      <w:marTop w:val="0"/>
      <w:marBottom w:val="0"/>
      <w:divBdr>
        <w:top w:val="none" w:sz="0" w:space="0" w:color="auto"/>
        <w:left w:val="none" w:sz="0" w:space="0" w:color="auto"/>
        <w:bottom w:val="none" w:sz="0" w:space="0" w:color="auto"/>
        <w:right w:val="none" w:sz="0" w:space="0" w:color="auto"/>
      </w:divBdr>
      <w:divsChild>
        <w:div w:id="1012296249">
          <w:marLeft w:val="0"/>
          <w:marRight w:val="0"/>
          <w:marTop w:val="0"/>
          <w:marBottom w:val="0"/>
          <w:divBdr>
            <w:top w:val="none" w:sz="0" w:space="0" w:color="auto"/>
            <w:left w:val="none" w:sz="0" w:space="0" w:color="auto"/>
            <w:bottom w:val="none" w:sz="0" w:space="0" w:color="auto"/>
            <w:right w:val="none" w:sz="0" w:space="0" w:color="auto"/>
          </w:divBdr>
          <w:divsChild>
            <w:div w:id="1088426784">
              <w:marLeft w:val="0"/>
              <w:marRight w:val="0"/>
              <w:marTop w:val="0"/>
              <w:marBottom w:val="0"/>
              <w:divBdr>
                <w:top w:val="none" w:sz="0" w:space="0" w:color="auto"/>
                <w:left w:val="none" w:sz="0" w:space="0" w:color="auto"/>
                <w:bottom w:val="none" w:sz="0" w:space="0" w:color="auto"/>
                <w:right w:val="none" w:sz="0" w:space="0" w:color="auto"/>
              </w:divBdr>
              <w:divsChild>
                <w:div w:id="63132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483350">
      <w:bodyDiv w:val="1"/>
      <w:marLeft w:val="0"/>
      <w:marRight w:val="0"/>
      <w:marTop w:val="0"/>
      <w:marBottom w:val="0"/>
      <w:divBdr>
        <w:top w:val="none" w:sz="0" w:space="0" w:color="auto"/>
        <w:left w:val="none" w:sz="0" w:space="0" w:color="auto"/>
        <w:bottom w:val="none" w:sz="0" w:space="0" w:color="auto"/>
        <w:right w:val="none" w:sz="0" w:space="0" w:color="auto"/>
      </w:divBdr>
    </w:div>
    <w:div w:id="601839521">
      <w:bodyDiv w:val="1"/>
      <w:marLeft w:val="0"/>
      <w:marRight w:val="0"/>
      <w:marTop w:val="0"/>
      <w:marBottom w:val="0"/>
      <w:divBdr>
        <w:top w:val="none" w:sz="0" w:space="0" w:color="auto"/>
        <w:left w:val="none" w:sz="0" w:space="0" w:color="auto"/>
        <w:bottom w:val="none" w:sz="0" w:space="0" w:color="auto"/>
        <w:right w:val="none" w:sz="0" w:space="0" w:color="auto"/>
      </w:divBdr>
      <w:divsChild>
        <w:div w:id="1943104841">
          <w:marLeft w:val="0"/>
          <w:marRight w:val="0"/>
          <w:marTop w:val="0"/>
          <w:marBottom w:val="0"/>
          <w:divBdr>
            <w:top w:val="none" w:sz="0" w:space="0" w:color="auto"/>
            <w:left w:val="none" w:sz="0" w:space="0" w:color="auto"/>
            <w:bottom w:val="none" w:sz="0" w:space="0" w:color="auto"/>
            <w:right w:val="none" w:sz="0" w:space="0" w:color="auto"/>
          </w:divBdr>
          <w:divsChild>
            <w:div w:id="906375391">
              <w:marLeft w:val="0"/>
              <w:marRight w:val="0"/>
              <w:marTop w:val="0"/>
              <w:marBottom w:val="0"/>
              <w:divBdr>
                <w:top w:val="none" w:sz="0" w:space="0" w:color="auto"/>
                <w:left w:val="none" w:sz="0" w:space="0" w:color="auto"/>
                <w:bottom w:val="none" w:sz="0" w:space="0" w:color="auto"/>
                <w:right w:val="none" w:sz="0" w:space="0" w:color="auto"/>
              </w:divBdr>
              <w:divsChild>
                <w:div w:id="36833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578651">
      <w:bodyDiv w:val="1"/>
      <w:marLeft w:val="0"/>
      <w:marRight w:val="0"/>
      <w:marTop w:val="0"/>
      <w:marBottom w:val="0"/>
      <w:divBdr>
        <w:top w:val="none" w:sz="0" w:space="0" w:color="auto"/>
        <w:left w:val="none" w:sz="0" w:space="0" w:color="auto"/>
        <w:bottom w:val="none" w:sz="0" w:space="0" w:color="auto"/>
        <w:right w:val="none" w:sz="0" w:space="0" w:color="auto"/>
      </w:divBdr>
      <w:divsChild>
        <w:div w:id="2034572785">
          <w:marLeft w:val="0"/>
          <w:marRight w:val="0"/>
          <w:marTop w:val="0"/>
          <w:marBottom w:val="0"/>
          <w:divBdr>
            <w:top w:val="none" w:sz="0" w:space="0" w:color="auto"/>
            <w:left w:val="none" w:sz="0" w:space="0" w:color="auto"/>
            <w:bottom w:val="none" w:sz="0" w:space="0" w:color="auto"/>
            <w:right w:val="none" w:sz="0" w:space="0" w:color="auto"/>
          </w:divBdr>
          <w:divsChild>
            <w:div w:id="347292736">
              <w:marLeft w:val="0"/>
              <w:marRight w:val="0"/>
              <w:marTop w:val="0"/>
              <w:marBottom w:val="0"/>
              <w:divBdr>
                <w:top w:val="none" w:sz="0" w:space="0" w:color="auto"/>
                <w:left w:val="none" w:sz="0" w:space="0" w:color="auto"/>
                <w:bottom w:val="none" w:sz="0" w:space="0" w:color="auto"/>
                <w:right w:val="none" w:sz="0" w:space="0" w:color="auto"/>
              </w:divBdr>
              <w:divsChild>
                <w:div w:id="132967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112380">
      <w:bodyDiv w:val="1"/>
      <w:marLeft w:val="0"/>
      <w:marRight w:val="0"/>
      <w:marTop w:val="0"/>
      <w:marBottom w:val="0"/>
      <w:divBdr>
        <w:top w:val="none" w:sz="0" w:space="0" w:color="auto"/>
        <w:left w:val="none" w:sz="0" w:space="0" w:color="auto"/>
        <w:bottom w:val="none" w:sz="0" w:space="0" w:color="auto"/>
        <w:right w:val="none" w:sz="0" w:space="0" w:color="auto"/>
      </w:divBdr>
      <w:divsChild>
        <w:div w:id="287709123">
          <w:marLeft w:val="0"/>
          <w:marRight w:val="0"/>
          <w:marTop w:val="0"/>
          <w:marBottom w:val="0"/>
          <w:divBdr>
            <w:top w:val="none" w:sz="0" w:space="0" w:color="auto"/>
            <w:left w:val="none" w:sz="0" w:space="0" w:color="auto"/>
            <w:bottom w:val="none" w:sz="0" w:space="0" w:color="auto"/>
            <w:right w:val="none" w:sz="0" w:space="0" w:color="auto"/>
          </w:divBdr>
          <w:divsChild>
            <w:div w:id="1692300146">
              <w:marLeft w:val="0"/>
              <w:marRight w:val="0"/>
              <w:marTop w:val="0"/>
              <w:marBottom w:val="0"/>
              <w:divBdr>
                <w:top w:val="none" w:sz="0" w:space="0" w:color="auto"/>
                <w:left w:val="none" w:sz="0" w:space="0" w:color="auto"/>
                <w:bottom w:val="none" w:sz="0" w:space="0" w:color="auto"/>
                <w:right w:val="none" w:sz="0" w:space="0" w:color="auto"/>
              </w:divBdr>
              <w:divsChild>
                <w:div w:id="145548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7229">
      <w:bodyDiv w:val="1"/>
      <w:marLeft w:val="0"/>
      <w:marRight w:val="0"/>
      <w:marTop w:val="0"/>
      <w:marBottom w:val="0"/>
      <w:divBdr>
        <w:top w:val="none" w:sz="0" w:space="0" w:color="auto"/>
        <w:left w:val="none" w:sz="0" w:space="0" w:color="auto"/>
        <w:bottom w:val="none" w:sz="0" w:space="0" w:color="auto"/>
        <w:right w:val="none" w:sz="0" w:space="0" w:color="auto"/>
      </w:divBdr>
      <w:divsChild>
        <w:div w:id="1253662501">
          <w:marLeft w:val="0"/>
          <w:marRight w:val="0"/>
          <w:marTop w:val="0"/>
          <w:marBottom w:val="0"/>
          <w:divBdr>
            <w:top w:val="none" w:sz="0" w:space="0" w:color="auto"/>
            <w:left w:val="none" w:sz="0" w:space="0" w:color="auto"/>
            <w:bottom w:val="none" w:sz="0" w:space="0" w:color="auto"/>
            <w:right w:val="none" w:sz="0" w:space="0" w:color="auto"/>
          </w:divBdr>
          <w:divsChild>
            <w:div w:id="910502750">
              <w:marLeft w:val="0"/>
              <w:marRight w:val="0"/>
              <w:marTop w:val="0"/>
              <w:marBottom w:val="0"/>
              <w:divBdr>
                <w:top w:val="none" w:sz="0" w:space="0" w:color="auto"/>
                <w:left w:val="none" w:sz="0" w:space="0" w:color="auto"/>
                <w:bottom w:val="none" w:sz="0" w:space="0" w:color="auto"/>
                <w:right w:val="none" w:sz="0" w:space="0" w:color="auto"/>
              </w:divBdr>
              <w:divsChild>
                <w:div w:id="198623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621304">
      <w:bodyDiv w:val="1"/>
      <w:marLeft w:val="0"/>
      <w:marRight w:val="0"/>
      <w:marTop w:val="0"/>
      <w:marBottom w:val="0"/>
      <w:divBdr>
        <w:top w:val="none" w:sz="0" w:space="0" w:color="auto"/>
        <w:left w:val="none" w:sz="0" w:space="0" w:color="auto"/>
        <w:bottom w:val="none" w:sz="0" w:space="0" w:color="auto"/>
        <w:right w:val="none" w:sz="0" w:space="0" w:color="auto"/>
      </w:divBdr>
      <w:divsChild>
        <w:div w:id="7024634">
          <w:marLeft w:val="0"/>
          <w:marRight w:val="0"/>
          <w:marTop w:val="0"/>
          <w:marBottom w:val="0"/>
          <w:divBdr>
            <w:top w:val="none" w:sz="0" w:space="0" w:color="auto"/>
            <w:left w:val="none" w:sz="0" w:space="0" w:color="auto"/>
            <w:bottom w:val="none" w:sz="0" w:space="0" w:color="auto"/>
            <w:right w:val="none" w:sz="0" w:space="0" w:color="auto"/>
          </w:divBdr>
          <w:divsChild>
            <w:div w:id="957368145">
              <w:marLeft w:val="0"/>
              <w:marRight w:val="0"/>
              <w:marTop w:val="0"/>
              <w:marBottom w:val="0"/>
              <w:divBdr>
                <w:top w:val="none" w:sz="0" w:space="0" w:color="auto"/>
                <w:left w:val="none" w:sz="0" w:space="0" w:color="auto"/>
                <w:bottom w:val="none" w:sz="0" w:space="0" w:color="auto"/>
                <w:right w:val="none" w:sz="0" w:space="0" w:color="auto"/>
              </w:divBdr>
              <w:divsChild>
                <w:div w:id="553737631">
                  <w:marLeft w:val="0"/>
                  <w:marRight w:val="0"/>
                  <w:marTop w:val="0"/>
                  <w:marBottom w:val="0"/>
                  <w:divBdr>
                    <w:top w:val="none" w:sz="0" w:space="0" w:color="auto"/>
                    <w:left w:val="none" w:sz="0" w:space="0" w:color="auto"/>
                    <w:bottom w:val="none" w:sz="0" w:space="0" w:color="auto"/>
                    <w:right w:val="none" w:sz="0" w:space="0" w:color="auto"/>
                  </w:divBdr>
                </w:div>
              </w:divsChild>
            </w:div>
            <w:div w:id="1371343117">
              <w:marLeft w:val="0"/>
              <w:marRight w:val="0"/>
              <w:marTop w:val="0"/>
              <w:marBottom w:val="0"/>
              <w:divBdr>
                <w:top w:val="none" w:sz="0" w:space="0" w:color="auto"/>
                <w:left w:val="none" w:sz="0" w:space="0" w:color="auto"/>
                <w:bottom w:val="none" w:sz="0" w:space="0" w:color="auto"/>
                <w:right w:val="none" w:sz="0" w:space="0" w:color="auto"/>
              </w:divBdr>
              <w:divsChild>
                <w:div w:id="486629862">
                  <w:marLeft w:val="0"/>
                  <w:marRight w:val="0"/>
                  <w:marTop w:val="0"/>
                  <w:marBottom w:val="0"/>
                  <w:divBdr>
                    <w:top w:val="none" w:sz="0" w:space="0" w:color="auto"/>
                    <w:left w:val="none" w:sz="0" w:space="0" w:color="auto"/>
                    <w:bottom w:val="none" w:sz="0" w:space="0" w:color="auto"/>
                    <w:right w:val="none" w:sz="0" w:space="0" w:color="auto"/>
                  </w:divBdr>
                </w:div>
              </w:divsChild>
            </w:div>
            <w:div w:id="1609310721">
              <w:marLeft w:val="0"/>
              <w:marRight w:val="0"/>
              <w:marTop w:val="0"/>
              <w:marBottom w:val="0"/>
              <w:divBdr>
                <w:top w:val="none" w:sz="0" w:space="0" w:color="auto"/>
                <w:left w:val="none" w:sz="0" w:space="0" w:color="auto"/>
                <w:bottom w:val="none" w:sz="0" w:space="0" w:color="auto"/>
                <w:right w:val="none" w:sz="0" w:space="0" w:color="auto"/>
              </w:divBdr>
              <w:divsChild>
                <w:div w:id="115352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037964">
      <w:bodyDiv w:val="1"/>
      <w:marLeft w:val="0"/>
      <w:marRight w:val="0"/>
      <w:marTop w:val="0"/>
      <w:marBottom w:val="0"/>
      <w:divBdr>
        <w:top w:val="none" w:sz="0" w:space="0" w:color="auto"/>
        <w:left w:val="none" w:sz="0" w:space="0" w:color="auto"/>
        <w:bottom w:val="none" w:sz="0" w:space="0" w:color="auto"/>
        <w:right w:val="none" w:sz="0" w:space="0" w:color="auto"/>
      </w:divBdr>
      <w:divsChild>
        <w:div w:id="1963463766">
          <w:marLeft w:val="0"/>
          <w:marRight w:val="0"/>
          <w:marTop w:val="0"/>
          <w:marBottom w:val="0"/>
          <w:divBdr>
            <w:top w:val="none" w:sz="0" w:space="0" w:color="auto"/>
            <w:left w:val="none" w:sz="0" w:space="0" w:color="auto"/>
            <w:bottom w:val="none" w:sz="0" w:space="0" w:color="auto"/>
            <w:right w:val="none" w:sz="0" w:space="0" w:color="auto"/>
          </w:divBdr>
          <w:divsChild>
            <w:div w:id="185407873">
              <w:marLeft w:val="0"/>
              <w:marRight w:val="0"/>
              <w:marTop w:val="0"/>
              <w:marBottom w:val="0"/>
              <w:divBdr>
                <w:top w:val="none" w:sz="0" w:space="0" w:color="auto"/>
                <w:left w:val="none" w:sz="0" w:space="0" w:color="auto"/>
                <w:bottom w:val="none" w:sz="0" w:space="0" w:color="auto"/>
                <w:right w:val="none" w:sz="0" w:space="0" w:color="auto"/>
              </w:divBdr>
              <w:divsChild>
                <w:div w:id="208309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571746">
      <w:bodyDiv w:val="1"/>
      <w:marLeft w:val="0"/>
      <w:marRight w:val="0"/>
      <w:marTop w:val="0"/>
      <w:marBottom w:val="0"/>
      <w:divBdr>
        <w:top w:val="none" w:sz="0" w:space="0" w:color="auto"/>
        <w:left w:val="none" w:sz="0" w:space="0" w:color="auto"/>
        <w:bottom w:val="none" w:sz="0" w:space="0" w:color="auto"/>
        <w:right w:val="none" w:sz="0" w:space="0" w:color="auto"/>
      </w:divBdr>
      <w:divsChild>
        <w:div w:id="1134181114">
          <w:marLeft w:val="0"/>
          <w:marRight w:val="0"/>
          <w:marTop w:val="0"/>
          <w:marBottom w:val="0"/>
          <w:divBdr>
            <w:top w:val="none" w:sz="0" w:space="0" w:color="auto"/>
            <w:left w:val="none" w:sz="0" w:space="0" w:color="auto"/>
            <w:bottom w:val="none" w:sz="0" w:space="0" w:color="auto"/>
            <w:right w:val="none" w:sz="0" w:space="0" w:color="auto"/>
          </w:divBdr>
          <w:divsChild>
            <w:div w:id="1257127518">
              <w:marLeft w:val="0"/>
              <w:marRight w:val="0"/>
              <w:marTop w:val="0"/>
              <w:marBottom w:val="0"/>
              <w:divBdr>
                <w:top w:val="none" w:sz="0" w:space="0" w:color="auto"/>
                <w:left w:val="none" w:sz="0" w:space="0" w:color="auto"/>
                <w:bottom w:val="none" w:sz="0" w:space="0" w:color="auto"/>
                <w:right w:val="none" w:sz="0" w:space="0" w:color="auto"/>
              </w:divBdr>
              <w:divsChild>
                <w:div w:id="65445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245555">
      <w:bodyDiv w:val="1"/>
      <w:marLeft w:val="0"/>
      <w:marRight w:val="0"/>
      <w:marTop w:val="0"/>
      <w:marBottom w:val="0"/>
      <w:divBdr>
        <w:top w:val="none" w:sz="0" w:space="0" w:color="auto"/>
        <w:left w:val="none" w:sz="0" w:space="0" w:color="auto"/>
        <w:bottom w:val="none" w:sz="0" w:space="0" w:color="auto"/>
        <w:right w:val="none" w:sz="0" w:space="0" w:color="auto"/>
      </w:divBdr>
      <w:divsChild>
        <w:div w:id="1114666307">
          <w:marLeft w:val="0"/>
          <w:marRight w:val="0"/>
          <w:marTop w:val="0"/>
          <w:marBottom w:val="0"/>
          <w:divBdr>
            <w:top w:val="none" w:sz="0" w:space="0" w:color="auto"/>
            <w:left w:val="none" w:sz="0" w:space="0" w:color="auto"/>
            <w:bottom w:val="none" w:sz="0" w:space="0" w:color="auto"/>
            <w:right w:val="none" w:sz="0" w:space="0" w:color="auto"/>
          </w:divBdr>
          <w:divsChild>
            <w:div w:id="2085174655">
              <w:marLeft w:val="0"/>
              <w:marRight w:val="0"/>
              <w:marTop w:val="0"/>
              <w:marBottom w:val="0"/>
              <w:divBdr>
                <w:top w:val="none" w:sz="0" w:space="0" w:color="auto"/>
                <w:left w:val="none" w:sz="0" w:space="0" w:color="auto"/>
                <w:bottom w:val="none" w:sz="0" w:space="0" w:color="auto"/>
                <w:right w:val="none" w:sz="0" w:space="0" w:color="auto"/>
              </w:divBdr>
              <w:divsChild>
                <w:div w:id="10350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699110">
      <w:bodyDiv w:val="1"/>
      <w:marLeft w:val="0"/>
      <w:marRight w:val="0"/>
      <w:marTop w:val="0"/>
      <w:marBottom w:val="0"/>
      <w:divBdr>
        <w:top w:val="none" w:sz="0" w:space="0" w:color="auto"/>
        <w:left w:val="none" w:sz="0" w:space="0" w:color="auto"/>
        <w:bottom w:val="none" w:sz="0" w:space="0" w:color="auto"/>
        <w:right w:val="none" w:sz="0" w:space="0" w:color="auto"/>
      </w:divBdr>
      <w:divsChild>
        <w:div w:id="1023049316">
          <w:marLeft w:val="0"/>
          <w:marRight w:val="0"/>
          <w:marTop w:val="0"/>
          <w:marBottom w:val="0"/>
          <w:divBdr>
            <w:top w:val="none" w:sz="0" w:space="0" w:color="auto"/>
            <w:left w:val="none" w:sz="0" w:space="0" w:color="auto"/>
            <w:bottom w:val="none" w:sz="0" w:space="0" w:color="auto"/>
            <w:right w:val="none" w:sz="0" w:space="0" w:color="auto"/>
          </w:divBdr>
          <w:divsChild>
            <w:div w:id="678849320">
              <w:marLeft w:val="0"/>
              <w:marRight w:val="0"/>
              <w:marTop w:val="0"/>
              <w:marBottom w:val="0"/>
              <w:divBdr>
                <w:top w:val="none" w:sz="0" w:space="0" w:color="auto"/>
                <w:left w:val="none" w:sz="0" w:space="0" w:color="auto"/>
                <w:bottom w:val="none" w:sz="0" w:space="0" w:color="auto"/>
                <w:right w:val="none" w:sz="0" w:space="0" w:color="auto"/>
              </w:divBdr>
              <w:divsChild>
                <w:div w:id="1626043471">
                  <w:marLeft w:val="0"/>
                  <w:marRight w:val="0"/>
                  <w:marTop w:val="0"/>
                  <w:marBottom w:val="0"/>
                  <w:divBdr>
                    <w:top w:val="none" w:sz="0" w:space="0" w:color="auto"/>
                    <w:left w:val="none" w:sz="0" w:space="0" w:color="auto"/>
                    <w:bottom w:val="none" w:sz="0" w:space="0" w:color="auto"/>
                    <w:right w:val="none" w:sz="0" w:space="0" w:color="auto"/>
                  </w:divBdr>
                </w:div>
              </w:divsChild>
            </w:div>
            <w:div w:id="3242997">
              <w:marLeft w:val="0"/>
              <w:marRight w:val="0"/>
              <w:marTop w:val="0"/>
              <w:marBottom w:val="0"/>
              <w:divBdr>
                <w:top w:val="none" w:sz="0" w:space="0" w:color="auto"/>
                <w:left w:val="none" w:sz="0" w:space="0" w:color="auto"/>
                <w:bottom w:val="none" w:sz="0" w:space="0" w:color="auto"/>
                <w:right w:val="none" w:sz="0" w:space="0" w:color="auto"/>
              </w:divBdr>
              <w:divsChild>
                <w:div w:id="412777167">
                  <w:marLeft w:val="0"/>
                  <w:marRight w:val="0"/>
                  <w:marTop w:val="0"/>
                  <w:marBottom w:val="0"/>
                  <w:divBdr>
                    <w:top w:val="none" w:sz="0" w:space="0" w:color="auto"/>
                    <w:left w:val="none" w:sz="0" w:space="0" w:color="auto"/>
                    <w:bottom w:val="none" w:sz="0" w:space="0" w:color="auto"/>
                    <w:right w:val="none" w:sz="0" w:space="0" w:color="auto"/>
                  </w:divBdr>
                </w:div>
              </w:divsChild>
            </w:div>
            <w:div w:id="272059822">
              <w:marLeft w:val="0"/>
              <w:marRight w:val="0"/>
              <w:marTop w:val="0"/>
              <w:marBottom w:val="0"/>
              <w:divBdr>
                <w:top w:val="none" w:sz="0" w:space="0" w:color="auto"/>
                <w:left w:val="none" w:sz="0" w:space="0" w:color="auto"/>
                <w:bottom w:val="none" w:sz="0" w:space="0" w:color="auto"/>
                <w:right w:val="none" w:sz="0" w:space="0" w:color="auto"/>
              </w:divBdr>
              <w:divsChild>
                <w:div w:id="1795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83321">
          <w:marLeft w:val="0"/>
          <w:marRight w:val="0"/>
          <w:marTop w:val="0"/>
          <w:marBottom w:val="0"/>
          <w:divBdr>
            <w:top w:val="none" w:sz="0" w:space="0" w:color="auto"/>
            <w:left w:val="none" w:sz="0" w:space="0" w:color="auto"/>
            <w:bottom w:val="none" w:sz="0" w:space="0" w:color="auto"/>
            <w:right w:val="none" w:sz="0" w:space="0" w:color="auto"/>
          </w:divBdr>
          <w:divsChild>
            <w:div w:id="1580871679">
              <w:marLeft w:val="0"/>
              <w:marRight w:val="0"/>
              <w:marTop w:val="0"/>
              <w:marBottom w:val="0"/>
              <w:divBdr>
                <w:top w:val="none" w:sz="0" w:space="0" w:color="auto"/>
                <w:left w:val="none" w:sz="0" w:space="0" w:color="auto"/>
                <w:bottom w:val="none" w:sz="0" w:space="0" w:color="auto"/>
                <w:right w:val="none" w:sz="0" w:space="0" w:color="auto"/>
              </w:divBdr>
              <w:divsChild>
                <w:div w:id="1867015214">
                  <w:marLeft w:val="0"/>
                  <w:marRight w:val="0"/>
                  <w:marTop w:val="0"/>
                  <w:marBottom w:val="0"/>
                  <w:divBdr>
                    <w:top w:val="none" w:sz="0" w:space="0" w:color="auto"/>
                    <w:left w:val="none" w:sz="0" w:space="0" w:color="auto"/>
                    <w:bottom w:val="none" w:sz="0" w:space="0" w:color="auto"/>
                    <w:right w:val="none" w:sz="0" w:space="0" w:color="auto"/>
                  </w:divBdr>
                </w:div>
              </w:divsChild>
            </w:div>
            <w:div w:id="304970802">
              <w:marLeft w:val="0"/>
              <w:marRight w:val="0"/>
              <w:marTop w:val="0"/>
              <w:marBottom w:val="0"/>
              <w:divBdr>
                <w:top w:val="none" w:sz="0" w:space="0" w:color="auto"/>
                <w:left w:val="none" w:sz="0" w:space="0" w:color="auto"/>
                <w:bottom w:val="none" w:sz="0" w:space="0" w:color="auto"/>
                <w:right w:val="none" w:sz="0" w:space="0" w:color="auto"/>
              </w:divBdr>
              <w:divsChild>
                <w:div w:id="129513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074976">
      <w:bodyDiv w:val="1"/>
      <w:marLeft w:val="0"/>
      <w:marRight w:val="0"/>
      <w:marTop w:val="0"/>
      <w:marBottom w:val="0"/>
      <w:divBdr>
        <w:top w:val="none" w:sz="0" w:space="0" w:color="auto"/>
        <w:left w:val="none" w:sz="0" w:space="0" w:color="auto"/>
        <w:bottom w:val="none" w:sz="0" w:space="0" w:color="auto"/>
        <w:right w:val="none" w:sz="0" w:space="0" w:color="auto"/>
      </w:divBdr>
      <w:divsChild>
        <w:div w:id="1053580509">
          <w:marLeft w:val="0"/>
          <w:marRight w:val="0"/>
          <w:marTop w:val="0"/>
          <w:marBottom w:val="0"/>
          <w:divBdr>
            <w:top w:val="none" w:sz="0" w:space="0" w:color="auto"/>
            <w:left w:val="none" w:sz="0" w:space="0" w:color="auto"/>
            <w:bottom w:val="none" w:sz="0" w:space="0" w:color="auto"/>
            <w:right w:val="none" w:sz="0" w:space="0" w:color="auto"/>
          </w:divBdr>
          <w:divsChild>
            <w:div w:id="468860597">
              <w:marLeft w:val="0"/>
              <w:marRight w:val="0"/>
              <w:marTop w:val="0"/>
              <w:marBottom w:val="0"/>
              <w:divBdr>
                <w:top w:val="none" w:sz="0" w:space="0" w:color="auto"/>
                <w:left w:val="none" w:sz="0" w:space="0" w:color="auto"/>
                <w:bottom w:val="none" w:sz="0" w:space="0" w:color="auto"/>
                <w:right w:val="none" w:sz="0" w:space="0" w:color="auto"/>
              </w:divBdr>
              <w:divsChild>
                <w:div w:id="80354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0401">
      <w:bodyDiv w:val="1"/>
      <w:marLeft w:val="0"/>
      <w:marRight w:val="0"/>
      <w:marTop w:val="0"/>
      <w:marBottom w:val="0"/>
      <w:divBdr>
        <w:top w:val="none" w:sz="0" w:space="0" w:color="auto"/>
        <w:left w:val="none" w:sz="0" w:space="0" w:color="auto"/>
        <w:bottom w:val="none" w:sz="0" w:space="0" w:color="auto"/>
        <w:right w:val="none" w:sz="0" w:space="0" w:color="auto"/>
      </w:divBdr>
      <w:divsChild>
        <w:div w:id="30614659">
          <w:marLeft w:val="0"/>
          <w:marRight w:val="0"/>
          <w:marTop w:val="0"/>
          <w:marBottom w:val="0"/>
          <w:divBdr>
            <w:top w:val="none" w:sz="0" w:space="0" w:color="auto"/>
            <w:left w:val="none" w:sz="0" w:space="0" w:color="auto"/>
            <w:bottom w:val="none" w:sz="0" w:space="0" w:color="auto"/>
            <w:right w:val="none" w:sz="0" w:space="0" w:color="auto"/>
          </w:divBdr>
          <w:divsChild>
            <w:div w:id="285742585">
              <w:marLeft w:val="0"/>
              <w:marRight w:val="0"/>
              <w:marTop w:val="0"/>
              <w:marBottom w:val="0"/>
              <w:divBdr>
                <w:top w:val="none" w:sz="0" w:space="0" w:color="auto"/>
                <w:left w:val="none" w:sz="0" w:space="0" w:color="auto"/>
                <w:bottom w:val="none" w:sz="0" w:space="0" w:color="auto"/>
                <w:right w:val="none" w:sz="0" w:space="0" w:color="auto"/>
              </w:divBdr>
              <w:divsChild>
                <w:div w:id="122463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605315">
      <w:bodyDiv w:val="1"/>
      <w:marLeft w:val="0"/>
      <w:marRight w:val="0"/>
      <w:marTop w:val="0"/>
      <w:marBottom w:val="0"/>
      <w:divBdr>
        <w:top w:val="none" w:sz="0" w:space="0" w:color="auto"/>
        <w:left w:val="none" w:sz="0" w:space="0" w:color="auto"/>
        <w:bottom w:val="none" w:sz="0" w:space="0" w:color="auto"/>
        <w:right w:val="none" w:sz="0" w:space="0" w:color="auto"/>
      </w:divBdr>
      <w:divsChild>
        <w:div w:id="459953400">
          <w:marLeft w:val="0"/>
          <w:marRight w:val="0"/>
          <w:marTop w:val="0"/>
          <w:marBottom w:val="0"/>
          <w:divBdr>
            <w:top w:val="none" w:sz="0" w:space="0" w:color="auto"/>
            <w:left w:val="none" w:sz="0" w:space="0" w:color="auto"/>
            <w:bottom w:val="none" w:sz="0" w:space="0" w:color="auto"/>
            <w:right w:val="none" w:sz="0" w:space="0" w:color="auto"/>
          </w:divBdr>
          <w:divsChild>
            <w:div w:id="2063627323">
              <w:marLeft w:val="0"/>
              <w:marRight w:val="0"/>
              <w:marTop w:val="0"/>
              <w:marBottom w:val="0"/>
              <w:divBdr>
                <w:top w:val="none" w:sz="0" w:space="0" w:color="auto"/>
                <w:left w:val="none" w:sz="0" w:space="0" w:color="auto"/>
                <w:bottom w:val="none" w:sz="0" w:space="0" w:color="auto"/>
                <w:right w:val="none" w:sz="0" w:space="0" w:color="auto"/>
              </w:divBdr>
              <w:divsChild>
                <w:div w:id="1995252775">
                  <w:marLeft w:val="0"/>
                  <w:marRight w:val="0"/>
                  <w:marTop w:val="0"/>
                  <w:marBottom w:val="0"/>
                  <w:divBdr>
                    <w:top w:val="none" w:sz="0" w:space="0" w:color="auto"/>
                    <w:left w:val="none" w:sz="0" w:space="0" w:color="auto"/>
                    <w:bottom w:val="none" w:sz="0" w:space="0" w:color="auto"/>
                    <w:right w:val="none" w:sz="0" w:space="0" w:color="auto"/>
                  </w:divBdr>
                  <w:divsChild>
                    <w:div w:id="9464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240544">
      <w:bodyDiv w:val="1"/>
      <w:marLeft w:val="0"/>
      <w:marRight w:val="0"/>
      <w:marTop w:val="0"/>
      <w:marBottom w:val="0"/>
      <w:divBdr>
        <w:top w:val="none" w:sz="0" w:space="0" w:color="auto"/>
        <w:left w:val="none" w:sz="0" w:space="0" w:color="auto"/>
        <w:bottom w:val="none" w:sz="0" w:space="0" w:color="auto"/>
        <w:right w:val="none" w:sz="0" w:space="0" w:color="auto"/>
      </w:divBdr>
      <w:divsChild>
        <w:div w:id="917132419">
          <w:marLeft w:val="0"/>
          <w:marRight w:val="0"/>
          <w:marTop w:val="0"/>
          <w:marBottom w:val="0"/>
          <w:divBdr>
            <w:top w:val="none" w:sz="0" w:space="0" w:color="auto"/>
            <w:left w:val="none" w:sz="0" w:space="0" w:color="auto"/>
            <w:bottom w:val="none" w:sz="0" w:space="0" w:color="auto"/>
            <w:right w:val="none" w:sz="0" w:space="0" w:color="auto"/>
          </w:divBdr>
          <w:divsChild>
            <w:div w:id="29039209">
              <w:marLeft w:val="0"/>
              <w:marRight w:val="0"/>
              <w:marTop w:val="0"/>
              <w:marBottom w:val="0"/>
              <w:divBdr>
                <w:top w:val="none" w:sz="0" w:space="0" w:color="auto"/>
                <w:left w:val="none" w:sz="0" w:space="0" w:color="auto"/>
                <w:bottom w:val="none" w:sz="0" w:space="0" w:color="auto"/>
                <w:right w:val="none" w:sz="0" w:space="0" w:color="auto"/>
              </w:divBdr>
              <w:divsChild>
                <w:div w:id="266894565">
                  <w:marLeft w:val="0"/>
                  <w:marRight w:val="0"/>
                  <w:marTop w:val="0"/>
                  <w:marBottom w:val="0"/>
                  <w:divBdr>
                    <w:top w:val="none" w:sz="0" w:space="0" w:color="auto"/>
                    <w:left w:val="none" w:sz="0" w:space="0" w:color="auto"/>
                    <w:bottom w:val="none" w:sz="0" w:space="0" w:color="auto"/>
                    <w:right w:val="none" w:sz="0" w:space="0" w:color="auto"/>
                  </w:divBdr>
                  <w:divsChild>
                    <w:div w:id="195778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886025">
      <w:bodyDiv w:val="1"/>
      <w:marLeft w:val="0"/>
      <w:marRight w:val="0"/>
      <w:marTop w:val="0"/>
      <w:marBottom w:val="0"/>
      <w:divBdr>
        <w:top w:val="none" w:sz="0" w:space="0" w:color="auto"/>
        <w:left w:val="none" w:sz="0" w:space="0" w:color="auto"/>
        <w:bottom w:val="none" w:sz="0" w:space="0" w:color="auto"/>
        <w:right w:val="none" w:sz="0" w:space="0" w:color="auto"/>
      </w:divBdr>
      <w:divsChild>
        <w:div w:id="437063713">
          <w:marLeft w:val="0"/>
          <w:marRight w:val="0"/>
          <w:marTop w:val="0"/>
          <w:marBottom w:val="0"/>
          <w:divBdr>
            <w:top w:val="none" w:sz="0" w:space="0" w:color="auto"/>
            <w:left w:val="none" w:sz="0" w:space="0" w:color="auto"/>
            <w:bottom w:val="none" w:sz="0" w:space="0" w:color="auto"/>
            <w:right w:val="none" w:sz="0" w:space="0" w:color="auto"/>
          </w:divBdr>
          <w:divsChild>
            <w:div w:id="403257328">
              <w:marLeft w:val="0"/>
              <w:marRight w:val="0"/>
              <w:marTop w:val="0"/>
              <w:marBottom w:val="0"/>
              <w:divBdr>
                <w:top w:val="none" w:sz="0" w:space="0" w:color="auto"/>
                <w:left w:val="none" w:sz="0" w:space="0" w:color="auto"/>
                <w:bottom w:val="none" w:sz="0" w:space="0" w:color="auto"/>
                <w:right w:val="none" w:sz="0" w:space="0" w:color="auto"/>
              </w:divBdr>
              <w:divsChild>
                <w:div w:id="179486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919413">
      <w:bodyDiv w:val="1"/>
      <w:marLeft w:val="0"/>
      <w:marRight w:val="0"/>
      <w:marTop w:val="0"/>
      <w:marBottom w:val="0"/>
      <w:divBdr>
        <w:top w:val="none" w:sz="0" w:space="0" w:color="auto"/>
        <w:left w:val="none" w:sz="0" w:space="0" w:color="auto"/>
        <w:bottom w:val="none" w:sz="0" w:space="0" w:color="auto"/>
        <w:right w:val="none" w:sz="0" w:space="0" w:color="auto"/>
      </w:divBdr>
      <w:divsChild>
        <w:div w:id="1628120072">
          <w:marLeft w:val="0"/>
          <w:marRight w:val="0"/>
          <w:marTop w:val="0"/>
          <w:marBottom w:val="0"/>
          <w:divBdr>
            <w:top w:val="none" w:sz="0" w:space="0" w:color="auto"/>
            <w:left w:val="none" w:sz="0" w:space="0" w:color="auto"/>
            <w:bottom w:val="none" w:sz="0" w:space="0" w:color="auto"/>
            <w:right w:val="none" w:sz="0" w:space="0" w:color="auto"/>
          </w:divBdr>
          <w:divsChild>
            <w:div w:id="707336296">
              <w:marLeft w:val="0"/>
              <w:marRight w:val="0"/>
              <w:marTop w:val="0"/>
              <w:marBottom w:val="0"/>
              <w:divBdr>
                <w:top w:val="none" w:sz="0" w:space="0" w:color="auto"/>
                <w:left w:val="none" w:sz="0" w:space="0" w:color="auto"/>
                <w:bottom w:val="none" w:sz="0" w:space="0" w:color="auto"/>
                <w:right w:val="none" w:sz="0" w:space="0" w:color="auto"/>
              </w:divBdr>
              <w:divsChild>
                <w:div w:id="437679150">
                  <w:marLeft w:val="0"/>
                  <w:marRight w:val="0"/>
                  <w:marTop w:val="0"/>
                  <w:marBottom w:val="0"/>
                  <w:divBdr>
                    <w:top w:val="none" w:sz="0" w:space="0" w:color="auto"/>
                    <w:left w:val="none" w:sz="0" w:space="0" w:color="auto"/>
                    <w:bottom w:val="none" w:sz="0" w:space="0" w:color="auto"/>
                    <w:right w:val="none" w:sz="0" w:space="0" w:color="auto"/>
                  </w:divBdr>
                  <w:divsChild>
                    <w:div w:id="168474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820">
      <w:bodyDiv w:val="1"/>
      <w:marLeft w:val="0"/>
      <w:marRight w:val="0"/>
      <w:marTop w:val="0"/>
      <w:marBottom w:val="0"/>
      <w:divBdr>
        <w:top w:val="none" w:sz="0" w:space="0" w:color="auto"/>
        <w:left w:val="none" w:sz="0" w:space="0" w:color="auto"/>
        <w:bottom w:val="none" w:sz="0" w:space="0" w:color="auto"/>
        <w:right w:val="none" w:sz="0" w:space="0" w:color="auto"/>
      </w:divBdr>
      <w:divsChild>
        <w:div w:id="60057773">
          <w:marLeft w:val="0"/>
          <w:marRight w:val="0"/>
          <w:marTop w:val="0"/>
          <w:marBottom w:val="0"/>
          <w:divBdr>
            <w:top w:val="none" w:sz="0" w:space="0" w:color="auto"/>
            <w:left w:val="none" w:sz="0" w:space="0" w:color="auto"/>
            <w:bottom w:val="none" w:sz="0" w:space="0" w:color="auto"/>
            <w:right w:val="none" w:sz="0" w:space="0" w:color="auto"/>
          </w:divBdr>
          <w:divsChild>
            <w:div w:id="325402602">
              <w:marLeft w:val="0"/>
              <w:marRight w:val="0"/>
              <w:marTop w:val="0"/>
              <w:marBottom w:val="0"/>
              <w:divBdr>
                <w:top w:val="none" w:sz="0" w:space="0" w:color="auto"/>
                <w:left w:val="none" w:sz="0" w:space="0" w:color="auto"/>
                <w:bottom w:val="none" w:sz="0" w:space="0" w:color="auto"/>
                <w:right w:val="none" w:sz="0" w:space="0" w:color="auto"/>
              </w:divBdr>
              <w:divsChild>
                <w:div w:id="136324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197217">
      <w:bodyDiv w:val="1"/>
      <w:marLeft w:val="0"/>
      <w:marRight w:val="0"/>
      <w:marTop w:val="0"/>
      <w:marBottom w:val="0"/>
      <w:divBdr>
        <w:top w:val="none" w:sz="0" w:space="0" w:color="auto"/>
        <w:left w:val="none" w:sz="0" w:space="0" w:color="auto"/>
        <w:bottom w:val="none" w:sz="0" w:space="0" w:color="auto"/>
        <w:right w:val="none" w:sz="0" w:space="0" w:color="auto"/>
      </w:divBdr>
      <w:divsChild>
        <w:div w:id="1997759988">
          <w:marLeft w:val="0"/>
          <w:marRight w:val="0"/>
          <w:marTop w:val="0"/>
          <w:marBottom w:val="0"/>
          <w:divBdr>
            <w:top w:val="none" w:sz="0" w:space="0" w:color="auto"/>
            <w:left w:val="none" w:sz="0" w:space="0" w:color="auto"/>
            <w:bottom w:val="none" w:sz="0" w:space="0" w:color="auto"/>
            <w:right w:val="none" w:sz="0" w:space="0" w:color="auto"/>
          </w:divBdr>
          <w:divsChild>
            <w:div w:id="354842232">
              <w:marLeft w:val="0"/>
              <w:marRight w:val="0"/>
              <w:marTop w:val="0"/>
              <w:marBottom w:val="0"/>
              <w:divBdr>
                <w:top w:val="none" w:sz="0" w:space="0" w:color="auto"/>
                <w:left w:val="none" w:sz="0" w:space="0" w:color="auto"/>
                <w:bottom w:val="none" w:sz="0" w:space="0" w:color="auto"/>
                <w:right w:val="none" w:sz="0" w:space="0" w:color="auto"/>
              </w:divBdr>
              <w:divsChild>
                <w:div w:id="139180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051032">
      <w:bodyDiv w:val="1"/>
      <w:marLeft w:val="0"/>
      <w:marRight w:val="0"/>
      <w:marTop w:val="0"/>
      <w:marBottom w:val="0"/>
      <w:divBdr>
        <w:top w:val="none" w:sz="0" w:space="0" w:color="auto"/>
        <w:left w:val="none" w:sz="0" w:space="0" w:color="auto"/>
        <w:bottom w:val="none" w:sz="0" w:space="0" w:color="auto"/>
        <w:right w:val="none" w:sz="0" w:space="0" w:color="auto"/>
      </w:divBdr>
      <w:divsChild>
        <w:div w:id="1657147552">
          <w:marLeft w:val="0"/>
          <w:marRight w:val="0"/>
          <w:marTop w:val="0"/>
          <w:marBottom w:val="0"/>
          <w:divBdr>
            <w:top w:val="none" w:sz="0" w:space="0" w:color="auto"/>
            <w:left w:val="none" w:sz="0" w:space="0" w:color="auto"/>
            <w:bottom w:val="none" w:sz="0" w:space="0" w:color="auto"/>
            <w:right w:val="none" w:sz="0" w:space="0" w:color="auto"/>
          </w:divBdr>
          <w:divsChild>
            <w:div w:id="1279798061">
              <w:marLeft w:val="0"/>
              <w:marRight w:val="0"/>
              <w:marTop w:val="0"/>
              <w:marBottom w:val="0"/>
              <w:divBdr>
                <w:top w:val="none" w:sz="0" w:space="0" w:color="auto"/>
                <w:left w:val="none" w:sz="0" w:space="0" w:color="auto"/>
                <w:bottom w:val="none" w:sz="0" w:space="0" w:color="auto"/>
                <w:right w:val="none" w:sz="0" w:space="0" w:color="auto"/>
              </w:divBdr>
              <w:divsChild>
                <w:div w:id="139454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346278">
      <w:bodyDiv w:val="1"/>
      <w:marLeft w:val="0"/>
      <w:marRight w:val="0"/>
      <w:marTop w:val="0"/>
      <w:marBottom w:val="0"/>
      <w:divBdr>
        <w:top w:val="none" w:sz="0" w:space="0" w:color="auto"/>
        <w:left w:val="none" w:sz="0" w:space="0" w:color="auto"/>
        <w:bottom w:val="none" w:sz="0" w:space="0" w:color="auto"/>
        <w:right w:val="none" w:sz="0" w:space="0" w:color="auto"/>
      </w:divBdr>
      <w:divsChild>
        <w:div w:id="1397974066">
          <w:marLeft w:val="0"/>
          <w:marRight w:val="0"/>
          <w:marTop w:val="0"/>
          <w:marBottom w:val="0"/>
          <w:divBdr>
            <w:top w:val="none" w:sz="0" w:space="0" w:color="auto"/>
            <w:left w:val="none" w:sz="0" w:space="0" w:color="auto"/>
            <w:bottom w:val="none" w:sz="0" w:space="0" w:color="auto"/>
            <w:right w:val="none" w:sz="0" w:space="0" w:color="auto"/>
          </w:divBdr>
          <w:divsChild>
            <w:div w:id="251594855">
              <w:marLeft w:val="0"/>
              <w:marRight w:val="0"/>
              <w:marTop w:val="0"/>
              <w:marBottom w:val="0"/>
              <w:divBdr>
                <w:top w:val="none" w:sz="0" w:space="0" w:color="auto"/>
                <w:left w:val="none" w:sz="0" w:space="0" w:color="auto"/>
                <w:bottom w:val="none" w:sz="0" w:space="0" w:color="auto"/>
                <w:right w:val="none" w:sz="0" w:space="0" w:color="auto"/>
              </w:divBdr>
              <w:divsChild>
                <w:div w:id="50116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928070">
      <w:bodyDiv w:val="1"/>
      <w:marLeft w:val="0"/>
      <w:marRight w:val="0"/>
      <w:marTop w:val="0"/>
      <w:marBottom w:val="0"/>
      <w:divBdr>
        <w:top w:val="none" w:sz="0" w:space="0" w:color="auto"/>
        <w:left w:val="none" w:sz="0" w:space="0" w:color="auto"/>
        <w:bottom w:val="none" w:sz="0" w:space="0" w:color="auto"/>
        <w:right w:val="none" w:sz="0" w:space="0" w:color="auto"/>
      </w:divBdr>
      <w:divsChild>
        <w:div w:id="1979918418">
          <w:marLeft w:val="0"/>
          <w:marRight w:val="0"/>
          <w:marTop w:val="0"/>
          <w:marBottom w:val="0"/>
          <w:divBdr>
            <w:top w:val="none" w:sz="0" w:space="0" w:color="auto"/>
            <w:left w:val="none" w:sz="0" w:space="0" w:color="auto"/>
            <w:bottom w:val="none" w:sz="0" w:space="0" w:color="auto"/>
            <w:right w:val="none" w:sz="0" w:space="0" w:color="auto"/>
          </w:divBdr>
          <w:divsChild>
            <w:div w:id="852262600">
              <w:marLeft w:val="0"/>
              <w:marRight w:val="0"/>
              <w:marTop w:val="0"/>
              <w:marBottom w:val="0"/>
              <w:divBdr>
                <w:top w:val="none" w:sz="0" w:space="0" w:color="auto"/>
                <w:left w:val="none" w:sz="0" w:space="0" w:color="auto"/>
                <w:bottom w:val="none" w:sz="0" w:space="0" w:color="auto"/>
                <w:right w:val="none" w:sz="0" w:space="0" w:color="auto"/>
              </w:divBdr>
              <w:divsChild>
                <w:div w:id="677804952">
                  <w:marLeft w:val="0"/>
                  <w:marRight w:val="0"/>
                  <w:marTop w:val="0"/>
                  <w:marBottom w:val="0"/>
                  <w:divBdr>
                    <w:top w:val="none" w:sz="0" w:space="0" w:color="auto"/>
                    <w:left w:val="none" w:sz="0" w:space="0" w:color="auto"/>
                    <w:bottom w:val="none" w:sz="0" w:space="0" w:color="auto"/>
                    <w:right w:val="none" w:sz="0" w:space="0" w:color="auto"/>
                  </w:divBdr>
                  <w:divsChild>
                    <w:div w:id="47202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046743">
      <w:bodyDiv w:val="1"/>
      <w:marLeft w:val="0"/>
      <w:marRight w:val="0"/>
      <w:marTop w:val="0"/>
      <w:marBottom w:val="0"/>
      <w:divBdr>
        <w:top w:val="none" w:sz="0" w:space="0" w:color="auto"/>
        <w:left w:val="none" w:sz="0" w:space="0" w:color="auto"/>
        <w:bottom w:val="none" w:sz="0" w:space="0" w:color="auto"/>
        <w:right w:val="none" w:sz="0" w:space="0" w:color="auto"/>
      </w:divBdr>
      <w:divsChild>
        <w:div w:id="17388726">
          <w:marLeft w:val="0"/>
          <w:marRight w:val="0"/>
          <w:marTop w:val="0"/>
          <w:marBottom w:val="0"/>
          <w:divBdr>
            <w:top w:val="none" w:sz="0" w:space="0" w:color="auto"/>
            <w:left w:val="none" w:sz="0" w:space="0" w:color="auto"/>
            <w:bottom w:val="none" w:sz="0" w:space="0" w:color="auto"/>
            <w:right w:val="none" w:sz="0" w:space="0" w:color="auto"/>
          </w:divBdr>
          <w:divsChild>
            <w:div w:id="1037706486">
              <w:marLeft w:val="0"/>
              <w:marRight w:val="0"/>
              <w:marTop w:val="0"/>
              <w:marBottom w:val="0"/>
              <w:divBdr>
                <w:top w:val="none" w:sz="0" w:space="0" w:color="auto"/>
                <w:left w:val="none" w:sz="0" w:space="0" w:color="auto"/>
                <w:bottom w:val="none" w:sz="0" w:space="0" w:color="auto"/>
                <w:right w:val="none" w:sz="0" w:space="0" w:color="auto"/>
              </w:divBdr>
              <w:divsChild>
                <w:div w:id="39735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423322">
      <w:bodyDiv w:val="1"/>
      <w:marLeft w:val="0"/>
      <w:marRight w:val="0"/>
      <w:marTop w:val="0"/>
      <w:marBottom w:val="0"/>
      <w:divBdr>
        <w:top w:val="none" w:sz="0" w:space="0" w:color="auto"/>
        <w:left w:val="none" w:sz="0" w:space="0" w:color="auto"/>
        <w:bottom w:val="none" w:sz="0" w:space="0" w:color="auto"/>
        <w:right w:val="none" w:sz="0" w:space="0" w:color="auto"/>
      </w:divBdr>
      <w:divsChild>
        <w:div w:id="2038773470">
          <w:marLeft w:val="0"/>
          <w:marRight w:val="0"/>
          <w:marTop w:val="0"/>
          <w:marBottom w:val="0"/>
          <w:divBdr>
            <w:top w:val="none" w:sz="0" w:space="0" w:color="auto"/>
            <w:left w:val="none" w:sz="0" w:space="0" w:color="auto"/>
            <w:bottom w:val="none" w:sz="0" w:space="0" w:color="auto"/>
            <w:right w:val="none" w:sz="0" w:space="0" w:color="auto"/>
          </w:divBdr>
          <w:divsChild>
            <w:div w:id="883298889">
              <w:marLeft w:val="0"/>
              <w:marRight w:val="0"/>
              <w:marTop w:val="0"/>
              <w:marBottom w:val="0"/>
              <w:divBdr>
                <w:top w:val="none" w:sz="0" w:space="0" w:color="auto"/>
                <w:left w:val="none" w:sz="0" w:space="0" w:color="auto"/>
                <w:bottom w:val="none" w:sz="0" w:space="0" w:color="auto"/>
                <w:right w:val="none" w:sz="0" w:space="0" w:color="auto"/>
              </w:divBdr>
              <w:divsChild>
                <w:div w:id="3107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4237">
      <w:bodyDiv w:val="1"/>
      <w:marLeft w:val="0"/>
      <w:marRight w:val="0"/>
      <w:marTop w:val="0"/>
      <w:marBottom w:val="0"/>
      <w:divBdr>
        <w:top w:val="none" w:sz="0" w:space="0" w:color="auto"/>
        <w:left w:val="none" w:sz="0" w:space="0" w:color="auto"/>
        <w:bottom w:val="none" w:sz="0" w:space="0" w:color="auto"/>
        <w:right w:val="none" w:sz="0" w:space="0" w:color="auto"/>
      </w:divBdr>
      <w:divsChild>
        <w:div w:id="1353456458">
          <w:marLeft w:val="0"/>
          <w:marRight w:val="0"/>
          <w:marTop w:val="0"/>
          <w:marBottom w:val="0"/>
          <w:divBdr>
            <w:top w:val="none" w:sz="0" w:space="0" w:color="auto"/>
            <w:left w:val="none" w:sz="0" w:space="0" w:color="auto"/>
            <w:bottom w:val="none" w:sz="0" w:space="0" w:color="auto"/>
            <w:right w:val="none" w:sz="0" w:space="0" w:color="auto"/>
          </w:divBdr>
          <w:divsChild>
            <w:div w:id="1789619513">
              <w:marLeft w:val="0"/>
              <w:marRight w:val="0"/>
              <w:marTop w:val="0"/>
              <w:marBottom w:val="0"/>
              <w:divBdr>
                <w:top w:val="none" w:sz="0" w:space="0" w:color="auto"/>
                <w:left w:val="none" w:sz="0" w:space="0" w:color="auto"/>
                <w:bottom w:val="none" w:sz="0" w:space="0" w:color="auto"/>
                <w:right w:val="none" w:sz="0" w:space="0" w:color="auto"/>
              </w:divBdr>
              <w:divsChild>
                <w:div w:id="52082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471223">
      <w:bodyDiv w:val="1"/>
      <w:marLeft w:val="0"/>
      <w:marRight w:val="0"/>
      <w:marTop w:val="0"/>
      <w:marBottom w:val="0"/>
      <w:divBdr>
        <w:top w:val="none" w:sz="0" w:space="0" w:color="auto"/>
        <w:left w:val="none" w:sz="0" w:space="0" w:color="auto"/>
        <w:bottom w:val="none" w:sz="0" w:space="0" w:color="auto"/>
        <w:right w:val="none" w:sz="0" w:space="0" w:color="auto"/>
      </w:divBdr>
      <w:divsChild>
        <w:div w:id="974331849">
          <w:marLeft w:val="0"/>
          <w:marRight w:val="0"/>
          <w:marTop w:val="0"/>
          <w:marBottom w:val="0"/>
          <w:divBdr>
            <w:top w:val="none" w:sz="0" w:space="0" w:color="auto"/>
            <w:left w:val="none" w:sz="0" w:space="0" w:color="auto"/>
            <w:bottom w:val="none" w:sz="0" w:space="0" w:color="auto"/>
            <w:right w:val="none" w:sz="0" w:space="0" w:color="auto"/>
          </w:divBdr>
          <w:divsChild>
            <w:div w:id="1571962028">
              <w:marLeft w:val="0"/>
              <w:marRight w:val="0"/>
              <w:marTop w:val="0"/>
              <w:marBottom w:val="0"/>
              <w:divBdr>
                <w:top w:val="none" w:sz="0" w:space="0" w:color="auto"/>
                <w:left w:val="none" w:sz="0" w:space="0" w:color="auto"/>
                <w:bottom w:val="none" w:sz="0" w:space="0" w:color="auto"/>
                <w:right w:val="none" w:sz="0" w:space="0" w:color="auto"/>
              </w:divBdr>
              <w:divsChild>
                <w:div w:id="97703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618610">
      <w:bodyDiv w:val="1"/>
      <w:marLeft w:val="0"/>
      <w:marRight w:val="0"/>
      <w:marTop w:val="0"/>
      <w:marBottom w:val="0"/>
      <w:divBdr>
        <w:top w:val="none" w:sz="0" w:space="0" w:color="auto"/>
        <w:left w:val="none" w:sz="0" w:space="0" w:color="auto"/>
        <w:bottom w:val="none" w:sz="0" w:space="0" w:color="auto"/>
        <w:right w:val="none" w:sz="0" w:space="0" w:color="auto"/>
      </w:divBdr>
      <w:divsChild>
        <w:div w:id="92438006">
          <w:marLeft w:val="0"/>
          <w:marRight w:val="0"/>
          <w:marTop w:val="0"/>
          <w:marBottom w:val="0"/>
          <w:divBdr>
            <w:top w:val="none" w:sz="0" w:space="0" w:color="auto"/>
            <w:left w:val="none" w:sz="0" w:space="0" w:color="auto"/>
            <w:bottom w:val="none" w:sz="0" w:space="0" w:color="auto"/>
            <w:right w:val="none" w:sz="0" w:space="0" w:color="auto"/>
          </w:divBdr>
          <w:divsChild>
            <w:div w:id="169178317">
              <w:marLeft w:val="0"/>
              <w:marRight w:val="0"/>
              <w:marTop w:val="0"/>
              <w:marBottom w:val="0"/>
              <w:divBdr>
                <w:top w:val="none" w:sz="0" w:space="0" w:color="auto"/>
                <w:left w:val="none" w:sz="0" w:space="0" w:color="auto"/>
                <w:bottom w:val="none" w:sz="0" w:space="0" w:color="auto"/>
                <w:right w:val="none" w:sz="0" w:space="0" w:color="auto"/>
              </w:divBdr>
              <w:divsChild>
                <w:div w:id="156933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31442">
      <w:bodyDiv w:val="1"/>
      <w:marLeft w:val="0"/>
      <w:marRight w:val="0"/>
      <w:marTop w:val="0"/>
      <w:marBottom w:val="0"/>
      <w:divBdr>
        <w:top w:val="none" w:sz="0" w:space="0" w:color="auto"/>
        <w:left w:val="none" w:sz="0" w:space="0" w:color="auto"/>
        <w:bottom w:val="none" w:sz="0" w:space="0" w:color="auto"/>
        <w:right w:val="none" w:sz="0" w:space="0" w:color="auto"/>
      </w:divBdr>
      <w:divsChild>
        <w:div w:id="1165705501">
          <w:marLeft w:val="0"/>
          <w:marRight w:val="0"/>
          <w:marTop w:val="0"/>
          <w:marBottom w:val="0"/>
          <w:divBdr>
            <w:top w:val="none" w:sz="0" w:space="0" w:color="auto"/>
            <w:left w:val="none" w:sz="0" w:space="0" w:color="auto"/>
            <w:bottom w:val="none" w:sz="0" w:space="0" w:color="auto"/>
            <w:right w:val="none" w:sz="0" w:space="0" w:color="auto"/>
          </w:divBdr>
          <w:divsChild>
            <w:div w:id="332538687">
              <w:marLeft w:val="0"/>
              <w:marRight w:val="0"/>
              <w:marTop w:val="0"/>
              <w:marBottom w:val="0"/>
              <w:divBdr>
                <w:top w:val="none" w:sz="0" w:space="0" w:color="auto"/>
                <w:left w:val="none" w:sz="0" w:space="0" w:color="auto"/>
                <w:bottom w:val="none" w:sz="0" w:space="0" w:color="auto"/>
                <w:right w:val="none" w:sz="0" w:space="0" w:color="auto"/>
              </w:divBdr>
              <w:divsChild>
                <w:div w:id="179039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www.serviziocontrattipubblici.it" TargetMode="External"/><Relationship Id="rId2" Type="http://schemas.openxmlformats.org/officeDocument/2006/relationships/numbering" Target="numbering.xml"/><Relationship Id="rId16" Type="http://schemas.openxmlformats.org/officeDocument/2006/relationships/hyperlink" Target="https://www.anticorruzione.it/-/fascicolo-virtuale-dell-operatore-economico-fvo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s://www.anticorruzione.it/-/istruzioni-operative-relative-alle-contribuzioni-dovute-in-favore-dell-autorit%C3%A0?p_p_id=com_liferay_journal_web_portlet_JournalPortlet" TargetMode="Externa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anticorruzione.it/-/portale-dei-pagamenti-di-ana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Genio%20%20Civile\Bandi%20tipo%20Regione%202022%20in%20lavorazione%20Agosto%202022\Regione%20bandi%20tipo%202022\Guida%20ai%20bandi%202022.dot" TargetMode="External"/></Relationships>
</file>

<file path=word/theme/theme1.xml><?xml version="1.0" encoding="utf-8"?>
<a:theme xmlns:a="http://schemas.openxmlformats.org/drawingml/2006/main" name="Tema di Office">
  <a:themeElements>
    <a:clrScheme name="Gradazioni di grigio">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FEFBF-52DB-4596-A829-29ADAF592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Guida ai bandi 2022</Template>
  <TotalTime>25</TotalTime>
  <Pages>19</Pages>
  <Words>7699</Words>
  <Characters>43890</Characters>
  <Application>Microsoft Office Word</Application>
  <DocSecurity>0</DocSecurity>
  <Lines>365</Lines>
  <Paragraphs>102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51487</CharactersWithSpaces>
  <SharedDoc>false</SharedDoc>
  <HLinks>
    <vt:vector size="108" baseType="variant">
      <vt:variant>
        <vt:i4>83</vt:i4>
      </vt:variant>
      <vt:variant>
        <vt:i4>54</vt:i4>
      </vt:variant>
      <vt:variant>
        <vt:i4>0</vt:i4>
      </vt:variant>
      <vt:variant>
        <vt:i4>5</vt:i4>
      </vt:variant>
      <vt:variant>
        <vt:lpwstr>http://www.lavoripubblici.sicilia.it/news/albo-unico-regionale-professionisti</vt:lpwstr>
      </vt:variant>
      <vt:variant>
        <vt:lpwstr/>
      </vt:variant>
      <vt:variant>
        <vt:i4>1114166</vt:i4>
      </vt:variant>
      <vt:variant>
        <vt:i4>50</vt:i4>
      </vt:variant>
      <vt:variant>
        <vt:i4>0</vt:i4>
      </vt:variant>
      <vt:variant>
        <vt:i4>5</vt:i4>
      </vt:variant>
      <vt:variant>
        <vt:lpwstr/>
      </vt:variant>
      <vt:variant>
        <vt:lpwstr>_Toc492309051</vt:lpwstr>
      </vt:variant>
      <vt:variant>
        <vt:i4>1114166</vt:i4>
      </vt:variant>
      <vt:variant>
        <vt:i4>47</vt:i4>
      </vt:variant>
      <vt:variant>
        <vt:i4>0</vt:i4>
      </vt:variant>
      <vt:variant>
        <vt:i4>5</vt:i4>
      </vt:variant>
      <vt:variant>
        <vt:lpwstr/>
      </vt:variant>
      <vt:variant>
        <vt:lpwstr>_Toc492309050</vt:lpwstr>
      </vt:variant>
      <vt:variant>
        <vt:i4>1048630</vt:i4>
      </vt:variant>
      <vt:variant>
        <vt:i4>44</vt:i4>
      </vt:variant>
      <vt:variant>
        <vt:i4>0</vt:i4>
      </vt:variant>
      <vt:variant>
        <vt:i4>5</vt:i4>
      </vt:variant>
      <vt:variant>
        <vt:lpwstr/>
      </vt:variant>
      <vt:variant>
        <vt:lpwstr>_Toc492309049</vt:lpwstr>
      </vt:variant>
      <vt:variant>
        <vt:i4>1048630</vt:i4>
      </vt:variant>
      <vt:variant>
        <vt:i4>41</vt:i4>
      </vt:variant>
      <vt:variant>
        <vt:i4>0</vt:i4>
      </vt:variant>
      <vt:variant>
        <vt:i4>5</vt:i4>
      </vt:variant>
      <vt:variant>
        <vt:lpwstr/>
      </vt:variant>
      <vt:variant>
        <vt:lpwstr>_Toc492309048</vt:lpwstr>
      </vt:variant>
      <vt:variant>
        <vt:i4>1048630</vt:i4>
      </vt:variant>
      <vt:variant>
        <vt:i4>38</vt:i4>
      </vt:variant>
      <vt:variant>
        <vt:i4>0</vt:i4>
      </vt:variant>
      <vt:variant>
        <vt:i4>5</vt:i4>
      </vt:variant>
      <vt:variant>
        <vt:lpwstr/>
      </vt:variant>
      <vt:variant>
        <vt:lpwstr>_Toc492309048</vt:lpwstr>
      </vt:variant>
      <vt:variant>
        <vt:i4>1048630</vt:i4>
      </vt:variant>
      <vt:variant>
        <vt:i4>35</vt:i4>
      </vt:variant>
      <vt:variant>
        <vt:i4>0</vt:i4>
      </vt:variant>
      <vt:variant>
        <vt:i4>5</vt:i4>
      </vt:variant>
      <vt:variant>
        <vt:lpwstr/>
      </vt:variant>
      <vt:variant>
        <vt:lpwstr>_Toc492309047</vt:lpwstr>
      </vt:variant>
      <vt:variant>
        <vt:i4>1048630</vt:i4>
      </vt:variant>
      <vt:variant>
        <vt:i4>32</vt:i4>
      </vt:variant>
      <vt:variant>
        <vt:i4>0</vt:i4>
      </vt:variant>
      <vt:variant>
        <vt:i4>5</vt:i4>
      </vt:variant>
      <vt:variant>
        <vt:lpwstr/>
      </vt:variant>
      <vt:variant>
        <vt:lpwstr>_Toc492309046</vt:lpwstr>
      </vt:variant>
      <vt:variant>
        <vt:i4>1048630</vt:i4>
      </vt:variant>
      <vt:variant>
        <vt:i4>29</vt:i4>
      </vt:variant>
      <vt:variant>
        <vt:i4>0</vt:i4>
      </vt:variant>
      <vt:variant>
        <vt:i4>5</vt:i4>
      </vt:variant>
      <vt:variant>
        <vt:lpwstr/>
      </vt:variant>
      <vt:variant>
        <vt:lpwstr>_Toc492309044</vt:lpwstr>
      </vt:variant>
      <vt:variant>
        <vt:i4>1048630</vt:i4>
      </vt:variant>
      <vt:variant>
        <vt:i4>26</vt:i4>
      </vt:variant>
      <vt:variant>
        <vt:i4>0</vt:i4>
      </vt:variant>
      <vt:variant>
        <vt:i4>5</vt:i4>
      </vt:variant>
      <vt:variant>
        <vt:lpwstr/>
      </vt:variant>
      <vt:variant>
        <vt:lpwstr>_Toc492309043</vt:lpwstr>
      </vt:variant>
      <vt:variant>
        <vt:i4>1048630</vt:i4>
      </vt:variant>
      <vt:variant>
        <vt:i4>23</vt:i4>
      </vt:variant>
      <vt:variant>
        <vt:i4>0</vt:i4>
      </vt:variant>
      <vt:variant>
        <vt:i4>5</vt:i4>
      </vt:variant>
      <vt:variant>
        <vt:lpwstr/>
      </vt:variant>
      <vt:variant>
        <vt:lpwstr>_Toc492309041</vt:lpwstr>
      </vt:variant>
      <vt:variant>
        <vt:i4>1048630</vt:i4>
      </vt:variant>
      <vt:variant>
        <vt:i4>20</vt:i4>
      </vt:variant>
      <vt:variant>
        <vt:i4>0</vt:i4>
      </vt:variant>
      <vt:variant>
        <vt:i4>5</vt:i4>
      </vt:variant>
      <vt:variant>
        <vt:lpwstr/>
      </vt:variant>
      <vt:variant>
        <vt:lpwstr>_Toc492309040</vt:lpwstr>
      </vt:variant>
      <vt:variant>
        <vt:i4>1507382</vt:i4>
      </vt:variant>
      <vt:variant>
        <vt:i4>17</vt:i4>
      </vt:variant>
      <vt:variant>
        <vt:i4>0</vt:i4>
      </vt:variant>
      <vt:variant>
        <vt:i4>5</vt:i4>
      </vt:variant>
      <vt:variant>
        <vt:lpwstr/>
      </vt:variant>
      <vt:variant>
        <vt:lpwstr>_Toc492309038</vt:lpwstr>
      </vt:variant>
      <vt:variant>
        <vt:i4>1507382</vt:i4>
      </vt:variant>
      <vt:variant>
        <vt:i4>14</vt:i4>
      </vt:variant>
      <vt:variant>
        <vt:i4>0</vt:i4>
      </vt:variant>
      <vt:variant>
        <vt:i4>5</vt:i4>
      </vt:variant>
      <vt:variant>
        <vt:lpwstr/>
      </vt:variant>
      <vt:variant>
        <vt:lpwstr>_Toc492309037</vt:lpwstr>
      </vt:variant>
      <vt:variant>
        <vt:i4>1507382</vt:i4>
      </vt:variant>
      <vt:variant>
        <vt:i4>11</vt:i4>
      </vt:variant>
      <vt:variant>
        <vt:i4>0</vt:i4>
      </vt:variant>
      <vt:variant>
        <vt:i4>5</vt:i4>
      </vt:variant>
      <vt:variant>
        <vt:lpwstr/>
      </vt:variant>
      <vt:variant>
        <vt:lpwstr>_Toc492309035</vt:lpwstr>
      </vt:variant>
      <vt:variant>
        <vt:i4>1507382</vt:i4>
      </vt:variant>
      <vt:variant>
        <vt:i4>8</vt:i4>
      </vt:variant>
      <vt:variant>
        <vt:i4>0</vt:i4>
      </vt:variant>
      <vt:variant>
        <vt:i4>5</vt:i4>
      </vt:variant>
      <vt:variant>
        <vt:lpwstr/>
      </vt:variant>
      <vt:variant>
        <vt:lpwstr>_Toc492309035</vt:lpwstr>
      </vt:variant>
      <vt:variant>
        <vt:i4>1507382</vt:i4>
      </vt:variant>
      <vt:variant>
        <vt:i4>5</vt:i4>
      </vt:variant>
      <vt:variant>
        <vt:i4>0</vt:i4>
      </vt:variant>
      <vt:variant>
        <vt:i4>5</vt:i4>
      </vt:variant>
      <vt:variant>
        <vt:lpwstr/>
      </vt:variant>
      <vt:variant>
        <vt:lpwstr>_Toc492309034</vt:lpwstr>
      </vt:variant>
      <vt:variant>
        <vt:i4>1507382</vt:i4>
      </vt:variant>
      <vt:variant>
        <vt:i4>2</vt:i4>
      </vt:variant>
      <vt:variant>
        <vt:i4>0</vt:i4>
      </vt:variant>
      <vt:variant>
        <vt:i4>5</vt:i4>
      </vt:variant>
      <vt:variant>
        <vt:lpwstr/>
      </vt:variant>
      <vt:variant>
        <vt:lpwstr>_Toc492309032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cp:lastModifiedBy>Raffaele greco</cp:lastModifiedBy>
  <cp:revision>17</cp:revision>
  <cp:lastPrinted>2019-08-25T10:15:00Z</cp:lastPrinted>
  <dcterms:created xsi:type="dcterms:W3CDTF">2024-01-07T08:29:00Z</dcterms:created>
  <dcterms:modified xsi:type="dcterms:W3CDTF">2024-03-05T11:20:00Z</dcterms:modified>
</cp:coreProperties>
</file>